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F9" w:rsidRPr="000D0167" w:rsidRDefault="00053CB3" w:rsidP="006C15F9">
      <w:pPr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Nr sprawy ZP/15/2011</w:t>
      </w:r>
      <w:r w:rsidR="006C15F9" w:rsidRPr="000D0167">
        <w:rPr>
          <w:rFonts w:ascii="Arial" w:hAnsi="Arial" w:cs="Arial"/>
          <w:sz w:val="22"/>
          <w:szCs w:val="22"/>
        </w:rPr>
        <w:t xml:space="preserve">     </w:t>
      </w:r>
      <w:r w:rsidR="006C15F9" w:rsidRPr="000D0167">
        <w:rPr>
          <w:rFonts w:ascii="Arial" w:hAnsi="Arial" w:cs="Arial"/>
          <w:sz w:val="22"/>
          <w:szCs w:val="22"/>
        </w:rPr>
        <w:tab/>
      </w:r>
      <w:r w:rsidR="006C15F9" w:rsidRPr="000D0167">
        <w:rPr>
          <w:rFonts w:ascii="Arial" w:hAnsi="Arial" w:cs="Arial"/>
          <w:sz w:val="22"/>
          <w:szCs w:val="22"/>
        </w:rPr>
        <w:tab/>
      </w:r>
      <w:r w:rsidR="006C15F9" w:rsidRPr="000D0167">
        <w:rPr>
          <w:rFonts w:ascii="Arial" w:hAnsi="Arial" w:cs="Arial"/>
          <w:sz w:val="22"/>
          <w:szCs w:val="22"/>
        </w:rPr>
        <w:tab/>
      </w:r>
      <w:r w:rsidR="006C15F9" w:rsidRPr="000D0167">
        <w:rPr>
          <w:rFonts w:ascii="Arial" w:hAnsi="Arial" w:cs="Arial"/>
          <w:sz w:val="22"/>
          <w:szCs w:val="22"/>
        </w:rPr>
        <w:tab/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 xml:space="preserve">   U M O W A -  WZÓR</w:t>
      </w:r>
    </w:p>
    <w:p w:rsidR="006C15F9" w:rsidRPr="000D0167" w:rsidRDefault="006C15F9" w:rsidP="006C15F9">
      <w:pPr>
        <w:tabs>
          <w:tab w:val="left" w:pos="708"/>
          <w:tab w:val="center" w:pos="4536"/>
          <w:tab w:val="right" w:pos="9072"/>
        </w:tabs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W dniu </w:t>
      </w:r>
      <w:r w:rsidRPr="000D0167">
        <w:rPr>
          <w:rFonts w:ascii="Arial" w:hAnsi="Arial" w:cs="Arial"/>
          <w:b/>
          <w:sz w:val="22"/>
          <w:szCs w:val="22"/>
        </w:rPr>
        <w:t>…………r</w:t>
      </w:r>
      <w:r w:rsidRPr="000D0167">
        <w:rPr>
          <w:rFonts w:ascii="Arial" w:hAnsi="Arial" w:cs="Arial"/>
          <w:sz w:val="22"/>
          <w:szCs w:val="22"/>
        </w:rPr>
        <w:t xml:space="preserve">., została podpisana umowa pomiędzy: </w:t>
      </w:r>
    </w:p>
    <w:p w:rsidR="006C15F9" w:rsidRPr="000D0167" w:rsidRDefault="006C15F9" w:rsidP="006C15F9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Szpitalem Powiatowym w Gryfinie Sp. z o.o. </w:t>
      </w:r>
    </w:p>
    <w:p w:rsidR="006C15F9" w:rsidRPr="000D0167" w:rsidRDefault="006C15F9" w:rsidP="006C15F9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Ul. Parkowa 5; 74 – 100 Gryfino</w:t>
      </w:r>
    </w:p>
    <w:p w:rsidR="006C15F9" w:rsidRPr="000D0167" w:rsidRDefault="006C15F9" w:rsidP="006C15F9">
      <w:pPr>
        <w:autoSpaceDE w:val="0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NIP……………., </w:t>
      </w:r>
      <w:r w:rsidRPr="000D0167">
        <w:rPr>
          <w:rFonts w:ascii="Arial" w:hAnsi="Arial" w:cs="Arial"/>
          <w:sz w:val="22"/>
          <w:szCs w:val="22"/>
        </w:rPr>
        <w:tab/>
        <w:t xml:space="preserve"> </w:t>
      </w:r>
      <w:r w:rsidRPr="000D0167">
        <w:rPr>
          <w:rFonts w:ascii="Arial" w:hAnsi="Arial" w:cs="Arial"/>
          <w:sz w:val="22"/>
          <w:szCs w:val="22"/>
        </w:rPr>
        <w:tab/>
        <w:t xml:space="preserve">REGON: ………………………. </w:t>
      </w:r>
    </w:p>
    <w:p w:rsidR="006C15F9" w:rsidRPr="000D0167" w:rsidRDefault="006C15F9" w:rsidP="006C15F9">
      <w:pPr>
        <w:autoSpaceDE w:val="0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reprezentowanym przez:</w:t>
      </w:r>
    </w:p>
    <w:p w:rsidR="006C15F9" w:rsidRPr="000D0167" w:rsidRDefault="006C15F9" w:rsidP="006C15F9">
      <w:pPr>
        <w:jc w:val="both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Prezesa Zarządu – Jerzego Piwowarczyka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Zwanym w dalszej treści umowy </w:t>
      </w:r>
      <w:r w:rsidRPr="000D0167">
        <w:rPr>
          <w:rFonts w:ascii="Arial" w:hAnsi="Arial" w:cs="Arial"/>
          <w:b/>
          <w:sz w:val="22"/>
          <w:szCs w:val="22"/>
        </w:rPr>
        <w:t>„ZAMAWIAJĄCYM"</w:t>
      </w:r>
      <w:r w:rsidRPr="000D0167">
        <w:rPr>
          <w:rFonts w:ascii="Arial" w:hAnsi="Arial" w:cs="Arial"/>
          <w:sz w:val="22"/>
          <w:szCs w:val="22"/>
        </w:rPr>
        <w:t xml:space="preserve"> 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0167">
        <w:rPr>
          <w:rFonts w:ascii="Arial" w:hAnsi="Arial" w:cs="Arial"/>
          <w:sz w:val="22"/>
          <w:szCs w:val="22"/>
          <w:lang w:val="en-US"/>
        </w:rPr>
        <w:t>a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0167">
        <w:rPr>
          <w:rFonts w:ascii="Arial" w:hAnsi="Arial" w:cs="Arial"/>
          <w:sz w:val="22"/>
          <w:szCs w:val="22"/>
          <w:lang w:val="en-US"/>
        </w:rPr>
        <w:t>………………………………………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0167">
        <w:rPr>
          <w:rFonts w:ascii="Arial" w:hAnsi="Arial" w:cs="Arial"/>
          <w:sz w:val="22"/>
          <w:szCs w:val="22"/>
          <w:lang w:val="en-US"/>
        </w:rPr>
        <w:t>………………………………………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0167">
        <w:rPr>
          <w:rFonts w:ascii="Arial" w:hAnsi="Arial" w:cs="Arial"/>
          <w:sz w:val="22"/>
          <w:szCs w:val="22"/>
          <w:lang w:val="en-US"/>
        </w:rPr>
        <w:t>…………………………………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NIP ……………,</w:t>
      </w:r>
      <w:r w:rsidRPr="000D0167">
        <w:rPr>
          <w:rFonts w:ascii="Arial" w:hAnsi="Arial" w:cs="Arial"/>
          <w:sz w:val="22"/>
          <w:szCs w:val="22"/>
        </w:rPr>
        <w:tab/>
      </w:r>
      <w:r w:rsidRPr="000D0167">
        <w:rPr>
          <w:rFonts w:ascii="Arial" w:hAnsi="Arial" w:cs="Arial"/>
          <w:sz w:val="22"/>
          <w:szCs w:val="22"/>
        </w:rPr>
        <w:tab/>
        <w:t xml:space="preserve"> REGON: ……………..,</w:t>
      </w:r>
    </w:p>
    <w:p w:rsidR="006C15F9" w:rsidRPr="000D0167" w:rsidRDefault="006C15F9" w:rsidP="006C15F9">
      <w:pPr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reprezentowanym przez:</w:t>
      </w:r>
    </w:p>
    <w:p w:rsidR="006C15F9" w:rsidRPr="000D0167" w:rsidRDefault="006C15F9" w:rsidP="006C15F9">
      <w:pPr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……………………………………….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Zwanym w dalszej treści umowy </w:t>
      </w:r>
      <w:r w:rsidRPr="000D0167">
        <w:rPr>
          <w:rFonts w:ascii="Arial" w:hAnsi="Arial" w:cs="Arial"/>
          <w:b/>
          <w:sz w:val="22"/>
          <w:szCs w:val="22"/>
        </w:rPr>
        <w:t>„WYKONAWCĄ”</w:t>
      </w:r>
      <w:r w:rsidRPr="000D0167">
        <w:rPr>
          <w:rFonts w:ascii="Arial" w:hAnsi="Arial" w:cs="Arial"/>
          <w:sz w:val="22"/>
          <w:szCs w:val="22"/>
        </w:rPr>
        <w:t xml:space="preserve"> 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Umowa niniejsza jest zawarta w wyniku wyboru najkorzystniejszej oferty w przetargu nieograniczonym na dostawę </w:t>
      </w:r>
      <w:r w:rsidR="00053CB3" w:rsidRPr="000D0167">
        <w:rPr>
          <w:rFonts w:ascii="Arial" w:hAnsi="Arial" w:cs="Arial"/>
          <w:sz w:val="22"/>
          <w:szCs w:val="22"/>
        </w:rPr>
        <w:t>środków dezynfekcyjnych dla</w:t>
      </w:r>
      <w:r w:rsidRPr="000D0167">
        <w:rPr>
          <w:rFonts w:ascii="Arial" w:hAnsi="Arial" w:cs="Arial"/>
          <w:sz w:val="22"/>
          <w:szCs w:val="22"/>
        </w:rPr>
        <w:t xml:space="preserve"> Szpitala Powiatowego w Gryfinie w  oparciu o przepisy ustawy z dnia 29 stycznia 200</w:t>
      </w:r>
      <w:r w:rsidR="00053CB3" w:rsidRPr="000D0167">
        <w:rPr>
          <w:rFonts w:ascii="Arial" w:hAnsi="Arial" w:cs="Arial"/>
          <w:sz w:val="22"/>
          <w:szCs w:val="22"/>
        </w:rPr>
        <w:t>4 r. Prawo zamówień publicznych.</w:t>
      </w:r>
      <w:r w:rsidRPr="000D0167">
        <w:rPr>
          <w:rFonts w:ascii="Arial" w:hAnsi="Arial" w:cs="Arial"/>
          <w:sz w:val="22"/>
          <w:szCs w:val="22"/>
        </w:rPr>
        <w:t xml:space="preserve"> </w:t>
      </w:r>
    </w:p>
    <w:p w:rsidR="006C15F9" w:rsidRPr="000D0167" w:rsidRDefault="006C15F9" w:rsidP="006C15F9">
      <w:pPr>
        <w:jc w:val="both"/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1</w:t>
      </w:r>
    </w:p>
    <w:p w:rsidR="006C15F9" w:rsidRPr="000D0167" w:rsidRDefault="006C15F9" w:rsidP="006C15F9">
      <w:pPr>
        <w:pStyle w:val="Nagwek9"/>
        <w:numPr>
          <w:ilvl w:val="0"/>
          <w:numId w:val="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Przedmiot umowy</w:t>
      </w:r>
    </w:p>
    <w:p w:rsidR="006C15F9" w:rsidRPr="000D0167" w:rsidRDefault="006C15F9" w:rsidP="006C15F9">
      <w:pPr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pStyle w:val="Tekstpodstawowy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Przedmiotem umowy jest sprzedaż i dostawa przez Wykonawcę na rzecz Zamawiającego środków dezynfekcyjnych – zgodnie z treścią wykazu asortymentu, po cenach jednostkowych wskazanych w o</w:t>
      </w:r>
      <w:r w:rsidR="00053CB3" w:rsidRPr="000D0167">
        <w:rPr>
          <w:rFonts w:ascii="Arial" w:hAnsi="Arial" w:cs="Arial"/>
          <w:sz w:val="22"/>
          <w:szCs w:val="22"/>
        </w:rPr>
        <w:t>fercie Wykonawcy z dnia ……… 2011</w:t>
      </w:r>
      <w:r w:rsidRPr="000D0167">
        <w:rPr>
          <w:rFonts w:ascii="Arial" w:hAnsi="Arial" w:cs="Arial"/>
          <w:sz w:val="22"/>
          <w:szCs w:val="22"/>
        </w:rPr>
        <w:t xml:space="preserve"> r</w:t>
      </w:r>
      <w:r w:rsidRPr="000D0167">
        <w:rPr>
          <w:rFonts w:ascii="Arial" w:hAnsi="Arial" w:cs="Arial"/>
          <w:i/>
          <w:sz w:val="22"/>
          <w:szCs w:val="22"/>
        </w:rPr>
        <w:t>.</w:t>
      </w:r>
      <w:r w:rsidRPr="000D0167">
        <w:rPr>
          <w:rFonts w:ascii="Arial" w:hAnsi="Arial" w:cs="Arial"/>
          <w:sz w:val="22"/>
          <w:szCs w:val="22"/>
        </w:rPr>
        <w:t xml:space="preserve">, o łącznej wartości </w:t>
      </w:r>
      <w:r w:rsidR="00053CB3" w:rsidRPr="000D0167">
        <w:rPr>
          <w:rFonts w:ascii="Arial" w:hAnsi="Arial" w:cs="Arial"/>
          <w:sz w:val="22"/>
          <w:szCs w:val="22"/>
        </w:rPr>
        <w:t>netto</w:t>
      </w:r>
      <w:r w:rsidRPr="000D0167">
        <w:rPr>
          <w:rFonts w:ascii="Arial" w:hAnsi="Arial" w:cs="Arial"/>
          <w:sz w:val="22"/>
          <w:szCs w:val="22"/>
        </w:rPr>
        <w:t xml:space="preserve"> ……………….zł.</w:t>
      </w:r>
      <w:r w:rsidR="00053CB3" w:rsidRPr="000D0167">
        <w:rPr>
          <w:rFonts w:ascii="Arial" w:hAnsi="Arial" w:cs="Arial"/>
          <w:sz w:val="22"/>
          <w:szCs w:val="22"/>
        </w:rPr>
        <w:t xml:space="preserve"> Do wartości doliczony zostanie podatek VAT wg. obowiązującej stawki.</w:t>
      </w:r>
      <w:r w:rsidRPr="000D0167">
        <w:rPr>
          <w:rFonts w:ascii="Arial" w:hAnsi="Arial" w:cs="Arial"/>
          <w:sz w:val="22"/>
          <w:szCs w:val="22"/>
        </w:rPr>
        <w:t xml:space="preserve"> </w:t>
      </w:r>
    </w:p>
    <w:p w:rsidR="006C15F9" w:rsidRPr="000D0167" w:rsidRDefault="006C15F9" w:rsidP="006C15F9">
      <w:pPr>
        <w:pStyle w:val="Tekstpodstawowy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Realizacja przedmiotu umowy będzie wykonywana sukcesywnie przez 12 miesięcy od podpisania niniejszej umowy</w:t>
      </w:r>
      <w:r w:rsidRPr="000D0167">
        <w:rPr>
          <w:rFonts w:ascii="Arial" w:hAnsi="Arial" w:cs="Arial"/>
          <w:b/>
          <w:i/>
          <w:sz w:val="22"/>
          <w:szCs w:val="22"/>
        </w:rPr>
        <w:t xml:space="preserve"> </w:t>
      </w:r>
      <w:r w:rsidRPr="000D0167">
        <w:rPr>
          <w:rFonts w:ascii="Arial" w:hAnsi="Arial" w:cs="Arial"/>
          <w:sz w:val="22"/>
          <w:szCs w:val="22"/>
        </w:rPr>
        <w:t xml:space="preserve">albo do wyczerpania kwoty, o której mowa w pkt 1. </w:t>
      </w:r>
    </w:p>
    <w:p w:rsidR="006C15F9" w:rsidRPr="000D0167" w:rsidRDefault="006C15F9" w:rsidP="006C15F9">
      <w:pPr>
        <w:pStyle w:val="Tekstpodstawowy"/>
        <w:numPr>
          <w:ilvl w:val="0"/>
          <w:numId w:val="1"/>
        </w:numPr>
        <w:tabs>
          <w:tab w:val="left" w:pos="360"/>
        </w:tabs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Umowa zawarta jest na czas określony tj. 12 miesięcy.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2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167">
        <w:rPr>
          <w:rFonts w:ascii="Arial" w:hAnsi="Arial" w:cs="Arial"/>
          <w:b/>
          <w:sz w:val="22"/>
          <w:szCs w:val="22"/>
          <w:u w:val="single"/>
        </w:rPr>
        <w:t>Realizacja przedmiotu umowy</w:t>
      </w:r>
    </w:p>
    <w:p w:rsidR="002D447B" w:rsidRPr="000D0167" w:rsidRDefault="002D447B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C15F9" w:rsidRPr="000D0167" w:rsidRDefault="006C15F9" w:rsidP="002D447B">
      <w:pPr>
        <w:numPr>
          <w:ilvl w:val="0"/>
          <w:numId w:val="8"/>
        </w:numPr>
        <w:tabs>
          <w:tab w:val="left" w:pos="780"/>
          <w:tab w:val="left" w:pos="1068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Każdorazowe zamówienia Zamawiającego w zakresie części przedmiotu umowy będą realizowane bezpośrednio przez Wykonawcę według zapotrzebowań      sukcesywnie składan</w:t>
      </w:r>
      <w:r w:rsidR="002D447B" w:rsidRPr="000D0167">
        <w:rPr>
          <w:rFonts w:ascii="Arial" w:hAnsi="Arial" w:cs="Arial"/>
          <w:sz w:val="22"/>
          <w:szCs w:val="22"/>
        </w:rPr>
        <w:t xml:space="preserve">ych zamówień w formie </w:t>
      </w:r>
      <w:r w:rsidR="00071D36" w:rsidRPr="000D0167">
        <w:rPr>
          <w:rFonts w:ascii="Arial" w:hAnsi="Arial" w:cs="Arial"/>
          <w:sz w:val="22"/>
          <w:szCs w:val="22"/>
        </w:rPr>
        <w:t>telefonicznej</w:t>
      </w:r>
      <w:r w:rsidR="002D447B" w:rsidRPr="000D0167">
        <w:rPr>
          <w:rFonts w:ascii="Arial" w:hAnsi="Arial" w:cs="Arial"/>
          <w:sz w:val="22"/>
          <w:szCs w:val="22"/>
        </w:rPr>
        <w:t>, faxem</w:t>
      </w:r>
      <w:r w:rsidR="00071D36" w:rsidRPr="000D0167">
        <w:rPr>
          <w:rFonts w:ascii="Arial" w:hAnsi="Arial" w:cs="Arial"/>
          <w:sz w:val="22"/>
          <w:szCs w:val="22"/>
        </w:rPr>
        <w:t xml:space="preserve"> lub e-mail.</w:t>
      </w:r>
    </w:p>
    <w:p w:rsidR="006C15F9" w:rsidRPr="000D0167" w:rsidRDefault="006C15F9" w:rsidP="002D447B">
      <w:pPr>
        <w:numPr>
          <w:ilvl w:val="0"/>
          <w:numId w:val="8"/>
        </w:numPr>
        <w:tabs>
          <w:tab w:val="left" w:pos="780"/>
          <w:tab w:val="left" w:pos="1068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Termin realizacji zamówienia w ciągu </w:t>
      </w:r>
      <w:r w:rsidR="001047C9" w:rsidRPr="000D0167">
        <w:rPr>
          <w:rFonts w:ascii="Arial" w:hAnsi="Arial" w:cs="Arial"/>
          <w:sz w:val="22"/>
          <w:szCs w:val="22"/>
        </w:rPr>
        <w:t>czterech</w:t>
      </w:r>
      <w:r w:rsidRPr="000D0167">
        <w:rPr>
          <w:rFonts w:ascii="Arial" w:hAnsi="Arial" w:cs="Arial"/>
          <w:sz w:val="22"/>
          <w:szCs w:val="22"/>
        </w:rPr>
        <w:t xml:space="preserve"> dni licząc od daty otrzymania zamówienia przez Wykonawcę.</w:t>
      </w:r>
    </w:p>
    <w:p w:rsidR="006C15F9" w:rsidRPr="000D0167" w:rsidRDefault="006C15F9" w:rsidP="002D447B">
      <w:pPr>
        <w:numPr>
          <w:ilvl w:val="0"/>
          <w:numId w:val="8"/>
        </w:numPr>
        <w:tabs>
          <w:tab w:val="left" w:pos="780"/>
          <w:tab w:val="left" w:pos="1068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Wykonawca zobowiązany jest do potwierdzenia przyjęcia zamówienia składanego przez Zamawiającego na</w:t>
      </w:r>
      <w:r w:rsidR="00071D36" w:rsidRPr="000D0167">
        <w:rPr>
          <w:rFonts w:ascii="Arial" w:hAnsi="Arial" w:cs="Arial"/>
          <w:sz w:val="22"/>
          <w:szCs w:val="22"/>
        </w:rPr>
        <w:t xml:space="preserve"> faxem</w:t>
      </w:r>
      <w:r w:rsidRPr="000D0167">
        <w:rPr>
          <w:rFonts w:ascii="Arial" w:hAnsi="Arial" w:cs="Arial"/>
          <w:sz w:val="22"/>
          <w:szCs w:val="22"/>
        </w:rPr>
        <w:t xml:space="preserve"> nr faxu: 091-416 21 09 </w:t>
      </w:r>
      <w:r w:rsidR="00071D36" w:rsidRPr="000D0167">
        <w:rPr>
          <w:rFonts w:ascii="Arial" w:hAnsi="Arial" w:cs="Arial"/>
          <w:sz w:val="22"/>
          <w:szCs w:val="22"/>
        </w:rPr>
        <w:t>lub e-mail ___</w:t>
      </w:r>
      <w:r w:rsidRPr="000D0167">
        <w:rPr>
          <w:rFonts w:ascii="Arial" w:hAnsi="Arial" w:cs="Arial"/>
          <w:sz w:val="22"/>
          <w:szCs w:val="22"/>
        </w:rPr>
        <w:t xml:space="preserve"> w ciągu 1 dnia od otrzymania zamówienia.</w:t>
      </w:r>
    </w:p>
    <w:p w:rsidR="006C15F9" w:rsidRPr="000D0167" w:rsidRDefault="006C15F9" w:rsidP="002D447B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Dostawy będą dokonywane na koszt i ryzyko Wykonawcy.</w:t>
      </w:r>
    </w:p>
    <w:p w:rsidR="006C15F9" w:rsidRPr="000D0167" w:rsidRDefault="006C15F9" w:rsidP="003768E6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Przedstawicielem Zamawiającego do kontaktu z Wykonawcą jest Kierownik</w:t>
      </w:r>
      <w:r w:rsidR="003768E6" w:rsidRPr="000D0167">
        <w:rPr>
          <w:rFonts w:ascii="Arial" w:hAnsi="Arial" w:cs="Arial"/>
          <w:sz w:val="22"/>
          <w:szCs w:val="22"/>
        </w:rPr>
        <w:t xml:space="preserve"> </w:t>
      </w:r>
      <w:r w:rsidRPr="000D0167">
        <w:rPr>
          <w:rFonts w:ascii="Arial" w:hAnsi="Arial" w:cs="Arial"/>
          <w:sz w:val="22"/>
          <w:szCs w:val="22"/>
        </w:rPr>
        <w:t>Apteki  – Pani Anna Czerkawska.</w:t>
      </w:r>
    </w:p>
    <w:p w:rsidR="006C15F9" w:rsidRPr="000D0167" w:rsidRDefault="006C15F9" w:rsidP="002D447B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Zamawiający zastrzega sobie prawo dokonywania zmian ilościowych                        w poszczególnych zadaniach przedmiotu zamówienia nie </w:t>
      </w:r>
      <w:r w:rsidR="003768E6" w:rsidRPr="000D0167">
        <w:rPr>
          <w:rFonts w:ascii="Arial" w:hAnsi="Arial" w:cs="Arial"/>
          <w:sz w:val="22"/>
          <w:szCs w:val="22"/>
        </w:rPr>
        <w:t xml:space="preserve">zmieniając ogólnej kwoty, </w:t>
      </w:r>
      <w:r w:rsidRPr="000D0167">
        <w:rPr>
          <w:rFonts w:ascii="Arial" w:hAnsi="Arial" w:cs="Arial"/>
          <w:sz w:val="22"/>
          <w:szCs w:val="22"/>
        </w:rPr>
        <w:t>o której mowa w §1 ust. 1.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3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167">
        <w:rPr>
          <w:rFonts w:ascii="Arial" w:hAnsi="Arial" w:cs="Arial"/>
          <w:b/>
          <w:sz w:val="22"/>
          <w:szCs w:val="22"/>
          <w:u w:val="single"/>
        </w:rPr>
        <w:t>Warunki płatności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C15F9" w:rsidRPr="000D0167" w:rsidRDefault="006C15F9" w:rsidP="006C15F9">
      <w:pPr>
        <w:numPr>
          <w:ilvl w:val="0"/>
          <w:numId w:val="3"/>
        </w:numPr>
        <w:tabs>
          <w:tab w:val="left" w:pos="504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Zapłata za wykonanie przedmiotu umowy będzie następować w terminie 30 dni przelewem w złotych polskich po doręczeniu przez Wykonawcę faktur częściowych </w:t>
      </w:r>
      <w:r w:rsidR="003768E6" w:rsidRPr="000D0167">
        <w:rPr>
          <w:rFonts w:ascii="Arial" w:hAnsi="Arial" w:cs="Arial"/>
          <w:sz w:val="22"/>
          <w:szCs w:val="22"/>
        </w:rPr>
        <w:t xml:space="preserve">za każdorazową dostawę, </w:t>
      </w:r>
      <w:r w:rsidRPr="000D0167">
        <w:rPr>
          <w:rFonts w:ascii="Arial" w:hAnsi="Arial" w:cs="Arial"/>
          <w:sz w:val="22"/>
          <w:szCs w:val="22"/>
        </w:rPr>
        <w:t xml:space="preserve">aż do wyczerpania kwoty </w:t>
      </w:r>
      <w:r w:rsidR="00C03588" w:rsidRPr="000D0167">
        <w:rPr>
          <w:rFonts w:ascii="Arial" w:hAnsi="Arial" w:cs="Arial"/>
          <w:sz w:val="22"/>
          <w:szCs w:val="22"/>
        </w:rPr>
        <w:t>netto</w:t>
      </w:r>
      <w:r w:rsidRPr="000D0167">
        <w:rPr>
          <w:rFonts w:ascii="Arial" w:hAnsi="Arial" w:cs="Arial"/>
          <w:sz w:val="22"/>
          <w:szCs w:val="22"/>
        </w:rPr>
        <w:t xml:space="preserve"> określonej w § 1 ust. 1 niniejszej umowy.</w:t>
      </w:r>
    </w:p>
    <w:p w:rsidR="006C15F9" w:rsidRPr="000D0167" w:rsidRDefault="006C15F9" w:rsidP="006C15F9">
      <w:pPr>
        <w:numPr>
          <w:ilvl w:val="0"/>
          <w:numId w:val="3"/>
        </w:numPr>
        <w:tabs>
          <w:tab w:val="left" w:pos="504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Przelewy będą dokonywane na rachunek bankowy wykonawcy:</w:t>
      </w:r>
    </w:p>
    <w:p w:rsidR="006C15F9" w:rsidRPr="000D0167" w:rsidRDefault="006C15F9" w:rsidP="00A87963">
      <w:pPr>
        <w:pStyle w:val="Nagwek1"/>
        <w:numPr>
          <w:ilvl w:val="0"/>
          <w:numId w:val="0"/>
        </w:numPr>
        <w:tabs>
          <w:tab w:val="left" w:pos="1416"/>
        </w:tabs>
        <w:ind w:left="1416"/>
        <w:rPr>
          <w:rFonts w:ascii="Arial" w:hAnsi="Arial" w:cs="Arial"/>
          <w:b w:val="0"/>
          <w:sz w:val="22"/>
          <w:szCs w:val="22"/>
          <w:u w:val="none"/>
        </w:rPr>
      </w:pPr>
      <w:r w:rsidRPr="000D0167">
        <w:rPr>
          <w:rFonts w:ascii="Arial" w:hAnsi="Arial" w:cs="Arial"/>
          <w:b w:val="0"/>
          <w:sz w:val="22"/>
          <w:szCs w:val="22"/>
          <w:u w:val="none"/>
        </w:rPr>
        <w:t>Bank……………….</w:t>
      </w:r>
    </w:p>
    <w:p w:rsidR="006C15F9" w:rsidRPr="000D0167" w:rsidRDefault="006C15F9" w:rsidP="00A87963">
      <w:pPr>
        <w:pStyle w:val="Nagwek1"/>
        <w:numPr>
          <w:ilvl w:val="0"/>
          <w:numId w:val="0"/>
        </w:numPr>
        <w:tabs>
          <w:tab w:val="left" w:pos="1416"/>
        </w:tabs>
        <w:ind w:left="1416"/>
        <w:rPr>
          <w:rFonts w:ascii="Arial" w:hAnsi="Arial" w:cs="Arial"/>
          <w:b w:val="0"/>
          <w:sz w:val="22"/>
          <w:szCs w:val="22"/>
          <w:u w:val="none"/>
        </w:rPr>
      </w:pPr>
      <w:r w:rsidRPr="000D0167">
        <w:rPr>
          <w:rFonts w:ascii="Arial" w:hAnsi="Arial" w:cs="Arial"/>
          <w:b w:val="0"/>
          <w:sz w:val="22"/>
          <w:szCs w:val="22"/>
          <w:u w:val="none"/>
        </w:rPr>
        <w:t>nr rachunku:</w:t>
      </w:r>
      <w:r w:rsidRPr="000D0167">
        <w:rPr>
          <w:rFonts w:ascii="Arial" w:hAnsi="Arial" w:cs="Arial"/>
          <w:b w:val="0"/>
          <w:sz w:val="22"/>
          <w:szCs w:val="22"/>
          <w:u w:val="none"/>
        </w:rPr>
        <w:tab/>
        <w:t>……………………..</w:t>
      </w:r>
    </w:p>
    <w:p w:rsidR="006C15F9" w:rsidRPr="000D0167" w:rsidRDefault="006C15F9" w:rsidP="006C15F9">
      <w:pPr>
        <w:numPr>
          <w:ilvl w:val="0"/>
          <w:numId w:val="3"/>
        </w:numPr>
        <w:tabs>
          <w:tab w:val="left" w:pos="504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Opóźnienie zapłaty należności za dostarczony towar nie upoważnia Wykonawcy do wstrzymania dostawy zamówionego przez Zamawiającego towaru, chyba że wystąpiła zwłoka płatności przekraczająca 60 dni. W przypadku opóźnienia              w zapłacie Wykonawca ma prawo do naliczania odsetek ustawowych za każdy dzień zwłoki. </w:t>
      </w:r>
    </w:p>
    <w:p w:rsidR="006C15F9" w:rsidRPr="000D0167" w:rsidRDefault="006C15F9" w:rsidP="006C15F9">
      <w:pPr>
        <w:numPr>
          <w:ilvl w:val="0"/>
          <w:numId w:val="4"/>
        </w:numPr>
        <w:tabs>
          <w:tab w:val="left" w:pos="36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  Ceny, o</w:t>
      </w:r>
      <w:r w:rsidR="00C76912" w:rsidRPr="000D0167">
        <w:rPr>
          <w:rFonts w:ascii="Arial" w:hAnsi="Arial" w:cs="Arial"/>
          <w:sz w:val="22"/>
          <w:szCs w:val="22"/>
        </w:rPr>
        <w:t xml:space="preserve"> których mowa w załączniku nr 1</w:t>
      </w:r>
      <w:r w:rsidR="00C03588" w:rsidRPr="000D0167">
        <w:rPr>
          <w:rFonts w:ascii="Arial" w:hAnsi="Arial" w:cs="Arial"/>
          <w:sz w:val="22"/>
          <w:szCs w:val="22"/>
        </w:rPr>
        <w:t xml:space="preserve"> umowy nie mogą</w:t>
      </w:r>
      <w:r w:rsidRPr="000D0167">
        <w:rPr>
          <w:rFonts w:ascii="Arial" w:hAnsi="Arial" w:cs="Arial"/>
          <w:sz w:val="22"/>
          <w:szCs w:val="22"/>
        </w:rPr>
        <w:t xml:space="preserve"> ulec zmianie w czasie </w:t>
      </w:r>
      <w:r w:rsidR="00C03588" w:rsidRPr="000D0167">
        <w:rPr>
          <w:rFonts w:ascii="Arial" w:hAnsi="Arial" w:cs="Arial"/>
          <w:sz w:val="22"/>
          <w:szCs w:val="22"/>
        </w:rPr>
        <w:t>jej</w:t>
      </w:r>
      <w:r w:rsidRPr="000D0167">
        <w:rPr>
          <w:rFonts w:ascii="Arial" w:hAnsi="Arial" w:cs="Arial"/>
          <w:sz w:val="22"/>
          <w:szCs w:val="22"/>
        </w:rPr>
        <w:t xml:space="preserve">j trwania. 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4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167">
        <w:rPr>
          <w:rFonts w:ascii="Arial" w:hAnsi="Arial" w:cs="Arial"/>
          <w:b/>
          <w:sz w:val="22"/>
          <w:szCs w:val="22"/>
          <w:u w:val="single"/>
        </w:rPr>
        <w:t>Gwarancja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C15F9" w:rsidRPr="000D0167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Wykonawca udziela 12 miesięcznej gwarancji na dostarczoną partię towaru, liczonej od momentu jej dostarczenia do siedziby Zamawiającego. </w:t>
      </w:r>
    </w:p>
    <w:p w:rsidR="005B47FF" w:rsidRPr="000D0167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W przypadku zgłoszenia reklamacji jakościowej Zamawiający dokona zwrotu na koszt Wykonawcy wadliwych produktów będących przedmiotem reklamacji w celu ich wymiany na wolne od wad. W terminie 3 dni Wykonawca dostarczy towar wolny od wad. Termin płatności reklamowanych partii dostawy biegnie od dnia otrzymania towaru </w:t>
      </w:r>
      <w:r w:rsidR="005B47FF" w:rsidRPr="000D0167">
        <w:rPr>
          <w:rFonts w:ascii="Arial" w:hAnsi="Arial" w:cs="Arial"/>
          <w:sz w:val="22"/>
          <w:szCs w:val="22"/>
        </w:rPr>
        <w:t xml:space="preserve">pozbawionego wad. </w:t>
      </w:r>
    </w:p>
    <w:p w:rsidR="006C15F9" w:rsidRPr="000D0167" w:rsidRDefault="006C15F9" w:rsidP="006C15F9">
      <w:pPr>
        <w:numPr>
          <w:ilvl w:val="0"/>
          <w:numId w:val="5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Z czynności dostawy reklamowanego towaru strony sporządzą protokół                       w zakresie rzeczowym i ilościowym.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5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167">
        <w:rPr>
          <w:rFonts w:ascii="Arial" w:hAnsi="Arial" w:cs="Arial"/>
          <w:b/>
          <w:sz w:val="22"/>
          <w:szCs w:val="22"/>
          <w:u w:val="single"/>
        </w:rPr>
        <w:t>Kary umowne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32FA6" w:rsidRPr="000D0167" w:rsidRDefault="00A63AEA" w:rsidP="000D0167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W przypadku niewykonania umowy lub jej nienależytego wykonania Wykonawca zapłaci Zamawiającemu kary umowne</w:t>
      </w:r>
      <w:r w:rsidR="006C15F9" w:rsidRPr="000D0167">
        <w:rPr>
          <w:rFonts w:ascii="Arial" w:hAnsi="Arial" w:cs="Arial"/>
          <w:sz w:val="22"/>
          <w:szCs w:val="22"/>
        </w:rPr>
        <w:t>:</w:t>
      </w:r>
    </w:p>
    <w:p w:rsidR="006C15F9" w:rsidRPr="000D0167" w:rsidRDefault="00730FB8" w:rsidP="000D0167">
      <w:pPr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wysokości 3% </w:t>
      </w:r>
      <w:r w:rsidRPr="000D0167">
        <w:rPr>
          <w:rFonts w:ascii="Arial" w:hAnsi="Arial" w:cs="Arial"/>
          <w:sz w:val="22"/>
          <w:szCs w:val="22"/>
        </w:rPr>
        <w:t>kwoty brutto określonej w § 1</w:t>
      </w:r>
      <w:r>
        <w:rPr>
          <w:rFonts w:ascii="Arial" w:hAnsi="Arial" w:cs="Arial"/>
          <w:sz w:val="22"/>
          <w:szCs w:val="22"/>
        </w:rPr>
        <w:t xml:space="preserve"> </w:t>
      </w:r>
      <w:r w:rsidR="006C15F9" w:rsidRPr="000D0167">
        <w:rPr>
          <w:rFonts w:ascii="Arial" w:hAnsi="Arial" w:cs="Arial"/>
          <w:sz w:val="22"/>
          <w:szCs w:val="22"/>
        </w:rPr>
        <w:t xml:space="preserve">z tytułu </w:t>
      </w:r>
      <w:r w:rsidR="006C15F9" w:rsidRPr="000D0167">
        <w:rPr>
          <w:rFonts w:ascii="Arial" w:hAnsi="Arial" w:cs="Arial"/>
          <w:bCs/>
          <w:sz w:val="22"/>
          <w:szCs w:val="22"/>
        </w:rPr>
        <w:t>odstąpienia od</w:t>
      </w:r>
      <w:r w:rsidR="006C15F9" w:rsidRPr="000D0167">
        <w:rPr>
          <w:rFonts w:ascii="Arial" w:hAnsi="Arial" w:cs="Arial"/>
          <w:b/>
          <w:sz w:val="22"/>
          <w:szCs w:val="22"/>
        </w:rPr>
        <w:t xml:space="preserve"> </w:t>
      </w:r>
      <w:r w:rsidR="00D32FA6" w:rsidRPr="000D0167">
        <w:rPr>
          <w:rFonts w:ascii="Arial" w:hAnsi="Arial" w:cs="Arial"/>
          <w:bCs/>
          <w:sz w:val="22"/>
          <w:szCs w:val="22"/>
        </w:rPr>
        <w:t xml:space="preserve">umowy </w:t>
      </w:r>
      <w:r w:rsidR="006C15F9" w:rsidRPr="000D0167">
        <w:rPr>
          <w:rFonts w:ascii="Arial" w:hAnsi="Arial" w:cs="Arial"/>
          <w:sz w:val="22"/>
          <w:szCs w:val="22"/>
        </w:rPr>
        <w:t>z przyczy</w:t>
      </w:r>
      <w:r>
        <w:rPr>
          <w:rFonts w:ascii="Arial" w:hAnsi="Arial" w:cs="Arial"/>
          <w:sz w:val="22"/>
          <w:szCs w:val="22"/>
        </w:rPr>
        <w:t>n leżących po stronie Wykonawcy,</w:t>
      </w:r>
    </w:p>
    <w:p w:rsidR="006C15F9" w:rsidRPr="000D0167" w:rsidRDefault="00730FB8" w:rsidP="000D0167">
      <w:pPr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0,2% </w:t>
      </w:r>
      <w:r w:rsidRPr="000D0167">
        <w:rPr>
          <w:rFonts w:ascii="Arial" w:hAnsi="Arial" w:cs="Arial"/>
          <w:sz w:val="22"/>
          <w:szCs w:val="22"/>
        </w:rPr>
        <w:t xml:space="preserve">kwoty brutto </w:t>
      </w:r>
      <w:r w:rsidR="00BD5120">
        <w:rPr>
          <w:rFonts w:ascii="Arial" w:hAnsi="Arial" w:cs="Arial"/>
          <w:sz w:val="22"/>
          <w:szCs w:val="22"/>
        </w:rPr>
        <w:t>wartości złożonego zamówienia</w:t>
      </w:r>
      <w:r>
        <w:rPr>
          <w:rFonts w:ascii="Arial" w:hAnsi="Arial" w:cs="Arial"/>
          <w:sz w:val="22"/>
          <w:szCs w:val="22"/>
        </w:rPr>
        <w:t xml:space="preserve"> </w:t>
      </w:r>
      <w:r w:rsidR="006C15F9" w:rsidRPr="000D0167">
        <w:rPr>
          <w:rFonts w:ascii="Arial" w:hAnsi="Arial" w:cs="Arial"/>
          <w:sz w:val="22"/>
          <w:szCs w:val="22"/>
        </w:rPr>
        <w:t xml:space="preserve">za każdy dzień </w:t>
      </w:r>
      <w:r w:rsidR="00BD5120">
        <w:rPr>
          <w:rFonts w:ascii="Arial" w:hAnsi="Arial" w:cs="Arial"/>
          <w:sz w:val="22"/>
          <w:szCs w:val="22"/>
        </w:rPr>
        <w:t>opóźnienia</w:t>
      </w:r>
      <w:r w:rsidR="00125994">
        <w:rPr>
          <w:rFonts w:ascii="Arial" w:hAnsi="Arial" w:cs="Arial"/>
          <w:sz w:val="22"/>
          <w:szCs w:val="22"/>
        </w:rPr>
        <w:t xml:space="preserve"> w jego</w:t>
      </w:r>
      <w:r w:rsidR="006C15F9" w:rsidRPr="000D0167">
        <w:rPr>
          <w:rFonts w:ascii="Arial" w:hAnsi="Arial" w:cs="Arial"/>
          <w:sz w:val="22"/>
          <w:szCs w:val="22"/>
        </w:rPr>
        <w:t xml:space="preserve"> </w:t>
      </w:r>
      <w:r w:rsidR="00125994">
        <w:rPr>
          <w:rFonts w:ascii="Arial" w:hAnsi="Arial" w:cs="Arial"/>
          <w:sz w:val="22"/>
          <w:szCs w:val="22"/>
        </w:rPr>
        <w:t>realizacji,</w:t>
      </w:r>
      <w:r w:rsidR="006C15F9" w:rsidRPr="000D0167">
        <w:rPr>
          <w:rFonts w:ascii="Arial" w:hAnsi="Arial" w:cs="Arial"/>
          <w:sz w:val="22"/>
          <w:szCs w:val="22"/>
        </w:rPr>
        <w:t xml:space="preserve">          </w:t>
      </w:r>
    </w:p>
    <w:p w:rsidR="006C15F9" w:rsidRPr="000D0167" w:rsidRDefault="00125994" w:rsidP="000D0167">
      <w:pPr>
        <w:numPr>
          <w:ilvl w:val="1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0,2% </w:t>
      </w:r>
      <w:r w:rsidRPr="000D0167">
        <w:rPr>
          <w:rFonts w:ascii="Arial" w:hAnsi="Arial" w:cs="Arial"/>
          <w:sz w:val="22"/>
          <w:szCs w:val="22"/>
        </w:rPr>
        <w:t xml:space="preserve">kwoty brutto </w:t>
      </w:r>
      <w:r>
        <w:rPr>
          <w:rFonts w:ascii="Arial" w:hAnsi="Arial" w:cs="Arial"/>
          <w:sz w:val="22"/>
          <w:szCs w:val="22"/>
        </w:rPr>
        <w:t>wartości złożonego zamówienia</w:t>
      </w:r>
      <w:r w:rsidR="007B471E">
        <w:rPr>
          <w:rFonts w:ascii="Arial" w:hAnsi="Arial" w:cs="Arial"/>
          <w:sz w:val="22"/>
          <w:szCs w:val="22"/>
        </w:rPr>
        <w:t>, w ramach którego doszło do reklamacji z powodu wad,</w:t>
      </w:r>
      <w:r>
        <w:rPr>
          <w:rFonts w:ascii="Arial" w:hAnsi="Arial" w:cs="Arial"/>
          <w:sz w:val="22"/>
          <w:szCs w:val="22"/>
        </w:rPr>
        <w:t xml:space="preserve"> </w:t>
      </w:r>
      <w:r w:rsidRPr="000D0167">
        <w:rPr>
          <w:rFonts w:ascii="Arial" w:hAnsi="Arial" w:cs="Arial"/>
          <w:sz w:val="22"/>
          <w:szCs w:val="22"/>
        </w:rPr>
        <w:t xml:space="preserve">za każdy dzień </w:t>
      </w:r>
      <w:r>
        <w:rPr>
          <w:rFonts w:ascii="Arial" w:hAnsi="Arial" w:cs="Arial"/>
          <w:sz w:val="22"/>
          <w:szCs w:val="22"/>
        </w:rPr>
        <w:t xml:space="preserve">opóźnienia </w:t>
      </w:r>
      <w:r w:rsidR="007B471E">
        <w:rPr>
          <w:rFonts w:ascii="Arial" w:hAnsi="Arial" w:cs="Arial"/>
          <w:sz w:val="22"/>
          <w:szCs w:val="22"/>
        </w:rPr>
        <w:t>w</w:t>
      </w:r>
      <w:r w:rsidR="008377CE">
        <w:rPr>
          <w:rFonts w:ascii="Arial" w:hAnsi="Arial" w:cs="Arial"/>
          <w:sz w:val="22"/>
          <w:szCs w:val="22"/>
        </w:rPr>
        <w:t xml:space="preserve"> dostarczeniu towaru wolnego od</w:t>
      </w:r>
      <w:r w:rsidR="006C15F9" w:rsidRPr="000D0167">
        <w:rPr>
          <w:rFonts w:ascii="Arial" w:hAnsi="Arial" w:cs="Arial"/>
          <w:sz w:val="22"/>
          <w:szCs w:val="22"/>
        </w:rPr>
        <w:t xml:space="preserve"> wad.</w:t>
      </w:r>
    </w:p>
    <w:p w:rsidR="006C15F9" w:rsidRPr="000D0167" w:rsidRDefault="008377CE" w:rsidP="000D0167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</w:t>
      </w:r>
      <w:r w:rsidR="006C15F9" w:rsidRPr="000D0167">
        <w:rPr>
          <w:rFonts w:ascii="Arial" w:hAnsi="Arial" w:cs="Arial"/>
          <w:sz w:val="22"/>
          <w:szCs w:val="22"/>
        </w:rPr>
        <w:t xml:space="preserve"> dochodzenia odszkodowania </w:t>
      </w:r>
      <w:r>
        <w:rPr>
          <w:rFonts w:ascii="Arial" w:hAnsi="Arial" w:cs="Arial"/>
          <w:sz w:val="22"/>
          <w:szCs w:val="22"/>
        </w:rPr>
        <w:t>przenoszącego wysokość kar umownych</w:t>
      </w:r>
      <w:r w:rsidR="006C15F9" w:rsidRPr="000D0167">
        <w:rPr>
          <w:rFonts w:ascii="Arial" w:hAnsi="Arial" w:cs="Arial"/>
          <w:sz w:val="22"/>
          <w:szCs w:val="22"/>
        </w:rPr>
        <w:t>.</w:t>
      </w:r>
    </w:p>
    <w:p w:rsidR="006C15F9" w:rsidRPr="000D0167" w:rsidRDefault="006C15F9" w:rsidP="000D0167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 xml:space="preserve">Wykonawca </w:t>
      </w:r>
      <w:r w:rsidRPr="000D0167">
        <w:rPr>
          <w:rFonts w:ascii="Arial" w:hAnsi="Arial" w:cs="Arial"/>
          <w:bCs/>
          <w:sz w:val="22"/>
          <w:szCs w:val="22"/>
        </w:rPr>
        <w:t>nie może</w:t>
      </w:r>
      <w:r w:rsidRPr="000D0167">
        <w:rPr>
          <w:rFonts w:ascii="Arial" w:hAnsi="Arial" w:cs="Arial"/>
          <w:sz w:val="22"/>
          <w:szCs w:val="22"/>
        </w:rPr>
        <w:t xml:space="preserve"> przenieść wierzytelności wynikających z niniejszej umowy na osobę trzecią.</w:t>
      </w:r>
    </w:p>
    <w:p w:rsidR="00A87963" w:rsidRPr="000D0167" w:rsidRDefault="00A87963" w:rsidP="006C15F9">
      <w:pPr>
        <w:widowControl w:val="0"/>
        <w:tabs>
          <w:tab w:val="left" w:pos="-2340"/>
        </w:tabs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widowControl w:val="0"/>
        <w:tabs>
          <w:tab w:val="left" w:pos="-2340"/>
        </w:tabs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6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167">
        <w:rPr>
          <w:rFonts w:ascii="Arial" w:hAnsi="Arial" w:cs="Arial"/>
          <w:b/>
          <w:sz w:val="22"/>
          <w:szCs w:val="22"/>
          <w:u w:val="single"/>
        </w:rPr>
        <w:t>Rozstrzyganie sporów</w:t>
      </w: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6C15F9" w:rsidRPr="000D0167" w:rsidRDefault="006C15F9" w:rsidP="008377CE">
      <w:pPr>
        <w:numPr>
          <w:ilvl w:val="0"/>
          <w:numId w:val="6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Spory wynikłe na tle realizacji niniejszej umowy będą ostatecznie rozstrzygane przez Sąd właściwy Zamawiającemu.</w:t>
      </w:r>
    </w:p>
    <w:p w:rsidR="006C15F9" w:rsidRPr="000D0167" w:rsidRDefault="006C15F9" w:rsidP="008377CE">
      <w:pPr>
        <w:numPr>
          <w:ilvl w:val="0"/>
          <w:numId w:val="6"/>
        </w:numPr>
        <w:tabs>
          <w:tab w:val="left" w:pos="360"/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W sprawach nieuregulowanych niniejszą umową mają zastosowanie właściwe przepisy Kodeksu Cywilnego oraz ustawy Prawo zamówień publicznych.</w:t>
      </w:r>
    </w:p>
    <w:p w:rsidR="00A87963" w:rsidRPr="000D0167" w:rsidRDefault="00A87963" w:rsidP="006C15F9">
      <w:pPr>
        <w:jc w:val="center"/>
        <w:rPr>
          <w:rFonts w:ascii="Arial" w:hAnsi="Arial" w:cs="Arial"/>
          <w:b/>
          <w:sz w:val="22"/>
          <w:szCs w:val="22"/>
        </w:rPr>
      </w:pPr>
    </w:p>
    <w:p w:rsidR="006C15F9" w:rsidRPr="000D0167" w:rsidRDefault="006C15F9" w:rsidP="006C15F9">
      <w:pPr>
        <w:jc w:val="center"/>
        <w:rPr>
          <w:rFonts w:ascii="Arial" w:hAnsi="Arial" w:cs="Arial"/>
          <w:b/>
          <w:sz w:val="22"/>
          <w:szCs w:val="22"/>
        </w:rPr>
      </w:pPr>
      <w:r w:rsidRPr="000D0167">
        <w:rPr>
          <w:rFonts w:ascii="Arial" w:hAnsi="Arial" w:cs="Arial"/>
          <w:b/>
          <w:sz w:val="22"/>
          <w:szCs w:val="22"/>
        </w:rPr>
        <w:t>§ 7</w:t>
      </w:r>
    </w:p>
    <w:p w:rsidR="006C15F9" w:rsidRPr="000D0167" w:rsidRDefault="006C15F9" w:rsidP="00A87963">
      <w:pPr>
        <w:pStyle w:val="Nagwek9"/>
        <w:numPr>
          <w:ilvl w:val="0"/>
          <w:numId w:val="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Postanowienia końcowe</w:t>
      </w:r>
    </w:p>
    <w:p w:rsidR="006C15F9" w:rsidRPr="000D0167" w:rsidRDefault="006C15F9" w:rsidP="006C15F9">
      <w:pPr>
        <w:rPr>
          <w:rFonts w:ascii="Arial" w:hAnsi="Arial" w:cs="Arial"/>
          <w:sz w:val="22"/>
          <w:szCs w:val="22"/>
        </w:rPr>
      </w:pPr>
    </w:p>
    <w:p w:rsidR="006C15F9" w:rsidRPr="000D0167" w:rsidRDefault="006C15F9" w:rsidP="006C15F9">
      <w:pPr>
        <w:ind w:left="504" w:hanging="504"/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1.</w:t>
      </w:r>
      <w:r w:rsidRPr="000D0167">
        <w:rPr>
          <w:rFonts w:ascii="Arial" w:hAnsi="Arial" w:cs="Arial"/>
          <w:sz w:val="22"/>
          <w:szCs w:val="22"/>
        </w:rPr>
        <w:tab/>
        <w:t>Niniejsza umowa wchodzi w życie z dniem podpisania. Realizacja wykonywana będzie sukcesywnie do 12 miesięcy od dnia zawarcia umowy albo do wyczerpania kwoty o której mowa w § 1 pkt 1.</w:t>
      </w:r>
    </w:p>
    <w:p w:rsidR="006C15F9" w:rsidRPr="000D0167" w:rsidRDefault="006C15F9" w:rsidP="006C15F9">
      <w:pPr>
        <w:ind w:left="504" w:hanging="504"/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2.</w:t>
      </w:r>
      <w:r w:rsidRPr="000D0167">
        <w:rPr>
          <w:rFonts w:ascii="Arial" w:hAnsi="Arial" w:cs="Arial"/>
          <w:sz w:val="22"/>
          <w:szCs w:val="22"/>
        </w:rPr>
        <w:tab/>
        <w:t xml:space="preserve">Zmiany treści umowy </w:t>
      </w:r>
      <w:r w:rsidR="0068157E">
        <w:rPr>
          <w:rFonts w:ascii="Arial" w:hAnsi="Arial" w:cs="Arial"/>
          <w:sz w:val="22"/>
          <w:szCs w:val="22"/>
        </w:rPr>
        <w:t xml:space="preserve">oraz wszelkie oświadczenia dotyczące jej treści </w:t>
      </w:r>
      <w:r w:rsidRPr="000D0167">
        <w:rPr>
          <w:rFonts w:ascii="Arial" w:hAnsi="Arial" w:cs="Arial"/>
          <w:sz w:val="22"/>
          <w:szCs w:val="22"/>
        </w:rPr>
        <w:t xml:space="preserve">wymagają formy pisemnej pod rygorem nieważności. Zmiany naruszające przepisy ustawy – Prawo zamówień publicznych są niedopuszczalne. </w:t>
      </w:r>
    </w:p>
    <w:p w:rsidR="006C15F9" w:rsidRPr="000D0167" w:rsidRDefault="006C15F9" w:rsidP="006C15F9">
      <w:pPr>
        <w:ind w:left="504" w:hanging="504"/>
        <w:jc w:val="both"/>
        <w:rPr>
          <w:rFonts w:ascii="Arial" w:hAnsi="Arial" w:cs="Arial"/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3.</w:t>
      </w:r>
      <w:r w:rsidRPr="000D0167">
        <w:rPr>
          <w:rFonts w:ascii="Arial" w:hAnsi="Arial" w:cs="Arial"/>
          <w:sz w:val="22"/>
          <w:szCs w:val="22"/>
        </w:rPr>
        <w:tab/>
        <w:t xml:space="preserve">Umowa została sporządzona w </w:t>
      </w:r>
      <w:r w:rsidR="00053CB3" w:rsidRPr="000D0167">
        <w:rPr>
          <w:rFonts w:ascii="Arial" w:hAnsi="Arial" w:cs="Arial"/>
          <w:sz w:val="22"/>
          <w:szCs w:val="22"/>
        </w:rPr>
        <w:t>trzech</w:t>
      </w:r>
      <w:r w:rsidRPr="000D0167">
        <w:rPr>
          <w:rFonts w:ascii="Arial" w:hAnsi="Arial" w:cs="Arial"/>
          <w:sz w:val="22"/>
          <w:szCs w:val="22"/>
        </w:rPr>
        <w:t xml:space="preserve"> jednobrzmiących egzemplarzach w tym dwa dla Zamawiającego i jeden dla Wykonawcy. </w:t>
      </w:r>
    </w:p>
    <w:p w:rsidR="006C15F9" w:rsidRPr="000D0167" w:rsidRDefault="006C15F9" w:rsidP="006C15F9">
      <w:pPr>
        <w:rPr>
          <w:rFonts w:ascii="Arial" w:hAnsi="Arial" w:cs="Arial"/>
          <w:sz w:val="22"/>
          <w:szCs w:val="22"/>
        </w:rPr>
      </w:pPr>
    </w:p>
    <w:p w:rsidR="006C15F9" w:rsidRPr="000D0167" w:rsidRDefault="006C15F9" w:rsidP="00A87963">
      <w:pPr>
        <w:pStyle w:val="Nagwek4"/>
        <w:numPr>
          <w:ilvl w:val="0"/>
          <w:numId w:val="0"/>
        </w:numPr>
        <w:tabs>
          <w:tab w:val="left" w:pos="0"/>
        </w:tabs>
        <w:jc w:val="center"/>
        <w:rPr>
          <w:sz w:val="22"/>
          <w:szCs w:val="22"/>
        </w:rPr>
      </w:pPr>
      <w:r w:rsidRPr="000D0167">
        <w:rPr>
          <w:rFonts w:ascii="Arial" w:hAnsi="Arial" w:cs="Arial"/>
          <w:sz w:val="22"/>
          <w:szCs w:val="22"/>
        </w:rPr>
        <w:t>WYKONAWCA</w:t>
      </w:r>
      <w:r w:rsidRPr="000D0167">
        <w:rPr>
          <w:rFonts w:ascii="Arial" w:hAnsi="Arial" w:cs="Arial"/>
          <w:sz w:val="22"/>
          <w:szCs w:val="22"/>
        </w:rPr>
        <w:tab/>
      </w:r>
      <w:r w:rsidRPr="000D0167">
        <w:rPr>
          <w:rFonts w:ascii="Arial" w:hAnsi="Arial" w:cs="Arial"/>
          <w:sz w:val="22"/>
          <w:szCs w:val="22"/>
        </w:rPr>
        <w:tab/>
      </w:r>
      <w:r w:rsidRPr="000D0167">
        <w:rPr>
          <w:rFonts w:ascii="Arial" w:hAnsi="Arial" w:cs="Arial"/>
          <w:sz w:val="22"/>
          <w:szCs w:val="22"/>
        </w:rPr>
        <w:tab/>
      </w:r>
      <w:r w:rsidRPr="000D0167">
        <w:rPr>
          <w:rFonts w:ascii="Arial" w:hAnsi="Arial" w:cs="Arial"/>
          <w:sz w:val="22"/>
          <w:szCs w:val="22"/>
        </w:rPr>
        <w:tab/>
        <w:t>ZAMAWIAJĄCY</w:t>
      </w:r>
    </w:p>
    <w:p w:rsidR="006C15F9" w:rsidRPr="000D0167" w:rsidRDefault="006C15F9" w:rsidP="006C15F9">
      <w:pPr>
        <w:rPr>
          <w:sz w:val="22"/>
          <w:szCs w:val="22"/>
        </w:rPr>
      </w:pPr>
    </w:p>
    <w:p w:rsidR="006C15F9" w:rsidRPr="000D0167" w:rsidRDefault="006C15F9">
      <w:pPr>
        <w:rPr>
          <w:sz w:val="22"/>
          <w:szCs w:val="22"/>
        </w:rPr>
      </w:pPr>
    </w:p>
    <w:sectPr w:rsidR="006C15F9" w:rsidRPr="000D0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2F0938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D24E8AA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2A51C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7">
    <w:nsid w:val="2480794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>
    <w:nsid w:val="2EAA5F9F"/>
    <w:multiLevelType w:val="multilevel"/>
    <w:tmpl w:val="2C6CB7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8E579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0">
    <w:nsid w:val="44065DBA"/>
    <w:multiLevelType w:val="multilevel"/>
    <w:tmpl w:val="AC8AC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1">
    <w:nsid w:val="4415229F"/>
    <w:multiLevelType w:val="multilevel"/>
    <w:tmpl w:val="AC8AC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2">
    <w:nsid w:val="53994914"/>
    <w:multiLevelType w:val="multilevel"/>
    <w:tmpl w:val="F7A88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57D53F34"/>
    <w:multiLevelType w:val="multilevel"/>
    <w:tmpl w:val="C3D6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E9002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1F40D46"/>
    <w:multiLevelType w:val="hybridMultilevel"/>
    <w:tmpl w:val="F21E2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AF35A7"/>
    <w:multiLevelType w:val="multilevel"/>
    <w:tmpl w:val="F7A88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6F805488"/>
    <w:multiLevelType w:val="multilevel"/>
    <w:tmpl w:val="C3D6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5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11"/>
  </w:num>
  <w:num w:numId="14">
    <w:abstractNumId w:val="10"/>
  </w:num>
  <w:num w:numId="15">
    <w:abstractNumId w:val="14"/>
  </w:num>
  <w:num w:numId="16">
    <w:abstractNumId w:val="8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compat/>
  <w:rsids>
    <w:rsidRoot w:val="006C15F9"/>
    <w:rsid w:val="00053CB3"/>
    <w:rsid w:val="00071D36"/>
    <w:rsid w:val="000D0167"/>
    <w:rsid w:val="000D0DE5"/>
    <w:rsid w:val="001047C9"/>
    <w:rsid w:val="00125994"/>
    <w:rsid w:val="0018328C"/>
    <w:rsid w:val="002D447B"/>
    <w:rsid w:val="003768E6"/>
    <w:rsid w:val="004022B3"/>
    <w:rsid w:val="005B47FF"/>
    <w:rsid w:val="0068157E"/>
    <w:rsid w:val="006C15F9"/>
    <w:rsid w:val="006F1AFD"/>
    <w:rsid w:val="00730FB8"/>
    <w:rsid w:val="007B471E"/>
    <w:rsid w:val="008377CE"/>
    <w:rsid w:val="008E73F6"/>
    <w:rsid w:val="00A63AEA"/>
    <w:rsid w:val="00A87963"/>
    <w:rsid w:val="00BD5120"/>
    <w:rsid w:val="00C03588"/>
    <w:rsid w:val="00C76912"/>
    <w:rsid w:val="00D12BDC"/>
    <w:rsid w:val="00D32FA6"/>
    <w:rsid w:val="00DE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15F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C15F9"/>
    <w:pPr>
      <w:keepNext/>
      <w:numPr>
        <w:numId w:val="2"/>
      </w:numPr>
      <w:jc w:val="both"/>
      <w:outlineLvl w:val="0"/>
    </w:pPr>
    <w:rPr>
      <w:b/>
      <w:bCs/>
      <w:sz w:val="26"/>
      <w:u w:val="single"/>
    </w:rPr>
  </w:style>
  <w:style w:type="paragraph" w:styleId="Nagwek4">
    <w:name w:val="heading 4"/>
    <w:basedOn w:val="Normalny"/>
    <w:next w:val="Normalny"/>
    <w:qFormat/>
    <w:rsid w:val="006C15F9"/>
    <w:pPr>
      <w:keepNext/>
      <w:numPr>
        <w:ilvl w:val="3"/>
        <w:numId w:val="2"/>
      </w:numPr>
      <w:jc w:val="both"/>
      <w:outlineLvl w:val="3"/>
    </w:pPr>
    <w:rPr>
      <w:b/>
      <w:bCs/>
      <w:sz w:val="26"/>
    </w:rPr>
  </w:style>
  <w:style w:type="paragraph" w:styleId="Nagwek9">
    <w:name w:val="heading 9"/>
    <w:basedOn w:val="Normalny"/>
    <w:next w:val="Normalny"/>
    <w:qFormat/>
    <w:rsid w:val="006C15F9"/>
    <w:pPr>
      <w:keepNext/>
      <w:numPr>
        <w:ilvl w:val="8"/>
        <w:numId w:val="2"/>
      </w:numPr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semiHidden/>
    <w:rsid w:val="006C15F9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ZP/…/2009     </vt:lpstr>
    </vt:vector>
  </TitlesOfParts>
  <Company>Starostwo Powiatowe w Gryfinie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ZP/…/2009</dc:title>
  <dc:creator>akrzeminski</dc:creator>
  <cp:lastModifiedBy>akrzeminski</cp:lastModifiedBy>
  <cp:revision>2</cp:revision>
  <dcterms:created xsi:type="dcterms:W3CDTF">2011-12-09T12:45:00Z</dcterms:created>
  <dcterms:modified xsi:type="dcterms:W3CDTF">2011-12-09T12:45:00Z</dcterms:modified>
</cp:coreProperties>
</file>