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7231" w:rsidRDefault="00177231">
      <w:pPr>
        <w:jc w:val="center"/>
      </w:pPr>
    </w:p>
    <w:p w:rsidR="00177231" w:rsidRDefault="006323BD">
      <w:pPr>
        <w:jc w:val="center"/>
      </w:pPr>
      <w:r>
        <w:t xml:space="preserve">NR SPRAWY: </w:t>
      </w:r>
      <w:r w:rsidR="00DD0266">
        <w:t>ZP/1/2012</w:t>
      </w:r>
    </w:p>
    <w:p w:rsidR="00177231" w:rsidRDefault="00177231">
      <w:pPr>
        <w:jc w:val="center"/>
      </w:pPr>
    </w:p>
    <w:p w:rsidR="00177231" w:rsidRDefault="00177231">
      <w:pPr>
        <w:jc w:val="center"/>
      </w:pPr>
    </w:p>
    <w:p w:rsidR="00177231" w:rsidRDefault="00177231">
      <w:pPr>
        <w:jc w:val="center"/>
        <w:rPr>
          <w:rFonts w:ascii="Tahoma" w:hAnsi="Tahoma" w:cs="Tahoma"/>
          <w:b/>
          <w:sz w:val="44"/>
          <w:szCs w:val="44"/>
        </w:rPr>
      </w:pPr>
    </w:p>
    <w:p w:rsidR="00177231" w:rsidRDefault="006323BD">
      <w:pPr>
        <w:jc w:val="center"/>
        <w:rPr>
          <w:rFonts w:ascii="Tahoma" w:hAnsi="Tahoma" w:cs="Tahoma"/>
          <w:b/>
          <w:sz w:val="44"/>
          <w:szCs w:val="44"/>
        </w:rPr>
      </w:pPr>
      <w:r>
        <w:rPr>
          <w:rFonts w:ascii="Tahoma" w:hAnsi="Tahoma" w:cs="Tahoma"/>
          <w:b/>
          <w:sz w:val="44"/>
          <w:szCs w:val="44"/>
        </w:rPr>
        <w:t>SPECYFIKACJA ISTOTNYCH</w:t>
      </w:r>
    </w:p>
    <w:p w:rsidR="00177231" w:rsidRDefault="006323BD">
      <w:pPr>
        <w:jc w:val="center"/>
        <w:rPr>
          <w:rFonts w:ascii="Tahoma" w:hAnsi="Tahoma" w:cs="Tahoma"/>
          <w:b/>
          <w:sz w:val="44"/>
          <w:szCs w:val="44"/>
        </w:rPr>
      </w:pPr>
      <w:r>
        <w:rPr>
          <w:rFonts w:ascii="Tahoma" w:hAnsi="Tahoma" w:cs="Tahoma"/>
          <w:b/>
          <w:sz w:val="44"/>
          <w:szCs w:val="44"/>
        </w:rPr>
        <w:t>WARUNKÓW ZAMÓWIENIA</w:t>
      </w:r>
    </w:p>
    <w:p w:rsidR="00177231" w:rsidRDefault="006323BD">
      <w:pPr>
        <w:jc w:val="center"/>
        <w:rPr>
          <w:rFonts w:ascii="Tahoma" w:hAnsi="Tahoma" w:cs="Tahoma"/>
          <w:b/>
          <w:sz w:val="22"/>
          <w:szCs w:val="22"/>
        </w:rPr>
      </w:pPr>
      <w:r>
        <w:rPr>
          <w:rFonts w:ascii="Tahoma" w:hAnsi="Tahoma" w:cs="Tahoma"/>
          <w:b/>
          <w:sz w:val="22"/>
          <w:szCs w:val="22"/>
        </w:rPr>
        <w:t xml:space="preserve"> </w:t>
      </w:r>
    </w:p>
    <w:p w:rsidR="00177231" w:rsidRDefault="00177231">
      <w:pPr>
        <w:rPr>
          <w:rFonts w:ascii="Tahoma" w:hAnsi="Tahoma" w:cs="Tahoma"/>
          <w:b/>
          <w:sz w:val="22"/>
          <w:szCs w:val="22"/>
        </w:rPr>
      </w:pPr>
    </w:p>
    <w:p w:rsidR="00177231" w:rsidRDefault="00177231">
      <w:pPr>
        <w:rPr>
          <w:rFonts w:ascii="Tahoma" w:hAnsi="Tahoma" w:cs="Tahoma"/>
          <w:b/>
          <w:sz w:val="22"/>
          <w:szCs w:val="22"/>
        </w:rPr>
      </w:pPr>
    </w:p>
    <w:p w:rsidR="00177231" w:rsidRDefault="00177231">
      <w:pPr>
        <w:rPr>
          <w:rFonts w:ascii="Tahoma" w:hAnsi="Tahoma" w:cs="Tahoma"/>
          <w:b/>
          <w:sz w:val="22"/>
          <w:szCs w:val="22"/>
        </w:rPr>
      </w:pPr>
    </w:p>
    <w:p w:rsidR="00177231" w:rsidRDefault="00177231">
      <w:pPr>
        <w:rPr>
          <w:rFonts w:ascii="Tahoma" w:hAnsi="Tahoma" w:cs="Tahoma"/>
          <w:b/>
          <w:sz w:val="22"/>
          <w:szCs w:val="22"/>
        </w:rPr>
      </w:pPr>
    </w:p>
    <w:p w:rsidR="00177231" w:rsidRDefault="00177231">
      <w:pPr>
        <w:rPr>
          <w:rFonts w:ascii="Tahoma" w:hAnsi="Tahoma" w:cs="Tahoma"/>
          <w:b/>
          <w:sz w:val="22"/>
          <w:szCs w:val="22"/>
        </w:rPr>
      </w:pPr>
    </w:p>
    <w:p w:rsidR="00177231" w:rsidRDefault="00177231">
      <w:pPr>
        <w:rPr>
          <w:rFonts w:ascii="Tahoma" w:hAnsi="Tahoma" w:cs="Tahoma"/>
          <w:b/>
          <w:sz w:val="22"/>
          <w:szCs w:val="22"/>
        </w:rPr>
      </w:pPr>
    </w:p>
    <w:p w:rsidR="00177231" w:rsidRDefault="00177231">
      <w:pPr>
        <w:rPr>
          <w:rFonts w:ascii="Tahoma" w:hAnsi="Tahoma" w:cs="Tahoma"/>
          <w:sz w:val="22"/>
          <w:szCs w:val="22"/>
        </w:rPr>
      </w:pPr>
    </w:p>
    <w:p w:rsidR="00177231" w:rsidRDefault="006323BD">
      <w:pPr>
        <w:jc w:val="center"/>
        <w:rPr>
          <w:rFonts w:ascii="Tahoma" w:hAnsi="Tahoma" w:cs="Tahoma"/>
          <w:b/>
          <w:sz w:val="24"/>
          <w:szCs w:val="24"/>
        </w:rPr>
      </w:pPr>
      <w:r>
        <w:rPr>
          <w:rFonts w:ascii="Tahoma" w:hAnsi="Tahoma" w:cs="Tahoma"/>
          <w:b/>
          <w:sz w:val="24"/>
          <w:szCs w:val="24"/>
        </w:rPr>
        <w:t>W POSTĘPOWANIU PROWADZONYM W TRYBIE PRZETARGU NIEOGRANICZONEGO</w:t>
      </w:r>
    </w:p>
    <w:p w:rsidR="00177231" w:rsidRDefault="006323BD">
      <w:pPr>
        <w:jc w:val="center"/>
        <w:rPr>
          <w:rFonts w:ascii="Tahoma" w:hAnsi="Tahoma" w:cs="Tahoma"/>
          <w:b/>
          <w:sz w:val="24"/>
          <w:szCs w:val="24"/>
        </w:rPr>
      </w:pPr>
      <w:r>
        <w:rPr>
          <w:rFonts w:ascii="Tahoma" w:hAnsi="Tahoma" w:cs="Tahoma"/>
          <w:b/>
          <w:sz w:val="24"/>
          <w:szCs w:val="24"/>
        </w:rPr>
        <w:t>O WARTOŚCI ZAMÓWIENIA NIE PRZEKRACZAJĄCEJ RÓWNOWARTOŚCI</w:t>
      </w:r>
      <w:r>
        <w:rPr>
          <w:rFonts w:ascii="Tahoma" w:hAnsi="Tahoma" w:cs="Tahoma"/>
          <w:b/>
          <w:color w:val="FF0000"/>
          <w:sz w:val="24"/>
          <w:szCs w:val="24"/>
        </w:rPr>
        <w:t xml:space="preserve"> </w:t>
      </w:r>
      <w:r>
        <w:rPr>
          <w:rFonts w:ascii="Tahoma" w:hAnsi="Tahoma" w:cs="Tahoma"/>
          <w:b/>
          <w:sz w:val="24"/>
          <w:szCs w:val="24"/>
        </w:rPr>
        <w:t xml:space="preserve"> KWOTY 206.000 EURO</w:t>
      </w:r>
    </w:p>
    <w:p w:rsidR="00177231" w:rsidRDefault="00177231">
      <w:pPr>
        <w:rPr>
          <w:rFonts w:ascii="Tahoma" w:hAnsi="Tahoma" w:cs="Tahoma"/>
        </w:rPr>
      </w:pPr>
    </w:p>
    <w:p w:rsidR="00177231" w:rsidRDefault="00177231">
      <w:pPr>
        <w:rPr>
          <w:rFonts w:ascii="Tahoma" w:hAnsi="Tahoma" w:cs="Tahoma"/>
        </w:rPr>
      </w:pPr>
    </w:p>
    <w:p w:rsidR="00177231" w:rsidRDefault="00177231">
      <w:pPr>
        <w:rPr>
          <w:rFonts w:ascii="Tahoma" w:hAnsi="Tahoma" w:cs="Tahoma"/>
        </w:rPr>
      </w:pPr>
    </w:p>
    <w:p w:rsidR="00177231" w:rsidRDefault="00177231">
      <w:pPr>
        <w:rPr>
          <w:rFonts w:ascii="Tahoma" w:hAnsi="Tahoma" w:cs="Tahoma"/>
        </w:rPr>
      </w:pPr>
    </w:p>
    <w:p w:rsidR="00177231" w:rsidRDefault="00177231">
      <w:pPr>
        <w:rPr>
          <w:rFonts w:ascii="Tahoma" w:hAnsi="Tahoma" w:cs="Tahoma"/>
        </w:rPr>
      </w:pPr>
    </w:p>
    <w:p w:rsidR="00177231" w:rsidRDefault="00177231">
      <w:pPr>
        <w:rPr>
          <w:rFonts w:ascii="Tahoma" w:hAnsi="Tahoma" w:cs="Tahoma"/>
        </w:rPr>
      </w:pPr>
    </w:p>
    <w:p w:rsidR="00177231" w:rsidRDefault="00177231">
      <w:pPr>
        <w:rPr>
          <w:rFonts w:ascii="Tahoma" w:hAnsi="Tahoma" w:cs="Tahoma"/>
        </w:rPr>
      </w:pPr>
    </w:p>
    <w:p w:rsidR="00177231" w:rsidRDefault="00177231">
      <w:pPr>
        <w:jc w:val="center"/>
        <w:rPr>
          <w:rFonts w:ascii="Tahoma" w:hAnsi="Tahoma" w:cs="Tahoma"/>
          <w:b/>
          <w:sz w:val="28"/>
        </w:rPr>
      </w:pPr>
    </w:p>
    <w:p w:rsidR="00177231" w:rsidRDefault="006323BD">
      <w:pPr>
        <w:jc w:val="center"/>
        <w:rPr>
          <w:rFonts w:ascii="Tahoma" w:hAnsi="Tahoma" w:cs="Tahoma"/>
          <w:b/>
          <w:sz w:val="24"/>
          <w:szCs w:val="24"/>
        </w:rPr>
      </w:pPr>
      <w:r>
        <w:rPr>
          <w:rFonts w:ascii="Tahoma" w:hAnsi="Tahoma" w:cs="Tahoma"/>
          <w:b/>
          <w:sz w:val="24"/>
          <w:szCs w:val="24"/>
        </w:rPr>
        <w:t xml:space="preserve">UBEZPIECZENIA odpowiedzialności cywilnej </w:t>
      </w:r>
    </w:p>
    <w:p w:rsidR="00177231" w:rsidRDefault="00177231">
      <w:pPr>
        <w:jc w:val="center"/>
        <w:rPr>
          <w:rFonts w:ascii="Tahoma" w:hAnsi="Tahoma" w:cs="Tahoma"/>
          <w:b/>
          <w:bCs/>
          <w:sz w:val="28"/>
          <w:szCs w:val="28"/>
        </w:rPr>
      </w:pPr>
    </w:p>
    <w:p w:rsidR="00177231" w:rsidRDefault="006323BD">
      <w:pPr>
        <w:jc w:val="center"/>
        <w:rPr>
          <w:rFonts w:ascii="Tahoma" w:hAnsi="Tahoma" w:cs="Tahoma"/>
          <w:b/>
          <w:sz w:val="24"/>
          <w:szCs w:val="24"/>
        </w:rPr>
      </w:pPr>
      <w:r>
        <w:rPr>
          <w:rFonts w:ascii="Tahoma" w:hAnsi="Tahoma" w:cs="Tahoma"/>
          <w:b/>
          <w:sz w:val="24"/>
          <w:szCs w:val="24"/>
        </w:rPr>
        <w:t>Szpitala Powiatowego w Gryfinie sp. z o.o.</w:t>
      </w:r>
    </w:p>
    <w:p w:rsidR="00177231" w:rsidRDefault="00177231">
      <w:pPr>
        <w:jc w:val="center"/>
        <w:rPr>
          <w:rFonts w:ascii="Tahoma" w:hAnsi="Tahoma" w:cs="Tahoma"/>
          <w:b/>
          <w:sz w:val="22"/>
          <w:szCs w:val="22"/>
        </w:rPr>
      </w:pPr>
    </w:p>
    <w:p w:rsidR="00177231" w:rsidRDefault="00177231">
      <w:pPr>
        <w:jc w:val="center"/>
        <w:rPr>
          <w:rFonts w:ascii="Tahoma" w:hAnsi="Tahoma" w:cs="Tahoma"/>
          <w:b/>
          <w:sz w:val="22"/>
          <w:szCs w:val="22"/>
        </w:rPr>
      </w:pPr>
    </w:p>
    <w:p w:rsidR="00177231" w:rsidRDefault="00177231">
      <w:pPr>
        <w:jc w:val="center"/>
        <w:rPr>
          <w:rFonts w:ascii="Tahoma" w:hAnsi="Tahoma" w:cs="Tahoma"/>
          <w:b/>
          <w:sz w:val="22"/>
          <w:szCs w:val="22"/>
        </w:rPr>
      </w:pPr>
    </w:p>
    <w:p w:rsidR="00177231" w:rsidRDefault="00177231">
      <w:pPr>
        <w:jc w:val="center"/>
        <w:rPr>
          <w:rFonts w:ascii="Tahoma" w:hAnsi="Tahoma" w:cs="Tahoma"/>
          <w:b/>
          <w:sz w:val="22"/>
          <w:szCs w:val="22"/>
        </w:rPr>
      </w:pPr>
    </w:p>
    <w:p w:rsidR="00177231" w:rsidRDefault="00177231">
      <w:pPr>
        <w:jc w:val="center"/>
        <w:rPr>
          <w:rFonts w:ascii="Tahoma" w:hAnsi="Tahoma" w:cs="Tahoma"/>
          <w:sz w:val="22"/>
          <w:szCs w:val="22"/>
        </w:rPr>
      </w:pPr>
    </w:p>
    <w:p w:rsidR="00177231" w:rsidRDefault="00177231">
      <w:pPr>
        <w:rPr>
          <w:rFonts w:ascii="Tahoma" w:hAnsi="Tahoma" w:cs="Tahoma"/>
          <w:b/>
          <w:sz w:val="22"/>
          <w:szCs w:val="22"/>
        </w:rPr>
      </w:pPr>
    </w:p>
    <w:p w:rsidR="00177231" w:rsidRDefault="00177231">
      <w:pPr>
        <w:rPr>
          <w:rFonts w:ascii="Tahoma" w:hAnsi="Tahoma" w:cs="Tahoma"/>
          <w:sz w:val="22"/>
          <w:szCs w:val="22"/>
        </w:rPr>
      </w:pPr>
    </w:p>
    <w:p w:rsidR="00177231" w:rsidRDefault="00177231">
      <w:pPr>
        <w:rPr>
          <w:rFonts w:ascii="Tahoma" w:hAnsi="Tahoma" w:cs="Tahoma"/>
          <w:sz w:val="22"/>
          <w:szCs w:val="22"/>
        </w:rPr>
      </w:pPr>
    </w:p>
    <w:p w:rsidR="00177231" w:rsidRDefault="00177231">
      <w:pPr>
        <w:rPr>
          <w:rFonts w:ascii="Tahoma" w:hAnsi="Tahoma" w:cs="Tahoma"/>
          <w:sz w:val="22"/>
          <w:szCs w:val="22"/>
        </w:rPr>
      </w:pPr>
    </w:p>
    <w:p w:rsidR="00177231" w:rsidRDefault="00177231">
      <w:pPr>
        <w:rPr>
          <w:rFonts w:ascii="Tahoma" w:hAnsi="Tahoma" w:cs="Tahoma"/>
          <w:sz w:val="22"/>
          <w:szCs w:val="22"/>
        </w:rPr>
      </w:pPr>
    </w:p>
    <w:p w:rsidR="00177231" w:rsidRDefault="00177231">
      <w:pPr>
        <w:rPr>
          <w:rFonts w:ascii="Tahoma" w:hAnsi="Tahoma" w:cs="Tahoma"/>
          <w:sz w:val="22"/>
          <w:szCs w:val="22"/>
        </w:rPr>
      </w:pPr>
    </w:p>
    <w:p w:rsidR="00177231" w:rsidRDefault="00177231">
      <w:pPr>
        <w:rPr>
          <w:rFonts w:ascii="Tahoma" w:hAnsi="Tahoma" w:cs="Tahoma"/>
          <w:sz w:val="22"/>
          <w:szCs w:val="22"/>
        </w:rPr>
      </w:pPr>
    </w:p>
    <w:p w:rsidR="00177231" w:rsidRDefault="006323BD">
      <w:pPr>
        <w:jc w:val="center"/>
        <w:rPr>
          <w:rFonts w:ascii="Tahoma" w:hAnsi="Tahoma" w:cs="Tahoma"/>
          <w:sz w:val="22"/>
          <w:szCs w:val="22"/>
        </w:rPr>
      </w:pPr>
      <w:r>
        <w:rPr>
          <w:rFonts w:ascii="Tahoma" w:hAnsi="Tahoma" w:cs="Tahoma"/>
          <w:sz w:val="22"/>
          <w:szCs w:val="22"/>
        </w:rPr>
        <w:t xml:space="preserve">                                                                                      ZATWIERDZAM</w:t>
      </w:r>
    </w:p>
    <w:p w:rsidR="00177231" w:rsidRDefault="00177231">
      <w:pPr>
        <w:rPr>
          <w:rFonts w:ascii="Tahoma" w:hAnsi="Tahoma" w:cs="Tahoma"/>
          <w:sz w:val="22"/>
          <w:szCs w:val="22"/>
        </w:rPr>
      </w:pPr>
    </w:p>
    <w:p w:rsidR="00177231" w:rsidRDefault="00177231">
      <w:pPr>
        <w:rPr>
          <w:rFonts w:ascii="Tahoma" w:hAnsi="Tahoma" w:cs="Tahoma"/>
          <w:sz w:val="22"/>
          <w:szCs w:val="22"/>
        </w:rPr>
      </w:pPr>
    </w:p>
    <w:p w:rsidR="00177231" w:rsidRDefault="00177231">
      <w:pPr>
        <w:rPr>
          <w:rFonts w:ascii="Tahoma" w:hAnsi="Tahoma" w:cs="Tahoma"/>
          <w:sz w:val="22"/>
          <w:szCs w:val="22"/>
        </w:rPr>
      </w:pPr>
    </w:p>
    <w:p w:rsidR="00177231" w:rsidRDefault="00177231">
      <w:pPr>
        <w:jc w:val="right"/>
        <w:rPr>
          <w:rFonts w:ascii="Tahoma" w:hAnsi="Tahoma" w:cs="Tahoma"/>
          <w:i/>
          <w:sz w:val="22"/>
          <w:szCs w:val="22"/>
        </w:rPr>
      </w:pPr>
    </w:p>
    <w:p w:rsidR="00177231" w:rsidRDefault="00177231">
      <w:pPr>
        <w:jc w:val="right"/>
        <w:rPr>
          <w:rFonts w:ascii="Tahoma" w:hAnsi="Tahoma" w:cs="Tahoma"/>
          <w:i/>
          <w:sz w:val="22"/>
          <w:szCs w:val="22"/>
        </w:rPr>
      </w:pPr>
    </w:p>
    <w:p w:rsidR="00177231" w:rsidRDefault="00177231">
      <w:pPr>
        <w:jc w:val="right"/>
        <w:rPr>
          <w:rFonts w:ascii="Tahoma" w:hAnsi="Tahoma" w:cs="Tahoma"/>
          <w:i/>
          <w:sz w:val="22"/>
          <w:szCs w:val="22"/>
        </w:rPr>
      </w:pPr>
    </w:p>
    <w:p w:rsidR="00177231" w:rsidRDefault="006323BD">
      <w:pPr>
        <w:jc w:val="right"/>
        <w:rPr>
          <w:rFonts w:ascii="Tahoma" w:hAnsi="Tahoma" w:cs="Tahoma"/>
          <w:i/>
          <w:sz w:val="22"/>
          <w:szCs w:val="22"/>
        </w:rPr>
        <w:sectPr w:rsidR="00177231">
          <w:headerReference w:type="default" r:id="rId7"/>
          <w:footerReference w:type="even" r:id="rId8"/>
          <w:footerReference w:type="default" r:id="rId9"/>
          <w:headerReference w:type="first" r:id="rId10"/>
          <w:footerReference w:type="first" r:id="rId11"/>
          <w:pgSz w:w="11906" w:h="16838"/>
          <w:pgMar w:top="940" w:right="708" w:bottom="1365" w:left="907" w:header="709" w:footer="1134" w:gutter="0"/>
          <w:cols w:space="708"/>
          <w:docGrid w:linePitch="360"/>
        </w:sectPr>
      </w:pPr>
      <w:r>
        <w:rPr>
          <w:rFonts w:ascii="Tahoma" w:hAnsi="Tahoma" w:cs="Tahoma"/>
          <w:i/>
          <w:sz w:val="22"/>
          <w:szCs w:val="22"/>
        </w:rPr>
        <w:t>Gryfino, dnia 26 marca 2012 r.</w:t>
      </w:r>
    </w:p>
    <w:p w:rsidR="00177231" w:rsidRDefault="00177231">
      <w:pPr>
        <w:pageBreakBefore/>
        <w:jc w:val="center"/>
        <w:rPr>
          <w:rFonts w:ascii="Tahoma" w:hAnsi="Tahoma" w:cs="Tahoma"/>
          <w:sz w:val="22"/>
          <w:szCs w:val="22"/>
        </w:rPr>
      </w:pPr>
    </w:p>
    <w:p w:rsidR="00177231" w:rsidRDefault="00177231">
      <w:pPr>
        <w:jc w:val="center"/>
        <w:rPr>
          <w:rFonts w:ascii="Tahoma" w:hAnsi="Tahoma" w:cs="Tahoma"/>
          <w:sz w:val="22"/>
          <w:szCs w:val="22"/>
        </w:rPr>
      </w:pPr>
    </w:p>
    <w:p w:rsidR="00177231" w:rsidRDefault="006323BD">
      <w:pPr>
        <w:pStyle w:val="Nagwek1"/>
        <w:pBdr>
          <w:top w:val="single" w:sz="4" w:space="1" w:color="000000"/>
          <w:bottom w:val="single" w:sz="4" w:space="1" w:color="000000"/>
        </w:pBdr>
        <w:shd w:val="clear" w:color="auto" w:fill="F3F3F3"/>
        <w:tabs>
          <w:tab w:val="left" w:pos="567"/>
        </w:tabs>
        <w:ind w:left="567" w:hanging="567"/>
        <w:rPr>
          <w:rFonts w:ascii="Tahoma" w:hAnsi="Tahoma" w:cs="Tahoma"/>
          <w:sz w:val="18"/>
          <w:szCs w:val="18"/>
        </w:rPr>
      </w:pPr>
      <w:r>
        <w:rPr>
          <w:rFonts w:ascii="Tahoma" w:hAnsi="Tahoma" w:cs="Tahoma"/>
          <w:sz w:val="18"/>
          <w:szCs w:val="18"/>
        </w:rPr>
        <w:t>1. INFORMACJE OGÓLNE</w:t>
      </w:r>
    </w:p>
    <w:p w:rsidR="00177231" w:rsidRDefault="006323BD">
      <w:pPr>
        <w:pStyle w:val="Tekstpodstawowy21"/>
        <w:numPr>
          <w:ilvl w:val="0"/>
          <w:numId w:val="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Wykonawca winien zapoznać się z niniejszą Specyfikacją Istotnych Warunków Zamówienia, zwaną dalej SIWZ, przed przystąpieniem do sporządzania oferty.</w:t>
      </w:r>
    </w:p>
    <w:p w:rsidR="00177231" w:rsidRDefault="006323BD">
      <w:pPr>
        <w:pStyle w:val="Tekstpodstawowy21"/>
        <w:numPr>
          <w:ilvl w:val="0"/>
          <w:numId w:val="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Oferty składane przez Wykonawców powinny odpowiadać postanowieniom SIWZ.</w:t>
      </w:r>
    </w:p>
    <w:p w:rsidR="00177231" w:rsidRDefault="006323BD">
      <w:pPr>
        <w:pStyle w:val="Tekstpodstawowy21"/>
        <w:numPr>
          <w:ilvl w:val="0"/>
          <w:numId w:val="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Wszystkie formularze zawarte w SIWZ Wykonawca winien wypełnić ściśle według wskazówek zawartych w niniejszej specyfikacji. W przypadku, gdy jakakolwiek część dokumentu nie dotyczy Wykonawcy – należy wpisać „nie dotyczy”.</w:t>
      </w:r>
    </w:p>
    <w:p w:rsidR="00177231" w:rsidRDefault="006323BD">
      <w:pPr>
        <w:pStyle w:val="Tekstpodstawowy21"/>
        <w:numPr>
          <w:ilvl w:val="0"/>
          <w:numId w:val="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Wielkość załączonych do SIWZ wzorów formularzy może zostać przez Wykonawcę zmieniona, jednak układ graficzny i opis poszczególnych kolumn i wierszy musi pozostać nie zmieniony.</w:t>
      </w:r>
    </w:p>
    <w:p w:rsidR="00177231" w:rsidRDefault="006323BD">
      <w:pPr>
        <w:pStyle w:val="Tekstpodstawowy21"/>
        <w:numPr>
          <w:ilvl w:val="0"/>
          <w:numId w:val="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Wykonawca poniesie wszelkie koszty związane z przygotowaniem i złożeniem oferty.</w:t>
      </w:r>
    </w:p>
    <w:p w:rsidR="00177231" w:rsidRDefault="00177231">
      <w:pPr>
        <w:pStyle w:val="Tekstpodstawowy21"/>
        <w:tabs>
          <w:tab w:val="left" w:pos="10632"/>
        </w:tabs>
        <w:overflowPunct/>
        <w:autoSpaceDE/>
        <w:spacing w:after="0" w:line="240" w:lineRule="auto"/>
        <w:ind w:left="360"/>
        <w:jc w:val="both"/>
        <w:textAlignment w:val="auto"/>
        <w:rPr>
          <w:rFonts w:ascii="Tahoma" w:hAnsi="Tahoma" w:cs="Tahoma"/>
          <w:sz w:val="18"/>
          <w:szCs w:val="18"/>
        </w:rPr>
      </w:pPr>
    </w:p>
    <w:p w:rsidR="00177231" w:rsidRDefault="006323BD">
      <w:pPr>
        <w:pStyle w:val="Nagwek1"/>
        <w:pBdr>
          <w:top w:val="single" w:sz="4" w:space="1" w:color="000000"/>
          <w:bottom w:val="single" w:sz="4" w:space="1" w:color="000000"/>
        </w:pBdr>
        <w:shd w:val="clear" w:color="auto" w:fill="F3F3F3"/>
        <w:tabs>
          <w:tab w:val="left" w:pos="567"/>
        </w:tabs>
        <w:spacing w:before="0" w:after="0"/>
        <w:ind w:left="567" w:hanging="567"/>
        <w:rPr>
          <w:rFonts w:ascii="Tahoma" w:hAnsi="Tahoma" w:cs="Tahoma"/>
          <w:sz w:val="18"/>
          <w:szCs w:val="18"/>
        </w:rPr>
      </w:pPr>
      <w:r>
        <w:rPr>
          <w:rFonts w:ascii="Tahoma" w:hAnsi="Tahoma" w:cs="Tahoma"/>
          <w:sz w:val="18"/>
          <w:szCs w:val="18"/>
        </w:rPr>
        <w:t>2. NAZWA ORAZ ADRES ZAMAWIAJĄCEGO</w:t>
      </w:r>
    </w:p>
    <w:p w:rsidR="00177231" w:rsidRDefault="006323BD">
      <w:pPr>
        <w:rPr>
          <w:rFonts w:ascii="Tahoma" w:hAnsi="Tahoma" w:cs="Tahoma"/>
          <w:b/>
          <w:sz w:val="18"/>
          <w:szCs w:val="18"/>
        </w:rPr>
      </w:pPr>
      <w:r>
        <w:rPr>
          <w:rFonts w:ascii="Tahoma" w:hAnsi="Tahoma" w:cs="Tahoma"/>
          <w:b/>
          <w:sz w:val="18"/>
          <w:szCs w:val="18"/>
        </w:rPr>
        <w:t>Szpital Powiatowy w Gryfinie sp. z o.o.</w:t>
      </w:r>
    </w:p>
    <w:p w:rsidR="00177231" w:rsidRDefault="006323BD">
      <w:pPr>
        <w:rPr>
          <w:rFonts w:ascii="Tahoma" w:hAnsi="Tahoma" w:cs="Tahoma"/>
          <w:b/>
          <w:sz w:val="18"/>
          <w:szCs w:val="18"/>
        </w:rPr>
      </w:pPr>
      <w:r>
        <w:rPr>
          <w:rFonts w:ascii="Tahoma" w:hAnsi="Tahoma" w:cs="Tahoma"/>
          <w:b/>
          <w:sz w:val="18"/>
          <w:szCs w:val="18"/>
        </w:rPr>
        <w:t>74-100 Gryfino,</w:t>
      </w:r>
    </w:p>
    <w:p w:rsidR="00177231" w:rsidRDefault="006323BD">
      <w:pPr>
        <w:rPr>
          <w:rFonts w:ascii="Tahoma" w:hAnsi="Tahoma" w:cs="Tahoma"/>
          <w:b/>
          <w:sz w:val="18"/>
          <w:szCs w:val="18"/>
        </w:rPr>
      </w:pPr>
      <w:r>
        <w:rPr>
          <w:rFonts w:ascii="Tahoma" w:hAnsi="Tahoma" w:cs="Tahoma"/>
          <w:b/>
          <w:sz w:val="18"/>
          <w:szCs w:val="18"/>
        </w:rPr>
        <w:t>ul. Parkowa 5</w:t>
      </w:r>
    </w:p>
    <w:p w:rsidR="00177231" w:rsidRDefault="006323BD">
      <w:pPr>
        <w:rPr>
          <w:rFonts w:ascii="Tahoma" w:hAnsi="Tahoma" w:cs="Tahoma"/>
          <w:sz w:val="18"/>
          <w:szCs w:val="18"/>
        </w:rPr>
      </w:pPr>
      <w:r>
        <w:rPr>
          <w:rFonts w:ascii="Tahoma" w:hAnsi="Tahoma" w:cs="Tahoma"/>
          <w:sz w:val="18"/>
          <w:szCs w:val="18"/>
        </w:rPr>
        <w:t>reprezentowany przez:</w:t>
      </w:r>
    </w:p>
    <w:p w:rsidR="00177231" w:rsidRDefault="006323BD">
      <w:pPr>
        <w:rPr>
          <w:rFonts w:ascii="Tahoma" w:hAnsi="Tahoma" w:cs="Tahoma"/>
          <w:sz w:val="18"/>
          <w:szCs w:val="18"/>
        </w:rPr>
      </w:pPr>
      <w:r>
        <w:rPr>
          <w:rFonts w:ascii="Tahoma" w:hAnsi="Tahoma" w:cs="Tahoma"/>
          <w:sz w:val="18"/>
          <w:szCs w:val="18"/>
        </w:rPr>
        <w:t>Jerzy Piwowarczyk – Prezes Zarządu</w:t>
      </w:r>
    </w:p>
    <w:p w:rsidR="00177231" w:rsidRDefault="006323BD">
      <w:pPr>
        <w:pStyle w:val="Nagwek1"/>
        <w:pBdr>
          <w:top w:val="single" w:sz="4" w:space="1" w:color="000000"/>
          <w:bottom w:val="single" w:sz="4" w:space="1" w:color="000000"/>
        </w:pBdr>
        <w:shd w:val="clear" w:color="auto" w:fill="F3F3F3"/>
        <w:tabs>
          <w:tab w:val="left" w:pos="567"/>
        </w:tabs>
        <w:ind w:left="567" w:hanging="567"/>
        <w:rPr>
          <w:rFonts w:ascii="Tahoma" w:hAnsi="Tahoma" w:cs="Tahoma"/>
          <w:sz w:val="18"/>
          <w:szCs w:val="18"/>
        </w:rPr>
      </w:pPr>
      <w:r>
        <w:rPr>
          <w:rFonts w:ascii="Tahoma" w:hAnsi="Tahoma" w:cs="Tahoma"/>
          <w:sz w:val="18"/>
          <w:szCs w:val="18"/>
        </w:rPr>
        <w:t>3. TRYB UDZIELENIA ZAMÓWIENIA</w:t>
      </w:r>
    </w:p>
    <w:p w:rsidR="00177231" w:rsidRDefault="006323BD">
      <w:pPr>
        <w:jc w:val="both"/>
        <w:rPr>
          <w:rFonts w:ascii="Tahoma" w:hAnsi="Tahoma" w:cs="Tahoma"/>
          <w:sz w:val="18"/>
          <w:szCs w:val="18"/>
        </w:rPr>
      </w:pPr>
      <w:r>
        <w:rPr>
          <w:rFonts w:ascii="Tahoma" w:hAnsi="Tahoma" w:cs="Tahoma"/>
          <w:sz w:val="18"/>
          <w:szCs w:val="18"/>
        </w:rPr>
        <w:t xml:space="preserve">Postępowanie o udzielenie zamówienia publicznego na </w:t>
      </w:r>
      <w:r>
        <w:rPr>
          <w:rFonts w:ascii="Tahoma" w:hAnsi="Tahoma" w:cs="Tahoma"/>
          <w:b/>
          <w:i/>
          <w:sz w:val="18"/>
          <w:szCs w:val="18"/>
        </w:rPr>
        <w:t xml:space="preserve">ubezpieczenia odpowiedzialności cywilnej </w:t>
      </w:r>
      <w:r>
        <w:rPr>
          <w:rFonts w:ascii="Tahoma" w:hAnsi="Tahoma" w:cs="Tahoma"/>
          <w:sz w:val="18"/>
          <w:szCs w:val="18"/>
        </w:rPr>
        <w:t xml:space="preserve">prowadzone jest w trybie przetargu nieograniczonego na podstawie art. 39 ustawy z dnia 29 stycznia 2004 roku Prawo zamówień publicznych (t. jedn. Dz. U. z 2007 r. Nr 223, poz. 1655 z </w:t>
      </w:r>
      <w:proofErr w:type="spellStart"/>
      <w:r>
        <w:rPr>
          <w:rFonts w:ascii="Tahoma" w:hAnsi="Tahoma" w:cs="Tahoma"/>
          <w:sz w:val="18"/>
          <w:szCs w:val="18"/>
        </w:rPr>
        <w:t>późn</w:t>
      </w:r>
      <w:proofErr w:type="spellEnd"/>
      <w:r>
        <w:rPr>
          <w:rFonts w:ascii="Tahoma" w:hAnsi="Tahoma" w:cs="Tahoma"/>
          <w:sz w:val="18"/>
          <w:szCs w:val="18"/>
        </w:rPr>
        <w:t>. zm.).</w:t>
      </w:r>
    </w:p>
    <w:p w:rsidR="00177231" w:rsidRDefault="00177231">
      <w:pPr>
        <w:jc w:val="both"/>
        <w:rPr>
          <w:rFonts w:ascii="Tahoma" w:hAnsi="Tahoma" w:cs="Tahoma"/>
          <w:sz w:val="18"/>
          <w:szCs w:val="18"/>
        </w:rPr>
      </w:pPr>
    </w:p>
    <w:p w:rsidR="00177231" w:rsidRDefault="006323BD">
      <w:pPr>
        <w:pStyle w:val="Nagwek1"/>
        <w:pBdr>
          <w:top w:val="single" w:sz="4" w:space="1" w:color="000000"/>
          <w:bottom w:val="single" w:sz="4" w:space="1" w:color="000000"/>
        </w:pBdr>
        <w:shd w:val="clear" w:color="auto" w:fill="F3F3F3"/>
        <w:tabs>
          <w:tab w:val="left" w:pos="567"/>
        </w:tabs>
        <w:spacing w:before="0" w:after="0"/>
        <w:ind w:left="567" w:hanging="567"/>
        <w:rPr>
          <w:rFonts w:ascii="Tahoma" w:hAnsi="Tahoma" w:cs="Tahoma"/>
          <w:sz w:val="18"/>
          <w:szCs w:val="18"/>
        </w:rPr>
      </w:pPr>
      <w:r>
        <w:rPr>
          <w:rFonts w:ascii="Tahoma" w:hAnsi="Tahoma" w:cs="Tahoma"/>
          <w:sz w:val="18"/>
          <w:szCs w:val="18"/>
        </w:rPr>
        <w:t>4. OPIS PRZEDMIOTU ZAMÓWIENIA</w:t>
      </w:r>
    </w:p>
    <w:p w:rsidR="00177231" w:rsidRDefault="006323BD">
      <w:pPr>
        <w:pStyle w:val="Tekstpodstawowywcity"/>
        <w:spacing w:after="0"/>
        <w:ind w:left="0"/>
        <w:jc w:val="both"/>
        <w:rPr>
          <w:rFonts w:ascii="Tahoma" w:hAnsi="Tahoma" w:cs="Tahoma"/>
          <w:sz w:val="18"/>
          <w:szCs w:val="18"/>
        </w:rPr>
      </w:pPr>
      <w:r>
        <w:rPr>
          <w:rFonts w:ascii="Tahoma" w:hAnsi="Tahoma" w:cs="Tahoma"/>
          <w:sz w:val="18"/>
          <w:szCs w:val="18"/>
        </w:rPr>
        <w:t>Zgodnie z Załącznikiem nr 1 do niniejszej Specyfikacji Istotnych Warunków Zamówienia.</w:t>
      </w:r>
    </w:p>
    <w:p w:rsidR="00177231" w:rsidRDefault="006323BD">
      <w:pPr>
        <w:pStyle w:val="Tekstpodstawowy"/>
        <w:ind w:firstLine="6"/>
        <w:jc w:val="both"/>
        <w:rPr>
          <w:rFonts w:ascii="Tahoma" w:hAnsi="Tahoma" w:cs="Tahoma"/>
          <w:sz w:val="18"/>
          <w:szCs w:val="18"/>
          <w:u w:val="none"/>
        </w:rPr>
      </w:pPr>
      <w:r>
        <w:rPr>
          <w:rFonts w:ascii="Tahoma" w:hAnsi="Tahoma" w:cs="Tahoma"/>
          <w:sz w:val="18"/>
          <w:szCs w:val="18"/>
          <w:u w:val="none"/>
        </w:rPr>
        <w:t>Przedmiot zamówienia stanowi ubezpieczenie: odpowiedzialności cywilnej:</w:t>
      </w:r>
    </w:p>
    <w:p w:rsidR="00177231" w:rsidRDefault="00177231">
      <w:pPr>
        <w:pStyle w:val="Tekstpodstawowy"/>
        <w:ind w:firstLine="6"/>
        <w:jc w:val="both"/>
        <w:rPr>
          <w:rFonts w:ascii="Tahoma" w:hAnsi="Tahoma" w:cs="Tahoma"/>
          <w:sz w:val="18"/>
          <w:szCs w:val="18"/>
          <w:u w:val="none"/>
        </w:rPr>
      </w:pPr>
    </w:p>
    <w:p w:rsidR="00177231" w:rsidRDefault="006323BD">
      <w:pPr>
        <w:pStyle w:val="Tekstpodstawowy"/>
        <w:ind w:firstLine="6"/>
        <w:jc w:val="both"/>
        <w:rPr>
          <w:rFonts w:ascii="Tahoma" w:hAnsi="Tahoma" w:cs="Tahoma"/>
          <w:sz w:val="18"/>
          <w:szCs w:val="18"/>
          <w:u w:val="none"/>
        </w:rPr>
      </w:pPr>
      <w:r>
        <w:rPr>
          <w:rFonts w:ascii="Tahoma" w:hAnsi="Tahoma" w:cs="Tahoma"/>
          <w:sz w:val="18"/>
          <w:szCs w:val="18"/>
          <w:u w:val="none"/>
        </w:rPr>
        <w:t xml:space="preserve"> 1. Obowiązkowe ubezpieczenie OC zakładu prowadzącego działalność leczniczą</w:t>
      </w:r>
      <w:r w:rsidR="000E3ED3">
        <w:rPr>
          <w:rFonts w:ascii="Tahoma" w:hAnsi="Tahoma" w:cs="Tahoma"/>
          <w:sz w:val="18"/>
          <w:szCs w:val="18"/>
          <w:u w:val="none"/>
        </w:rPr>
        <w:t xml:space="preserve">                         </w:t>
      </w:r>
      <w:r>
        <w:rPr>
          <w:rFonts w:ascii="Tahoma" w:hAnsi="Tahoma" w:cs="Tahoma"/>
          <w:sz w:val="18"/>
          <w:szCs w:val="18"/>
          <w:u w:val="none"/>
        </w:rPr>
        <w:t>CPV 66516400-4</w:t>
      </w:r>
    </w:p>
    <w:p w:rsidR="00177231" w:rsidRDefault="006323BD">
      <w:pPr>
        <w:tabs>
          <w:tab w:val="left" w:pos="8100"/>
        </w:tabs>
        <w:jc w:val="both"/>
        <w:rPr>
          <w:rFonts w:ascii="Tahoma" w:hAnsi="Tahoma" w:cs="Tahoma"/>
          <w:sz w:val="18"/>
          <w:szCs w:val="18"/>
        </w:rPr>
      </w:pPr>
      <w:r>
        <w:rPr>
          <w:rFonts w:ascii="Tahoma" w:hAnsi="Tahoma" w:cs="Tahoma"/>
          <w:sz w:val="18"/>
          <w:szCs w:val="18"/>
        </w:rPr>
        <w:t xml:space="preserve"> 2. Dobrowolne ubezpieczenie odpowiedzialności cywilnej  </w:t>
      </w:r>
      <w:r>
        <w:rPr>
          <w:rFonts w:ascii="Tahoma" w:hAnsi="Tahoma" w:cs="Tahoma"/>
          <w:sz w:val="18"/>
          <w:szCs w:val="18"/>
        </w:rPr>
        <w:tab/>
        <w:t xml:space="preserve"> CPV 66516400-4</w:t>
      </w:r>
    </w:p>
    <w:p w:rsidR="00177231" w:rsidRDefault="006323BD">
      <w:pPr>
        <w:tabs>
          <w:tab w:val="left" w:pos="8100"/>
        </w:tabs>
        <w:rPr>
          <w:rFonts w:ascii="Tahoma" w:hAnsi="Tahoma" w:cs="Tahoma"/>
          <w:sz w:val="18"/>
          <w:szCs w:val="18"/>
        </w:rPr>
      </w:pPr>
      <w:r>
        <w:rPr>
          <w:rFonts w:ascii="Tahoma" w:hAnsi="Tahoma" w:cs="Tahoma"/>
          <w:sz w:val="18"/>
          <w:szCs w:val="18"/>
        </w:rPr>
        <w:t xml:space="preserve"> 3. Obowiązkowe ubezpieczenie OC zdarzeń medycznych                                                                 CPV 66516400-4</w:t>
      </w:r>
    </w:p>
    <w:p w:rsidR="00177231" w:rsidRDefault="00177231">
      <w:pPr>
        <w:tabs>
          <w:tab w:val="left" w:pos="8100"/>
        </w:tabs>
        <w:rPr>
          <w:rFonts w:ascii="Tahoma" w:hAnsi="Tahoma" w:cs="Tahoma"/>
          <w:sz w:val="18"/>
          <w:szCs w:val="18"/>
        </w:rPr>
      </w:pPr>
    </w:p>
    <w:p w:rsidR="00177231" w:rsidRDefault="00177231">
      <w:pPr>
        <w:pStyle w:val="Tekstpodstawowywcity"/>
        <w:spacing w:after="0"/>
        <w:ind w:left="0"/>
        <w:jc w:val="both"/>
        <w:rPr>
          <w:rFonts w:ascii="Tahoma" w:hAnsi="Tahoma" w:cs="Tahoma"/>
          <w:b/>
          <w:sz w:val="18"/>
          <w:szCs w:val="18"/>
          <w:u w:val="single"/>
        </w:rPr>
      </w:pPr>
    </w:p>
    <w:p w:rsidR="00177231" w:rsidRDefault="006323BD">
      <w:pPr>
        <w:pStyle w:val="Nagwek1"/>
        <w:pBdr>
          <w:top w:val="single" w:sz="4" w:space="1" w:color="000000"/>
          <w:bottom w:val="single" w:sz="4" w:space="1" w:color="000000"/>
        </w:pBdr>
        <w:shd w:val="clear" w:color="auto" w:fill="F3F3F3"/>
        <w:tabs>
          <w:tab w:val="left" w:pos="567"/>
        </w:tabs>
        <w:spacing w:before="0" w:after="0"/>
        <w:ind w:left="567" w:hanging="567"/>
        <w:rPr>
          <w:rFonts w:ascii="Tahoma" w:hAnsi="Tahoma" w:cs="Tahoma"/>
          <w:sz w:val="18"/>
          <w:szCs w:val="18"/>
        </w:rPr>
      </w:pPr>
      <w:r>
        <w:rPr>
          <w:rFonts w:ascii="Tahoma" w:hAnsi="Tahoma" w:cs="Tahoma"/>
          <w:sz w:val="18"/>
          <w:szCs w:val="18"/>
        </w:rPr>
        <w:t>5. TERMIN WYKONANIA ZAMÓWIENIA</w:t>
      </w:r>
    </w:p>
    <w:p w:rsidR="00177231" w:rsidRDefault="006323BD">
      <w:pPr>
        <w:jc w:val="both"/>
        <w:rPr>
          <w:rFonts w:ascii="Tahoma" w:hAnsi="Tahoma" w:cs="Tahoma"/>
          <w:sz w:val="18"/>
          <w:szCs w:val="18"/>
        </w:rPr>
      </w:pPr>
      <w:r>
        <w:rPr>
          <w:rFonts w:ascii="Tahoma" w:hAnsi="Tahoma" w:cs="Tahoma"/>
          <w:sz w:val="18"/>
          <w:szCs w:val="18"/>
        </w:rPr>
        <w:t>Termin realizacji zamówienia:</w:t>
      </w:r>
    </w:p>
    <w:p w:rsidR="00177231" w:rsidRDefault="006323BD">
      <w:pPr>
        <w:jc w:val="both"/>
        <w:rPr>
          <w:rFonts w:ascii="Tahoma" w:hAnsi="Tahoma" w:cs="Tahoma"/>
          <w:bCs/>
          <w:sz w:val="18"/>
          <w:szCs w:val="18"/>
        </w:rPr>
      </w:pPr>
      <w:r>
        <w:rPr>
          <w:rFonts w:ascii="Tahoma" w:hAnsi="Tahoma" w:cs="Tahoma"/>
          <w:sz w:val="18"/>
          <w:szCs w:val="18"/>
        </w:rPr>
        <w:t xml:space="preserve">Umowa generalna </w:t>
      </w:r>
      <w:r>
        <w:rPr>
          <w:rFonts w:ascii="Tahoma" w:hAnsi="Tahoma" w:cs="Tahoma"/>
          <w:b/>
          <w:bCs/>
          <w:sz w:val="18"/>
          <w:szCs w:val="18"/>
        </w:rPr>
        <w:t xml:space="preserve">od dnia 18 kwietnia 2012 r.  do dnia  17 kwietnia 2013 r. </w:t>
      </w:r>
      <w:r>
        <w:rPr>
          <w:rFonts w:ascii="Tahoma" w:hAnsi="Tahoma" w:cs="Tahoma"/>
          <w:bCs/>
          <w:sz w:val="18"/>
          <w:szCs w:val="18"/>
        </w:rPr>
        <w:t>Na każdy z 12 miesięcznych okresów ubezpieczenia wystawione zostaną szczegółowe polisy.</w:t>
      </w:r>
    </w:p>
    <w:p w:rsidR="00177231" w:rsidRDefault="00177231">
      <w:pPr>
        <w:pStyle w:val="Tekstpodstawowywcity21"/>
        <w:tabs>
          <w:tab w:val="left" w:pos="8730"/>
        </w:tabs>
        <w:spacing w:line="240" w:lineRule="auto"/>
        <w:ind w:left="0"/>
        <w:rPr>
          <w:rFonts w:ascii="Tahoma" w:hAnsi="Tahoma" w:cs="Tahoma"/>
          <w:sz w:val="18"/>
          <w:szCs w:val="18"/>
        </w:rPr>
      </w:pPr>
    </w:p>
    <w:p w:rsidR="00177231" w:rsidRDefault="006323BD">
      <w:pPr>
        <w:pStyle w:val="Nagwek1"/>
        <w:pBdr>
          <w:top w:val="single" w:sz="4" w:space="1" w:color="000000"/>
          <w:bottom w:val="single" w:sz="4" w:space="1" w:color="000000"/>
        </w:pBdr>
        <w:shd w:val="clear" w:color="auto" w:fill="F3F3F3"/>
        <w:tabs>
          <w:tab w:val="left" w:pos="426"/>
        </w:tabs>
        <w:spacing w:before="0"/>
        <w:ind w:left="426" w:hanging="426"/>
        <w:jc w:val="both"/>
        <w:rPr>
          <w:rFonts w:ascii="Tahoma" w:hAnsi="Tahoma" w:cs="Tahoma"/>
          <w:sz w:val="18"/>
          <w:szCs w:val="18"/>
        </w:rPr>
      </w:pPr>
      <w:r>
        <w:rPr>
          <w:rFonts w:ascii="Tahoma" w:hAnsi="Tahoma" w:cs="Tahoma"/>
          <w:sz w:val="18"/>
          <w:szCs w:val="18"/>
        </w:rPr>
        <w:t>6. OPIS WARUNKÓW UDZIAŁU W POSTĘPOWANIU ORAZ OPIS SPOSOBU DOKONYWANIA OCENY SPEŁNIANIA TYCH WARUNKÓW</w:t>
      </w:r>
    </w:p>
    <w:p w:rsidR="00177231" w:rsidRDefault="006323BD">
      <w:pPr>
        <w:jc w:val="both"/>
        <w:rPr>
          <w:rFonts w:ascii="Tahoma" w:hAnsi="Tahoma" w:cs="Tahoma"/>
          <w:sz w:val="18"/>
          <w:szCs w:val="18"/>
        </w:rPr>
      </w:pPr>
      <w:r>
        <w:rPr>
          <w:rFonts w:ascii="Tahoma" w:hAnsi="Tahoma" w:cs="Tahoma"/>
          <w:sz w:val="18"/>
          <w:szCs w:val="18"/>
        </w:rPr>
        <w:t>O udzielenie zamówienia mogą ubiegać się Wykonawcy którzy:</w:t>
      </w:r>
    </w:p>
    <w:p w:rsidR="00177231" w:rsidRDefault="006323BD">
      <w:pPr>
        <w:numPr>
          <w:ilvl w:val="0"/>
          <w:numId w:val="22"/>
        </w:numPr>
        <w:tabs>
          <w:tab w:val="left" w:pos="426"/>
        </w:tabs>
        <w:overflowPunct/>
        <w:autoSpaceDE/>
        <w:ind w:left="426" w:hanging="426"/>
        <w:jc w:val="both"/>
        <w:textAlignment w:val="auto"/>
        <w:rPr>
          <w:rFonts w:ascii="Tahoma" w:hAnsi="Tahoma" w:cs="Tahoma"/>
          <w:sz w:val="18"/>
          <w:szCs w:val="18"/>
        </w:rPr>
      </w:pPr>
      <w:r>
        <w:rPr>
          <w:rFonts w:ascii="Tahoma" w:hAnsi="Tahoma" w:cs="Tahoma"/>
          <w:sz w:val="18"/>
          <w:szCs w:val="18"/>
        </w:rPr>
        <w:t>Nie podlegają wykluczeniu na podstawie art. 24 i spełniają warunki określone w art. 22 ust.1 pkt. 1-3 ustawy – Prawo zamówień publicznych.</w:t>
      </w:r>
    </w:p>
    <w:p w:rsidR="00177231" w:rsidRDefault="006323BD">
      <w:pPr>
        <w:ind w:left="360" w:hanging="360"/>
        <w:jc w:val="both"/>
        <w:rPr>
          <w:rFonts w:ascii="Tahoma" w:hAnsi="Tahoma" w:cs="Tahoma"/>
          <w:sz w:val="18"/>
          <w:szCs w:val="18"/>
        </w:rPr>
      </w:pPr>
      <w:r>
        <w:rPr>
          <w:rFonts w:ascii="Tahoma" w:hAnsi="Tahoma" w:cs="Tahoma"/>
          <w:sz w:val="18"/>
          <w:szCs w:val="18"/>
        </w:rPr>
        <w:t>2.</w:t>
      </w:r>
      <w:r>
        <w:rPr>
          <w:rFonts w:ascii="Tahoma" w:hAnsi="Tahoma" w:cs="Tahoma"/>
          <w:sz w:val="18"/>
          <w:szCs w:val="18"/>
        </w:rPr>
        <w:tab/>
        <w:t>Posiadają przewidziane prawem zezwolenie właściwego organu na prowadzenie działalności ubezpieczeniowej na terenie Polski we wszystkich grupach ryzyk, których dotyczy przedmiot zamówienia.</w:t>
      </w:r>
    </w:p>
    <w:p w:rsidR="00177231" w:rsidRDefault="006323BD">
      <w:pPr>
        <w:tabs>
          <w:tab w:val="left" w:pos="360"/>
        </w:tabs>
        <w:ind w:left="360" w:hanging="360"/>
        <w:jc w:val="both"/>
        <w:rPr>
          <w:rFonts w:ascii="Tahoma" w:hAnsi="Tahoma" w:cs="Tahoma"/>
          <w:sz w:val="18"/>
          <w:szCs w:val="18"/>
        </w:rPr>
      </w:pPr>
      <w:r>
        <w:rPr>
          <w:rFonts w:ascii="Tahoma" w:hAnsi="Tahoma" w:cs="Tahoma"/>
          <w:sz w:val="18"/>
          <w:szCs w:val="18"/>
        </w:rPr>
        <w:t>3.</w:t>
      </w:r>
      <w:r>
        <w:rPr>
          <w:rFonts w:ascii="Tahoma" w:hAnsi="Tahoma" w:cs="Tahoma"/>
          <w:sz w:val="18"/>
          <w:szCs w:val="18"/>
        </w:rPr>
        <w:tab/>
        <w:t>Znajdują się w sytuacji ekonomicznej i finansowej zapewniającej wykonanie zamówienia, tj.:</w:t>
      </w:r>
    </w:p>
    <w:p w:rsidR="00177231" w:rsidRDefault="006323BD">
      <w:pPr>
        <w:numPr>
          <w:ilvl w:val="0"/>
          <w:numId w:val="13"/>
        </w:numPr>
        <w:tabs>
          <w:tab w:val="left" w:pos="993"/>
        </w:tabs>
        <w:overflowPunct/>
        <w:autoSpaceDE/>
        <w:ind w:left="993" w:hanging="273"/>
        <w:jc w:val="both"/>
        <w:textAlignment w:val="auto"/>
        <w:rPr>
          <w:rFonts w:ascii="Tahoma" w:hAnsi="Tahoma" w:cs="Tahoma"/>
          <w:sz w:val="18"/>
          <w:szCs w:val="18"/>
        </w:rPr>
      </w:pPr>
      <w:r>
        <w:rPr>
          <w:rFonts w:ascii="Tahoma" w:hAnsi="Tahoma" w:cs="Tahoma"/>
          <w:sz w:val="18"/>
          <w:szCs w:val="18"/>
        </w:rPr>
        <w:t>Posiadają pokrycie marginesu wypłacalności środkami własnymi powyżej 100%, o którym mowa w ustawie z dnia 22 maja 2003 r. o działalności ubezpieczeniowej (</w:t>
      </w:r>
      <w:proofErr w:type="spellStart"/>
      <w:r>
        <w:rPr>
          <w:rFonts w:ascii="Tahoma" w:hAnsi="Tahoma" w:cs="Tahoma"/>
          <w:sz w:val="18"/>
          <w:szCs w:val="18"/>
        </w:rPr>
        <w:t>Dz.U</w:t>
      </w:r>
      <w:proofErr w:type="spellEnd"/>
      <w:r>
        <w:rPr>
          <w:rFonts w:ascii="Tahoma" w:hAnsi="Tahoma" w:cs="Tahoma"/>
          <w:sz w:val="18"/>
          <w:szCs w:val="18"/>
        </w:rPr>
        <w:t xml:space="preserve">. Nr 124, poz. 1151 z </w:t>
      </w:r>
      <w:proofErr w:type="spellStart"/>
      <w:r>
        <w:rPr>
          <w:rFonts w:ascii="Tahoma" w:hAnsi="Tahoma" w:cs="Tahoma"/>
          <w:sz w:val="18"/>
          <w:szCs w:val="18"/>
        </w:rPr>
        <w:t>późn</w:t>
      </w:r>
      <w:proofErr w:type="spellEnd"/>
      <w:r>
        <w:rPr>
          <w:rFonts w:ascii="Tahoma" w:hAnsi="Tahoma" w:cs="Tahoma"/>
          <w:sz w:val="18"/>
          <w:szCs w:val="18"/>
        </w:rPr>
        <w:t>. zm.) oraz na podstawie rozporządzenia Ministra Finansów z dnia 28 listopada 2003 r. w sprawie sposobu wyliczenia wysokości marginesu wypłacalności oraz minimalnej wysokości kapitału gwarancyjnego dla działów i grup ubezpieczeń (</w:t>
      </w:r>
      <w:proofErr w:type="spellStart"/>
      <w:r>
        <w:rPr>
          <w:rFonts w:ascii="Tahoma" w:hAnsi="Tahoma" w:cs="Tahoma"/>
          <w:sz w:val="18"/>
          <w:szCs w:val="18"/>
        </w:rPr>
        <w:t>Dz.U</w:t>
      </w:r>
      <w:proofErr w:type="spellEnd"/>
      <w:r>
        <w:rPr>
          <w:rFonts w:ascii="Tahoma" w:hAnsi="Tahoma" w:cs="Tahoma"/>
          <w:sz w:val="18"/>
          <w:szCs w:val="18"/>
        </w:rPr>
        <w:t>. Nr 211, poz. 2060) - na dzień 30.06.2011 roku.</w:t>
      </w:r>
    </w:p>
    <w:p w:rsidR="00177231" w:rsidRDefault="006323BD">
      <w:pPr>
        <w:numPr>
          <w:ilvl w:val="0"/>
          <w:numId w:val="13"/>
        </w:numPr>
        <w:tabs>
          <w:tab w:val="left" w:pos="993"/>
        </w:tabs>
        <w:overflowPunct/>
        <w:autoSpaceDE/>
        <w:ind w:left="993" w:hanging="273"/>
        <w:jc w:val="both"/>
        <w:textAlignment w:val="auto"/>
        <w:rPr>
          <w:rFonts w:ascii="Tahoma" w:hAnsi="Tahoma" w:cs="Tahoma"/>
          <w:sz w:val="18"/>
          <w:szCs w:val="18"/>
        </w:rPr>
      </w:pPr>
      <w:r>
        <w:rPr>
          <w:rFonts w:ascii="Tahoma" w:hAnsi="Tahoma" w:cs="Tahoma"/>
          <w:sz w:val="18"/>
          <w:szCs w:val="18"/>
        </w:rPr>
        <w:t>Posiadają kapitały własne w wysokości min. 40 000 000,00 PLN na dzień 30.06.2011 r.</w:t>
      </w:r>
    </w:p>
    <w:p w:rsidR="00177231" w:rsidRDefault="006323BD">
      <w:pPr>
        <w:tabs>
          <w:tab w:val="left" w:pos="360"/>
        </w:tabs>
        <w:overflowPunct/>
        <w:autoSpaceDE/>
        <w:ind w:left="360" w:hanging="360"/>
        <w:jc w:val="both"/>
        <w:textAlignment w:val="auto"/>
        <w:rPr>
          <w:rFonts w:ascii="Tahoma" w:hAnsi="Tahoma" w:cs="Tahoma"/>
          <w:sz w:val="18"/>
          <w:szCs w:val="18"/>
        </w:rPr>
      </w:pPr>
      <w:r>
        <w:rPr>
          <w:rFonts w:ascii="Tahoma" w:hAnsi="Tahoma" w:cs="Tahoma"/>
          <w:sz w:val="18"/>
          <w:szCs w:val="18"/>
        </w:rPr>
        <w:t>4. Dysponują niezbędną wiedzą i doświadczeniem, oraz potencjałem technicznym i osobami zdolnymi do wykonania zamówienia</w:t>
      </w:r>
      <w:r>
        <w:rPr>
          <w:rFonts w:ascii="Arial" w:hAnsi="Arial" w:cs="Arial"/>
          <w:sz w:val="18"/>
          <w:szCs w:val="18"/>
        </w:rPr>
        <w:t xml:space="preserve"> </w:t>
      </w:r>
      <w:r>
        <w:rPr>
          <w:rFonts w:ascii="Tahoma" w:hAnsi="Tahoma" w:cs="Tahoma"/>
          <w:sz w:val="18"/>
          <w:szCs w:val="18"/>
        </w:rPr>
        <w:t>lub przedstawią pisemne zobowiązanie innych podmiotów do udostępnienia osób zdolnych do wykonania zamówienia.</w:t>
      </w:r>
    </w:p>
    <w:p w:rsidR="00177231" w:rsidRDefault="006323BD">
      <w:pPr>
        <w:tabs>
          <w:tab w:val="left" w:pos="284"/>
        </w:tabs>
        <w:jc w:val="both"/>
        <w:rPr>
          <w:rFonts w:ascii="Tahoma" w:hAnsi="Tahoma" w:cs="Tahoma"/>
          <w:sz w:val="18"/>
          <w:szCs w:val="18"/>
        </w:rPr>
      </w:pPr>
      <w:r>
        <w:rPr>
          <w:rFonts w:ascii="Tahoma" w:hAnsi="Tahoma" w:cs="Tahoma"/>
          <w:sz w:val="18"/>
          <w:szCs w:val="18"/>
        </w:rPr>
        <w:t xml:space="preserve">Wykonawcy mogą wspólnie ubiegać się o udzielenie zamówienia publicznego, w tym celu powinni ustanowić pełnomocnika do reprezentowania ich w postępowaniu o udzielenie zamówienia publicznego albo reprezentowania ich w postępowaniu o udzielenie zamówienia publicznego albo reprezentowania ich i zawarcia umowy w sprawie zamówienia publicznego. </w:t>
      </w:r>
    </w:p>
    <w:p w:rsidR="00177231" w:rsidRDefault="006323BD">
      <w:pPr>
        <w:pStyle w:val="NormalnyWeb"/>
        <w:spacing w:before="0" w:after="0"/>
        <w:jc w:val="both"/>
        <w:rPr>
          <w:rFonts w:ascii="Tahoma" w:hAnsi="Tahoma" w:cs="Tahoma"/>
          <w:sz w:val="18"/>
          <w:szCs w:val="18"/>
        </w:rPr>
      </w:pPr>
      <w:r>
        <w:rPr>
          <w:rFonts w:ascii="Tahoma" w:hAnsi="Tahoma" w:cs="Tahoma"/>
          <w:sz w:val="18"/>
          <w:szCs w:val="18"/>
        </w:rPr>
        <w:t>W przypadku Wykonawców ubiegających się wspólnie o zamówienie w odniesieniu do warunków określonych w:</w:t>
      </w:r>
    </w:p>
    <w:p w:rsidR="00177231" w:rsidRDefault="006323BD">
      <w:pPr>
        <w:pStyle w:val="NormalnyWeb"/>
        <w:numPr>
          <w:ilvl w:val="0"/>
          <w:numId w:val="15"/>
        </w:numPr>
        <w:spacing w:before="0" w:after="0"/>
        <w:jc w:val="both"/>
        <w:rPr>
          <w:rFonts w:ascii="Tahoma" w:hAnsi="Tahoma" w:cs="Tahoma"/>
          <w:sz w:val="18"/>
          <w:szCs w:val="18"/>
        </w:rPr>
      </w:pPr>
      <w:proofErr w:type="spellStart"/>
      <w:r>
        <w:rPr>
          <w:rFonts w:ascii="Tahoma" w:hAnsi="Tahoma" w:cs="Tahoma"/>
          <w:sz w:val="18"/>
          <w:szCs w:val="18"/>
        </w:rPr>
        <w:t>pkt</w:t>
      </w:r>
      <w:proofErr w:type="spellEnd"/>
      <w:r>
        <w:rPr>
          <w:rFonts w:ascii="Tahoma" w:hAnsi="Tahoma" w:cs="Tahoma"/>
          <w:sz w:val="18"/>
          <w:szCs w:val="18"/>
        </w:rPr>
        <w:t xml:space="preserve"> 1 i 2 - warunki te musi  spełnić każdy wykonawca, </w:t>
      </w:r>
    </w:p>
    <w:p w:rsidR="00177231" w:rsidRDefault="006323BD">
      <w:pPr>
        <w:pStyle w:val="NormalnyWeb"/>
        <w:numPr>
          <w:ilvl w:val="0"/>
          <w:numId w:val="15"/>
        </w:numPr>
        <w:spacing w:before="0" w:after="0"/>
        <w:jc w:val="both"/>
        <w:rPr>
          <w:rFonts w:ascii="Tahoma" w:hAnsi="Tahoma" w:cs="Tahoma"/>
          <w:sz w:val="18"/>
          <w:szCs w:val="18"/>
        </w:rPr>
      </w:pPr>
      <w:proofErr w:type="spellStart"/>
      <w:r>
        <w:rPr>
          <w:rFonts w:ascii="Tahoma" w:hAnsi="Tahoma" w:cs="Tahoma"/>
          <w:sz w:val="18"/>
          <w:szCs w:val="18"/>
        </w:rPr>
        <w:t>pkt</w:t>
      </w:r>
      <w:proofErr w:type="spellEnd"/>
      <w:r>
        <w:rPr>
          <w:rFonts w:ascii="Tahoma" w:hAnsi="Tahoma" w:cs="Tahoma"/>
          <w:sz w:val="18"/>
          <w:szCs w:val="18"/>
        </w:rPr>
        <w:t xml:space="preserve"> 3 i 4 - warunki te wykonawcy mogą spełnić łącznie.</w:t>
      </w:r>
    </w:p>
    <w:p w:rsidR="00177231" w:rsidRDefault="006323BD">
      <w:pPr>
        <w:pStyle w:val="NormalnyWeb"/>
        <w:spacing w:before="0" w:after="0"/>
        <w:jc w:val="both"/>
        <w:rPr>
          <w:rFonts w:ascii="Tahoma" w:hAnsi="Tahoma" w:cs="Tahoma"/>
          <w:sz w:val="18"/>
          <w:szCs w:val="18"/>
        </w:rPr>
      </w:pPr>
      <w:r>
        <w:rPr>
          <w:rFonts w:ascii="Tahoma" w:hAnsi="Tahoma" w:cs="Tahoma"/>
          <w:sz w:val="18"/>
          <w:szCs w:val="18"/>
        </w:rPr>
        <w:t xml:space="preserve">Zamawiający dokona oceny spełniania wymagań stawianych Wykonawcom na podstawie przedłożonych dokumentów, określonych w oparciu o oświadczenia stanowiące Załącznik nr 3 i 4 do SIWZ, na zasadzie „spełnia” lub „nie spełnia” wymaganego warunku.  </w:t>
      </w:r>
    </w:p>
    <w:p w:rsidR="00177231" w:rsidRDefault="006323BD">
      <w:pPr>
        <w:pStyle w:val="pkt"/>
        <w:suppressAutoHyphens w:val="0"/>
        <w:spacing w:before="0" w:after="0"/>
        <w:ind w:left="0" w:firstLine="0"/>
        <w:rPr>
          <w:rFonts w:ascii="Tahoma" w:hAnsi="Tahoma" w:cs="Tahoma"/>
          <w:sz w:val="18"/>
          <w:szCs w:val="18"/>
          <w:u w:val="single"/>
        </w:rPr>
      </w:pPr>
      <w:r>
        <w:rPr>
          <w:rFonts w:ascii="Tahoma" w:hAnsi="Tahoma" w:cs="Tahoma"/>
          <w:sz w:val="18"/>
          <w:szCs w:val="18"/>
        </w:rPr>
        <w:lastRenderedPageBreak/>
        <w:t xml:space="preserve">Zamawiający wezwie na podstawie art. 26 ust. 3 wykonawców, którzy w określonym terminie nie złożyli wymaganych przez Zamawiającego oświadczeń lub dokumentów, o których mowa w art. 25 ust. 1 ustawy, lub którzy nie złożyli pełnomocnictw, albo którzy złożyli wymagane przez Zamawiającego oświadczenia i dokumenty, o których mowa w art. 25 ust. 1, zawierające błędy lub złożyli wadliwe pełnomocnictwa, do ich złożenia w wyznaczonym terminie, chyba że mimo ich złożenia oferta wykonawcy podlega odrzuceniu albo konieczne byłoby unieważnienie postępowania. Złożone na wezwanie Zamawiającego oświadczenia i dokumenty powinny potwierdzać spełnianie przez Wykonawcę warunków udziału w postępowaniu oraz spełnianie wymagań określonych przez Zamawiającego, </w:t>
      </w:r>
      <w:r>
        <w:rPr>
          <w:rFonts w:ascii="Tahoma" w:hAnsi="Tahoma" w:cs="Tahoma"/>
          <w:sz w:val="18"/>
          <w:szCs w:val="18"/>
          <w:u w:val="single"/>
        </w:rPr>
        <w:t xml:space="preserve">nie później niż w dniu, w którym upłynął termin składania ofert. </w:t>
      </w:r>
    </w:p>
    <w:p w:rsidR="00177231" w:rsidRDefault="00177231">
      <w:pPr>
        <w:pStyle w:val="NormalnyWeb"/>
        <w:spacing w:before="0" w:after="0"/>
        <w:jc w:val="both"/>
        <w:rPr>
          <w:rFonts w:ascii="Tahoma" w:hAnsi="Tahoma" w:cs="Tahoma"/>
          <w:color w:val="FF0000"/>
          <w:sz w:val="18"/>
          <w:szCs w:val="18"/>
        </w:rPr>
      </w:pPr>
    </w:p>
    <w:p w:rsidR="00177231" w:rsidRDefault="006323BD">
      <w:pPr>
        <w:pStyle w:val="Nagwek1"/>
        <w:pBdr>
          <w:top w:val="single" w:sz="4" w:space="1" w:color="000000"/>
          <w:bottom w:val="single" w:sz="4" w:space="1" w:color="000000"/>
        </w:pBdr>
        <w:shd w:val="clear" w:color="auto" w:fill="F3F3F3"/>
        <w:ind w:left="426" w:hanging="426"/>
        <w:jc w:val="both"/>
        <w:rPr>
          <w:rFonts w:ascii="Tahoma" w:hAnsi="Tahoma" w:cs="Tahoma"/>
          <w:sz w:val="18"/>
          <w:szCs w:val="18"/>
        </w:rPr>
      </w:pPr>
      <w:r>
        <w:rPr>
          <w:rFonts w:ascii="Tahoma" w:hAnsi="Tahoma" w:cs="Tahoma"/>
          <w:sz w:val="18"/>
          <w:szCs w:val="18"/>
        </w:rPr>
        <w:t>7.</w:t>
      </w:r>
      <w:r>
        <w:rPr>
          <w:rFonts w:ascii="Tahoma" w:hAnsi="Tahoma" w:cs="Tahoma"/>
          <w:sz w:val="18"/>
          <w:szCs w:val="18"/>
        </w:rPr>
        <w:tab/>
        <w:t>WYKAZ OŚWIADCZEŃ I DOKUMENTÓW, JAKIE MAJĄ DOSTARCZYĆ WYKONAWCY W CELU POTWIERDZENIA SPEŁNIENIA WARUNKÓW UDZIAŁU W POSTĘPOWANIU</w:t>
      </w:r>
    </w:p>
    <w:p w:rsidR="00177231" w:rsidRDefault="006323BD">
      <w:pPr>
        <w:numPr>
          <w:ilvl w:val="0"/>
          <w:numId w:val="2"/>
        </w:numPr>
        <w:overflowPunct/>
        <w:autoSpaceDE/>
        <w:jc w:val="both"/>
        <w:textAlignment w:val="auto"/>
        <w:rPr>
          <w:rFonts w:ascii="Tahoma" w:hAnsi="Tahoma" w:cs="Tahoma"/>
          <w:sz w:val="18"/>
          <w:szCs w:val="18"/>
        </w:rPr>
      </w:pPr>
      <w:r>
        <w:rPr>
          <w:rFonts w:ascii="Tahoma" w:hAnsi="Tahoma" w:cs="Tahoma"/>
          <w:sz w:val="18"/>
          <w:szCs w:val="18"/>
        </w:rPr>
        <w:t>Zezwolenie do prowadzenia działalności ubezpieczeniowej na terenie Polski w zakresie nie mniejszym niż to wynika z przedmiotu zamówienia.</w:t>
      </w:r>
    </w:p>
    <w:p w:rsidR="00177231" w:rsidRDefault="006323BD">
      <w:pPr>
        <w:numPr>
          <w:ilvl w:val="0"/>
          <w:numId w:val="2"/>
        </w:numPr>
        <w:overflowPunct/>
        <w:autoSpaceDE/>
        <w:jc w:val="both"/>
        <w:textAlignment w:val="auto"/>
        <w:rPr>
          <w:rFonts w:ascii="Tahoma" w:hAnsi="Tahoma" w:cs="Tahoma"/>
          <w:sz w:val="18"/>
          <w:szCs w:val="18"/>
        </w:rPr>
      </w:pPr>
      <w:r>
        <w:rPr>
          <w:rFonts w:ascii="Tahoma" w:hAnsi="Tahoma" w:cs="Tahoma"/>
          <w:sz w:val="18"/>
          <w:szCs w:val="18"/>
        </w:rPr>
        <w:t>Oświadczenie Wykonawcy, że nie podlega wykluczeniu z postępowania na podstawie art. 24 ust. 1 i 2 ustawy – Prawo zamówień publicznych - Załącznik nr 6 do SIWZ.</w:t>
      </w:r>
    </w:p>
    <w:p w:rsidR="00177231" w:rsidRDefault="006323BD">
      <w:pPr>
        <w:numPr>
          <w:ilvl w:val="0"/>
          <w:numId w:val="2"/>
        </w:numPr>
        <w:overflowPunct/>
        <w:autoSpaceDE/>
        <w:jc w:val="both"/>
        <w:textAlignment w:val="auto"/>
        <w:rPr>
          <w:rFonts w:ascii="Tahoma" w:hAnsi="Tahoma" w:cs="Tahoma"/>
          <w:sz w:val="18"/>
          <w:szCs w:val="18"/>
        </w:rPr>
      </w:pPr>
      <w:r>
        <w:rPr>
          <w:rFonts w:ascii="Tahoma" w:hAnsi="Tahoma" w:cs="Tahoma"/>
          <w:sz w:val="18"/>
          <w:szCs w:val="18"/>
        </w:rPr>
        <w:t>Oświadczenie Wykonawcy, że posiada możliwość realizacji zamówienia, zgodnie z wymogami art. 22 ust. 1 ustawy, z którego winno wynikać, że Wykonawca:</w:t>
      </w:r>
    </w:p>
    <w:p w:rsidR="00177231" w:rsidRDefault="006323BD">
      <w:pPr>
        <w:numPr>
          <w:ilvl w:val="1"/>
          <w:numId w:val="2"/>
        </w:numPr>
        <w:overflowPunct/>
        <w:autoSpaceDE/>
        <w:jc w:val="both"/>
        <w:textAlignment w:val="auto"/>
        <w:rPr>
          <w:rFonts w:ascii="Tahoma" w:hAnsi="Tahoma" w:cs="Tahoma"/>
          <w:sz w:val="18"/>
          <w:szCs w:val="18"/>
        </w:rPr>
      </w:pPr>
      <w:r>
        <w:rPr>
          <w:rFonts w:ascii="Tahoma" w:hAnsi="Tahoma" w:cs="Tahoma"/>
          <w:sz w:val="18"/>
          <w:szCs w:val="18"/>
        </w:rPr>
        <w:t xml:space="preserve">spełnienia wymóg dot. posiadania pokrycia marginesu wypłacalności środkami własnymi min. 100% - według stanu na dzień </w:t>
      </w:r>
      <w:r>
        <w:rPr>
          <w:rFonts w:ascii="Tahoma" w:hAnsi="Tahoma" w:cs="Tahoma"/>
          <w:b/>
          <w:sz w:val="18"/>
          <w:szCs w:val="18"/>
        </w:rPr>
        <w:t>30.06.2011</w:t>
      </w:r>
      <w:r>
        <w:rPr>
          <w:rFonts w:ascii="Tahoma" w:hAnsi="Tahoma" w:cs="Tahoma"/>
          <w:sz w:val="18"/>
          <w:szCs w:val="18"/>
        </w:rPr>
        <w:t xml:space="preserve"> r.</w:t>
      </w:r>
    </w:p>
    <w:p w:rsidR="00177231" w:rsidRDefault="006323BD">
      <w:pPr>
        <w:numPr>
          <w:ilvl w:val="1"/>
          <w:numId w:val="2"/>
        </w:numPr>
        <w:overflowPunct/>
        <w:autoSpaceDE/>
        <w:jc w:val="both"/>
        <w:textAlignment w:val="auto"/>
        <w:rPr>
          <w:rFonts w:ascii="Tahoma" w:hAnsi="Tahoma" w:cs="Tahoma"/>
          <w:sz w:val="18"/>
          <w:szCs w:val="18"/>
        </w:rPr>
      </w:pPr>
      <w:r>
        <w:rPr>
          <w:rFonts w:ascii="Tahoma" w:hAnsi="Tahoma" w:cs="Tahoma"/>
          <w:sz w:val="18"/>
          <w:szCs w:val="18"/>
        </w:rPr>
        <w:t xml:space="preserve">posiada kapitały własne w wysokości wymaganej przez Zamawiającego na dzień </w:t>
      </w:r>
      <w:r>
        <w:rPr>
          <w:rFonts w:ascii="Tahoma" w:hAnsi="Tahoma" w:cs="Tahoma"/>
          <w:b/>
          <w:sz w:val="18"/>
          <w:szCs w:val="18"/>
        </w:rPr>
        <w:t xml:space="preserve">30.06.2011 </w:t>
      </w:r>
      <w:r>
        <w:rPr>
          <w:rFonts w:ascii="Tahoma" w:hAnsi="Tahoma" w:cs="Tahoma"/>
          <w:sz w:val="18"/>
          <w:szCs w:val="18"/>
        </w:rPr>
        <w:t>r.</w:t>
      </w:r>
    </w:p>
    <w:p w:rsidR="00177231" w:rsidRDefault="006323BD">
      <w:pPr>
        <w:tabs>
          <w:tab w:val="left" w:pos="1080"/>
        </w:tabs>
        <w:overflowPunct/>
        <w:autoSpaceDE/>
        <w:ind w:left="1080"/>
        <w:jc w:val="both"/>
        <w:textAlignment w:val="auto"/>
        <w:rPr>
          <w:rFonts w:ascii="Tahoma" w:hAnsi="Tahoma" w:cs="Tahoma"/>
          <w:sz w:val="18"/>
          <w:szCs w:val="18"/>
        </w:rPr>
      </w:pPr>
      <w:r>
        <w:rPr>
          <w:rFonts w:ascii="Tahoma" w:hAnsi="Tahoma" w:cs="Tahoma"/>
          <w:sz w:val="18"/>
          <w:szCs w:val="18"/>
        </w:rPr>
        <w:t>3) dysponuje niezbędną wiedzą i doświadczeniem, oraz potencjałem technicznym i osobami zdolnymi do wykonania zamówienia</w:t>
      </w:r>
    </w:p>
    <w:p w:rsidR="00177231" w:rsidRDefault="006323BD">
      <w:pPr>
        <w:numPr>
          <w:ilvl w:val="0"/>
          <w:numId w:val="2"/>
        </w:numPr>
        <w:tabs>
          <w:tab w:val="right" w:leader="underscore" w:pos="9072"/>
        </w:tabs>
        <w:overflowPunct/>
        <w:autoSpaceDE/>
        <w:jc w:val="both"/>
        <w:textAlignment w:val="auto"/>
        <w:rPr>
          <w:rFonts w:ascii="Tahoma" w:hAnsi="Tahoma" w:cs="Tahoma"/>
          <w:sz w:val="18"/>
          <w:szCs w:val="18"/>
        </w:rPr>
      </w:pPr>
      <w:r>
        <w:rPr>
          <w:rFonts w:ascii="Tahoma" w:hAnsi="Tahoma" w:cs="Tahoma"/>
          <w:sz w:val="18"/>
          <w:szCs w:val="18"/>
        </w:rPr>
        <w:t>Aktualny odpis z właściwego rejestru albo aktualne zaświadczenie o wpisie do ewidencji działalności gospodarczej, jeżeli odrębne przepisy wymagają wpisu do rejestru lub zgłoszenia do ewidencji działalności gospodarczej, wystawionego nie wcześniej niż 6 miesięcy przed upływem terminu składania ofert.</w:t>
      </w:r>
    </w:p>
    <w:p w:rsidR="00177231" w:rsidRDefault="006323BD">
      <w:pPr>
        <w:pStyle w:val="Tekstpodstawowy21"/>
        <w:numPr>
          <w:ilvl w:val="0"/>
          <w:numId w:val="2"/>
        </w:numPr>
        <w:overflowPunct/>
        <w:autoSpaceDE/>
        <w:spacing w:after="0" w:line="240" w:lineRule="auto"/>
        <w:jc w:val="both"/>
        <w:textAlignment w:val="auto"/>
        <w:rPr>
          <w:rFonts w:ascii="Tahoma" w:hAnsi="Tahoma" w:cs="Tahoma"/>
          <w:sz w:val="18"/>
          <w:szCs w:val="18"/>
        </w:rPr>
      </w:pPr>
      <w:r>
        <w:rPr>
          <w:rFonts w:ascii="Tahoma" w:hAnsi="Tahoma" w:cs="Tahoma"/>
          <w:sz w:val="18"/>
          <w:szCs w:val="18"/>
        </w:rPr>
        <w:t>Aktualnych zaświadczeń właściwego naczelnika urzędu skarbowego oraz właściwego oddziału Zakładu Ubezpieczeń Społecznych lub Kasy Rolniczego Ubezpieczenia Społecznego potwierdzających odpowiednio, że wykonawca nie zalega z opłacaniem podatków, opłat oraz składek na ubezpieczenie zdrowotne i społeczne, lub zaświadczenia, że uzyskał przewidziane prawem zwolnienie, odroczenie lub rozłożenie na raty zaległych płatności lub wstrzymanie w całości wykonania decyzji właściwego organu – wystawionych nie wcześniej niż 3 miesiące przed upływem terminu składania ofert.</w:t>
      </w:r>
    </w:p>
    <w:p w:rsidR="00177231" w:rsidRDefault="006323BD">
      <w:pPr>
        <w:pStyle w:val="Tekstpodstawowy21"/>
        <w:overflowPunct/>
        <w:autoSpaceDE/>
        <w:spacing w:after="0" w:line="240" w:lineRule="auto"/>
        <w:ind w:left="360"/>
        <w:jc w:val="both"/>
        <w:textAlignment w:val="auto"/>
        <w:rPr>
          <w:rFonts w:ascii="Tahoma" w:hAnsi="Tahoma" w:cs="Tahoma"/>
          <w:sz w:val="18"/>
          <w:szCs w:val="18"/>
        </w:rPr>
      </w:pPr>
      <w:r>
        <w:rPr>
          <w:rFonts w:ascii="Tahoma" w:hAnsi="Tahoma" w:cs="Tahoma"/>
          <w:sz w:val="18"/>
          <w:szCs w:val="18"/>
        </w:rPr>
        <w:t>Jeśli Wykonawca ma siedzibę poza terytorium Rzeczypospolitej Polskiej zamiast odpowiednich ww. dokumentów określonych w powyższych punktach składa dokument wystawiony w kraju, w którym ma siedzibę potwierdzający odpowiednio, że:</w:t>
      </w:r>
    </w:p>
    <w:p w:rsidR="00177231" w:rsidRDefault="006323BD">
      <w:pPr>
        <w:numPr>
          <w:ilvl w:val="0"/>
          <w:numId w:val="11"/>
        </w:numPr>
        <w:jc w:val="both"/>
        <w:rPr>
          <w:rFonts w:ascii="Tahoma" w:hAnsi="Tahoma" w:cs="Tahoma"/>
          <w:sz w:val="18"/>
          <w:szCs w:val="18"/>
        </w:rPr>
      </w:pPr>
      <w:r>
        <w:rPr>
          <w:rFonts w:ascii="Tahoma" w:hAnsi="Tahoma" w:cs="Tahoma"/>
          <w:sz w:val="18"/>
          <w:szCs w:val="18"/>
        </w:rPr>
        <w:t xml:space="preserve">nie otwarto jego likwidacji ani nie ogłoszono jego upadłości. </w:t>
      </w:r>
    </w:p>
    <w:p w:rsidR="00177231" w:rsidRDefault="006323BD">
      <w:pPr>
        <w:numPr>
          <w:ilvl w:val="0"/>
          <w:numId w:val="11"/>
        </w:numPr>
        <w:jc w:val="both"/>
        <w:rPr>
          <w:rFonts w:ascii="Tahoma" w:hAnsi="Tahoma" w:cs="Tahoma"/>
          <w:sz w:val="18"/>
          <w:szCs w:val="18"/>
        </w:rPr>
      </w:pPr>
      <w:r>
        <w:rPr>
          <w:rFonts w:ascii="Tahoma" w:hAnsi="Tahoma" w:cs="Tahoma"/>
          <w:sz w:val="18"/>
          <w:szCs w:val="18"/>
        </w:rPr>
        <w:t xml:space="preserve">Nie zalega z uiszczeniem podatków, opłat, składek na ubezpieczenie społeczne i zdrowotne albo uzyskał </w:t>
      </w:r>
      <w:proofErr w:type="spellStart"/>
      <w:r>
        <w:rPr>
          <w:rFonts w:ascii="Tahoma" w:hAnsi="Tahoma" w:cs="Tahoma"/>
          <w:sz w:val="18"/>
          <w:szCs w:val="18"/>
        </w:rPr>
        <w:t>przewidzine</w:t>
      </w:r>
      <w:proofErr w:type="spellEnd"/>
      <w:r>
        <w:rPr>
          <w:rFonts w:ascii="Tahoma" w:hAnsi="Tahoma" w:cs="Tahoma"/>
          <w:sz w:val="18"/>
          <w:szCs w:val="18"/>
        </w:rPr>
        <w:t xml:space="preserve"> prawem zwolnienie, odroczenie lub rozłożenie na raty zaległych płatności lub wstrzymanie w całości wykonania decyzji właściwego organu,</w:t>
      </w:r>
    </w:p>
    <w:p w:rsidR="00177231" w:rsidRDefault="006323BD">
      <w:pPr>
        <w:numPr>
          <w:ilvl w:val="0"/>
          <w:numId w:val="11"/>
        </w:numPr>
        <w:jc w:val="both"/>
        <w:rPr>
          <w:rFonts w:ascii="Tahoma" w:hAnsi="Tahoma" w:cs="Tahoma"/>
          <w:sz w:val="18"/>
          <w:szCs w:val="18"/>
        </w:rPr>
      </w:pPr>
      <w:r>
        <w:rPr>
          <w:rFonts w:ascii="Tahoma" w:hAnsi="Tahoma" w:cs="Tahoma"/>
          <w:sz w:val="18"/>
          <w:szCs w:val="18"/>
        </w:rPr>
        <w:t>Nie orzeczono wobec niego zakazu ubiegania się o zamówienie,</w:t>
      </w:r>
    </w:p>
    <w:p w:rsidR="00177231" w:rsidRDefault="006323BD">
      <w:pPr>
        <w:numPr>
          <w:ilvl w:val="0"/>
          <w:numId w:val="11"/>
        </w:numPr>
        <w:jc w:val="both"/>
        <w:rPr>
          <w:rFonts w:ascii="Tahoma" w:hAnsi="Tahoma" w:cs="Tahoma"/>
          <w:sz w:val="18"/>
          <w:szCs w:val="18"/>
        </w:rPr>
      </w:pPr>
      <w:r>
        <w:rPr>
          <w:rFonts w:ascii="Tahoma" w:hAnsi="Tahoma" w:cs="Tahoma"/>
          <w:sz w:val="18"/>
          <w:szCs w:val="18"/>
        </w:rPr>
        <w:t xml:space="preserve">zaświadczenie właściwego organu sądowego lub administracyjnego kraju pochodzenia albo zamieszkania osoby, której dokumenty dotyczą, w zakresie określonym w art. 24 ust. 1 </w:t>
      </w:r>
      <w:proofErr w:type="spellStart"/>
      <w:r>
        <w:rPr>
          <w:rFonts w:ascii="Tahoma" w:hAnsi="Tahoma" w:cs="Tahoma"/>
          <w:sz w:val="18"/>
          <w:szCs w:val="18"/>
        </w:rPr>
        <w:t>pkt</w:t>
      </w:r>
      <w:proofErr w:type="spellEnd"/>
      <w:r>
        <w:rPr>
          <w:rFonts w:ascii="Tahoma" w:hAnsi="Tahoma" w:cs="Tahoma"/>
          <w:sz w:val="18"/>
          <w:szCs w:val="18"/>
        </w:rPr>
        <w:t xml:space="preserve"> 4-8 ustawy.</w:t>
      </w:r>
    </w:p>
    <w:p w:rsidR="00177231" w:rsidRDefault="00177231">
      <w:pPr>
        <w:ind w:left="360"/>
        <w:jc w:val="both"/>
        <w:rPr>
          <w:rFonts w:ascii="Tahoma" w:hAnsi="Tahoma" w:cs="Tahoma"/>
          <w:bCs/>
          <w:sz w:val="18"/>
          <w:szCs w:val="18"/>
        </w:rPr>
      </w:pPr>
    </w:p>
    <w:p w:rsidR="00177231" w:rsidRDefault="00177231">
      <w:pPr>
        <w:jc w:val="both"/>
        <w:rPr>
          <w:rFonts w:ascii="Tahoma" w:hAnsi="Tahoma" w:cs="Tahoma"/>
          <w:sz w:val="18"/>
          <w:szCs w:val="18"/>
        </w:rPr>
      </w:pPr>
    </w:p>
    <w:p w:rsidR="00177231" w:rsidRDefault="006323BD">
      <w:pPr>
        <w:jc w:val="both"/>
        <w:rPr>
          <w:rFonts w:ascii="Tahoma" w:hAnsi="Tahoma" w:cs="Tahoma"/>
          <w:sz w:val="18"/>
          <w:szCs w:val="18"/>
        </w:rPr>
      </w:pPr>
      <w:r>
        <w:rPr>
          <w:rFonts w:ascii="Tahoma" w:hAnsi="Tahoma" w:cs="Tahoma"/>
          <w:sz w:val="18"/>
          <w:szCs w:val="18"/>
        </w:rPr>
        <w:t xml:space="preserve">Wykonawca musi załączyć do oferty dokumenty, o których mowa w formie oryginału lub kserokopii poświadczonej za zgodność z oryginałem. </w:t>
      </w:r>
    </w:p>
    <w:p w:rsidR="00177231" w:rsidRDefault="00177231">
      <w:pPr>
        <w:ind w:left="360"/>
        <w:jc w:val="both"/>
        <w:rPr>
          <w:rFonts w:ascii="Tahoma" w:hAnsi="Tahoma" w:cs="Tahoma"/>
          <w:sz w:val="18"/>
          <w:szCs w:val="18"/>
        </w:rPr>
      </w:pPr>
    </w:p>
    <w:p w:rsidR="00177231" w:rsidRDefault="006323BD">
      <w:pPr>
        <w:jc w:val="both"/>
        <w:rPr>
          <w:rFonts w:ascii="Tahoma" w:hAnsi="Tahoma" w:cs="Tahoma"/>
          <w:sz w:val="18"/>
          <w:szCs w:val="18"/>
        </w:rPr>
      </w:pPr>
      <w:r>
        <w:rPr>
          <w:rFonts w:ascii="Tahoma" w:hAnsi="Tahoma" w:cs="Tahoma"/>
          <w:sz w:val="18"/>
          <w:szCs w:val="18"/>
        </w:rPr>
        <w:t>Dodatkowo do oferty wykonawca dołączy:</w:t>
      </w:r>
    </w:p>
    <w:p w:rsidR="00177231" w:rsidRDefault="006323BD">
      <w:pPr>
        <w:jc w:val="both"/>
        <w:rPr>
          <w:rFonts w:ascii="Tahoma" w:hAnsi="Tahoma" w:cs="Tahoma"/>
          <w:b/>
          <w:sz w:val="18"/>
          <w:szCs w:val="18"/>
        </w:rPr>
      </w:pPr>
      <w:r>
        <w:rPr>
          <w:rFonts w:ascii="Tahoma" w:hAnsi="Tahoma" w:cs="Tahoma"/>
          <w:b/>
          <w:sz w:val="18"/>
          <w:szCs w:val="18"/>
        </w:rPr>
        <w:t>Pełnomocnictwo do podpisania oferty</w:t>
      </w:r>
      <w:r>
        <w:rPr>
          <w:rFonts w:ascii="Tahoma" w:hAnsi="Tahoma" w:cs="Tahoma"/>
          <w:sz w:val="18"/>
          <w:szCs w:val="18"/>
        </w:rPr>
        <w:t xml:space="preserve">, jeżeli upoważnienie do jej złożenia nie wynika z przepisów bądź z zapisów właściwego rejestru – KRS. Pełnomocnictwo winno być dołączone  w formie oryginału lub </w:t>
      </w:r>
      <w:r>
        <w:rPr>
          <w:rFonts w:ascii="Tahoma" w:hAnsi="Tahoma" w:cs="Tahoma"/>
          <w:b/>
          <w:sz w:val="18"/>
          <w:szCs w:val="18"/>
        </w:rPr>
        <w:t>kopii poświadczonej przez notariusza.</w:t>
      </w:r>
    </w:p>
    <w:p w:rsidR="00177231" w:rsidRDefault="006323BD">
      <w:pPr>
        <w:jc w:val="both"/>
        <w:rPr>
          <w:rFonts w:ascii="Tahoma" w:hAnsi="Tahoma" w:cs="Tahoma"/>
          <w:sz w:val="18"/>
          <w:szCs w:val="18"/>
        </w:rPr>
      </w:pPr>
      <w:r>
        <w:rPr>
          <w:rFonts w:ascii="Tahoma" w:hAnsi="Tahoma" w:cs="Tahoma"/>
          <w:sz w:val="18"/>
          <w:szCs w:val="18"/>
        </w:rPr>
        <w:t>W przypadku wspólnego ubiegania się wykonawców o udzielenie zamówienia, listę wykonawców wspólnie ubiegających się o udzielenie zamówienia oraz dokument ustanawiający pełnomocnika do reprezentowania ich w postępowaniu o udzielenie zamówienia albo reprezentowania w postępowaniu i zawarcia umowy w sprawie zamówienia.</w:t>
      </w:r>
    </w:p>
    <w:p w:rsidR="00177231" w:rsidRDefault="00177231">
      <w:pPr>
        <w:jc w:val="both"/>
        <w:rPr>
          <w:rFonts w:ascii="Tahoma" w:hAnsi="Tahoma" w:cs="Tahoma"/>
          <w:sz w:val="18"/>
          <w:szCs w:val="18"/>
        </w:rPr>
      </w:pPr>
    </w:p>
    <w:p w:rsidR="00177231" w:rsidRDefault="006323BD">
      <w:pPr>
        <w:jc w:val="both"/>
        <w:rPr>
          <w:rFonts w:ascii="Tahoma" w:hAnsi="Tahoma" w:cs="Tahoma"/>
          <w:sz w:val="18"/>
          <w:szCs w:val="18"/>
        </w:rPr>
      </w:pPr>
      <w:r>
        <w:rPr>
          <w:rFonts w:ascii="Tahoma" w:hAnsi="Tahoma" w:cs="Tahoma"/>
          <w:sz w:val="18"/>
          <w:szCs w:val="18"/>
        </w:rPr>
        <w:t>W przypadku wybrania przez Zamawiającego oferty wykonawców ubiegających się wspólnie o zamówienie, Zamawiający przed zawarciem umowy w sprawie zamówienia publicznego zażąda umowę regulującą współpracę tych wykonawców.</w:t>
      </w: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6323BD">
      <w:pPr>
        <w:pStyle w:val="Nagwek1"/>
        <w:pBdr>
          <w:top w:val="single" w:sz="4" w:space="1" w:color="000000"/>
          <w:bottom w:val="single" w:sz="4" w:space="1" w:color="000000"/>
        </w:pBdr>
        <w:shd w:val="clear" w:color="auto" w:fill="F3F3F3"/>
        <w:tabs>
          <w:tab w:val="left" w:pos="426"/>
        </w:tabs>
        <w:ind w:left="426" w:hanging="426"/>
        <w:jc w:val="both"/>
        <w:rPr>
          <w:rFonts w:ascii="Tahoma" w:hAnsi="Tahoma" w:cs="Tahoma"/>
          <w:sz w:val="18"/>
          <w:szCs w:val="18"/>
        </w:rPr>
      </w:pPr>
      <w:r>
        <w:rPr>
          <w:rFonts w:ascii="Tahoma" w:hAnsi="Tahoma" w:cs="Tahoma"/>
          <w:sz w:val="18"/>
          <w:szCs w:val="18"/>
        </w:rPr>
        <w:lastRenderedPageBreak/>
        <w:t>8. INFORMACJA O SPOSOBIE POROZUMIEWANIA SIĘ ZAMAWIAJĄCEGO Z WYKONAWCAMI ORAZ PRZEKAZYWANIA OŚWIADCZEŃ I DOKUMENTÓW, Z PODANIEM ADRESU POCZTY ELEKTRONICZNEJ LUB STRONY WWW ZAMAWIAJĄCEGO, A TAKŻE WSKAZANIE OSÓB UPRAWNIONYCH DO POROZUMIEWANIA SIĘ Z WYKONAWCAMI</w:t>
      </w:r>
    </w:p>
    <w:p w:rsidR="00177231" w:rsidRDefault="006323BD">
      <w:pPr>
        <w:pStyle w:val="Tekstpodstawowy21"/>
        <w:numPr>
          <w:ilvl w:val="0"/>
          <w:numId w:val="12"/>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Wykonawca może zwrócić się na piśmie bądź w formie faksu do Zamawiającego o wyjaśnienie treści Specyfikacji. W przypadku przekazania dokumentów w formie faksu, każda ze stron zobowiązana jest na żądanie drugiej niezwłocznie potwierdzić fakt ich otrzymania.</w:t>
      </w:r>
    </w:p>
    <w:p w:rsidR="00177231" w:rsidRDefault="006323BD">
      <w:pPr>
        <w:pStyle w:val="Tekstpodstawowy21"/>
        <w:numPr>
          <w:ilvl w:val="0"/>
          <w:numId w:val="12"/>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 xml:space="preserve">Zamawiający udzieli wyjaśnień niezwłocznie, jeżeli pisemne zapytanie Wykonawcy wpłynie do niego nie później, niż na 6 dni przed upływem terminu składania ofert, treść wyjaśnień zostanie zamieszczona  na stronie internetowej. </w:t>
      </w:r>
    </w:p>
    <w:p w:rsidR="00177231" w:rsidRDefault="006323BD">
      <w:pPr>
        <w:pStyle w:val="Tekstpodstawowy21"/>
        <w:numPr>
          <w:ilvl w:val="0"/>
          <w:numId w:val="12"/>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Zamawiający nie zamierza organizować zebrania Wykonawców w celu wyjaśnienia wątpliwości dotyczących treści SIWZ.</w:t>
      </w:r>
    </w:p>
    <w:p w:rsidR="00177231" w:rsidRDefault="006323BD">
      <w:pPr>
        <w:pStyle w:val="Tekstpodstawowy21"/>
        <w:numPr>
          <w:ilvl w:val="0"/>
          <w:numId w:val="12"/>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 xml:space="preserve">W postępowaniu o udzielenie zamówienia oświadczenia, wnioski, zawiadomienia oraz informacje Zamawiający lub Wykonawcy mogą  przekazać pisemnie, </w:t>
      </w:r>
      <w:proofErr w:type="spellStart"/>
      <w:r>
        <w:rPr>
          <w:rFonts w:ascii="Tahoma" w:hAnsi="Tahoma" w:cs="Tahoma"/>
          <w:sz w:val="18"/>
          <w:szCs w:val="18"/>
        </w:rPr>
        <w:t>fax-em</w:t>
      </w:r>
      <w:proofErr w:type="spellEnd"/>
      <w:r>
        <w:rPr>
          <w:rFonts w:ascii="Tahoma" w:hAnsi="Tahoma" w:cs="Tahoma"/>
          <w:sz w:val="18"/>
          <w:szCs w:val="18"/>
        </w:rPr>
        <w:t xml:space="preserve"> lub drogą elektroniczną.</w:t>
      </w:r>
      <w:r>
        <w:rPr>
          <w:rFonts w:ascii="Arial" w:hAnsi="Arial" w:cs="Arial"/>
          <w:sz w:val="18"/>
          <w:szCs w:val="18"/>
        </w:rPr>
        <w:t xml:space="preserve"> </w:t>
      </w:r>
      <w:r>
        <w:rPr>
          <w:rFonts w:ascii="Tahoma" w:hAnsi="Tahoma" w:cs="Tahoma"/>
          <w:sz w:val="18"/>
          <w:szCs w:val="18"/>
        </w:rPr>
        <w:t xml:space="preserve">W przypadku przekazania pism, o których mowa w formie </w:t>
      </w:r>
      <w:proofErr w:type="spellStart"/>
      <w:r>
        <w:rPr>
          <w:rFonts w:ascii="Tahoma" w:hAnsi="Tahoma" w:cs="Tahoma"/>
          <w:sz w:val="18"/>
          <w:szCs w:val="18"/>
        </w:rPr>
        <w:t>fax-u</w:t>
      </w:r>
      <w:proofErr w:type="spellEnd"/>
      <w:r>
        <w:rPr>
          <w:rFonts w:ascii="Tahoma" w:hAnsi="Tahoma" w:cs="Tahoma"/>
          <w:sz w:val="18"/>
          <w:szCs w:val="18"/>
        </w:rPr>
        <w:t xml:space="preserve"> lub droga elektroniczną , każda ze stron na żądanie drugiej niezwłocznie potwierdza fakt ich otrzymania</w:t>
      </w:r>
    </w:p>
    <w:p w:rsidR="00177231" w:rsidRDefault="006323BD">
      <w:pPr>
        <w:pStyle w:val="Tekstpodstawowy21"/>
        <w:numPr>
          <w:ilvl w:val="0"/>
          <w:numId w:val="12"/>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Osobami uprawnionymi do składania wyjaśnień Wykonawcom są:</w:t>
      </w:r>
    </w:p>
    <w:p w:rsidR="00177231" w:rsidRDefault="006323BD">
      <w:pPr>
        <w:pStyle w:val="Tekstpodstawowy21"/>
        <w:spacing w:after="0" w:line="240" w:lineRule="auto"/>
        <w:ind w:left="360"/>
        <w:rPr>
          <w:rFonts w:ascii="Tahoma" w:hAnsi="Tahoma" w:cs="Tahoma"/>
          <w:sz w:val="18"/>
          <w:szCs w:val="18"/>
        </w:rPr>
      </w:pPr>
      <w:r>
        <w:rPr>
          <w:rFonts w:ascii="Tahoma" w:hAnsi="Tahoma" w:cs="Tahoma"/>
          <w:sz w:val="18"/>
          <w:szCs w:val="18"/>
        </w:rPr>
        <w:t xml:space="preserve">      - ze strony Zamawiającego Jerzy Piwowarczyk – dyrektor szpitala, Tel. 601754656  </w:t>
      </w:r>
    </w:p>
    <w:p w:rsidR="00177231" w:rsidRDefault="006323BD">
      <w:pPr>
        <w:pStyle w:val="Tekstpodstawowy21"/>
        <w:spacing w:after="0" w:line="240" w:lineRule="auto"/>
        <w:ind w:left="360"/>
        <w:rPr>
          <w:rFonts w:ascii="Tahoma" w:hAnsi="Tahoma" w:cs="Tahoma"/>
          <w:sz w:val="18"/>
          <w:szCs w:val="18"/>
        </w:rPr>
      </w:pPr>
      <w:r>
        <w:rPr>
          <w:rFonts w:ascii="Tahoma" w:hAnsi="Tahoma" w:cs="Tahoma"/>
          <w:sz w:val="18"/>
          <w:szCs w:val="18"/>
        </w:rPr>
        <w:t xml:space="preserve">        (od poniedziałku do piątku w godz. 8.00 do 15.00),</w:t>
      </w:r>
    </w:p>
    <w:p w:rsidR="00177231" w:rsidRDefault="006323BD">
      <w:pPr>
        <w:pStyle w:val="Tekstpodstawowy21"/>
        <w:spacing w:after="0" w:line="240" w:lineRule="auto"/>
        <w:ind w:left="360"/>
        <w:rPr>
          <w:rFonts w:ascii="Tahoma" w:hAnsi="Tahoma" w:cs="Tahoma"/>
          <w:sz w:val="18"/>
          <w:szCs w:val="18"/>
        </w:rPr>
      </w:pPr>
      <w:r>
        <w:rPr>
          <w:rFonts w:ascii="Tahoma" w:hAnsi="Tahoma" w:cs="Tahoma"/>
          <w:sz w:val="18"/>
          <w:szCs w:val="18"/>
        </w:rPr>
        <w:t xml:space="preserve">      - Edward Bajer - broker ubezpieczeniowy, Tel. +48 502628341</w:t>
      </w:r>
    </w:p>
    <w:p w:rsidR="00177231" w:rsidRDefault="006323BD">
      <w:pPr>
        <w:numPr>
          <w:ilvl w:val="0"/>
          <w:numId w:val="12"/>
        </w:numPr>
        <w:jc w:val="both"/>
        <w:rPr>
          <w:rFonts w:ascii="Tahoma" w:hAnsi="Tahoma" w:cs="Tahoma"/>
          <w:sz w:val="18"/>
          <w:szCs w:val="18"/>
        </w:rPr>
      </w:pPr>
      <w:r>
        <w:rPr>
          <w:rFonts w:ascii="Tahoma" w:hAnsi="Tahoma" w:cs="Tahoma"/>
          <w:sz w:val="18"/>
          <w:szCs w:val="18"/>
        </w:rPr>
        <w:t xml:space="preserve">Adres strony elektronicznej zamawiającego: </w:t>
      </w:r>
      <w:hyperlink r:id="rId12" w:history="1">
        <w:r>
          <w:rPr>
            <w:rStyle w:val="Hipercze"/>
            <w:rFonts w:ascii="Tahoma" w:hAnsi="Tahoma"/>
          </w:rPr>
          <w:t>www.bip.gryfino.powiat.pl</w:t>
        </w:r>
      </w:hyperlink>
    </w:p>
    <w:p w:rsidR="00177231" w:rsidRDefault="006323BD">
      <w:pPr>
        <w:numPr>
          <w:ilvl w:val="0"/>
          <w:numId w:val="12"/>
        </w:numPr>
        <w:jc w:val="both"/>
        <w:rPr>
          <w:rStyle w:val="Hipercze"/>
          <w:rFonts w:ascii="Tahoma" w:hAnsi="Tahoma" w:cs="Tahoma"/>
          <w:sz w:val="18"/>
          <w:szCs w:val="18"/>
        </w:rPr>
      </w:pPr>
      <w:r>
        <w:rPr>
          <w:rFonts w:ascii="Tahoma" w:hAnsi="Tahoma" w:cs="Tahoma"/>
          <w:sz w:val="18"/>
          <w:szCs w:val="18"/>
        </w:rPr>
        <w:t xml:space="preserve">Adres poczty elektronicznej zamawiającego: </w:t>
      </w:r>
      <w:hyperlink r:id="rId13" w:history="1">
        <w:r>
          <w:rPr>
            <w:rStyle w:val="Hipercze"/>
            <w:rFonts w:ascii="Tahoma" w:hAnsi="Tahoma"/>
          </w:rPr>
          <w:t>s</w:t>
        </w:r>
      </w:hyperlink>
      <w:r>
        <w:rPr>
          <w:rStyle w:val="Hipercze"/>
          <w:rFonts w:ascii="Tahoma" w:hAnsi="Tahoma" w:cs="Tahoma"/>
          <w:sz w:val="18"/>
          <w:szCs w:val="18"/>
        </w:rPr>
        <w:t>ekretariat@szpital-gryfino.pl</w:t>
      </w:r>
    </w:p>
    <w:p w:rsidR="00177231" w:rsidRDefault="006323BD">
      <w:pPr>
        <w:numPr>
          <w:ilvl w:val="0"/>
          <w:numId w:val="12"/>
        </w:numPr>
        <w:jc w:val="both"/>
        <w:rPr>
          <w:rFonts w:ascii="Tahoma" w:hAnsi="Tahoma" w:cs="Tahoma"/>
          <w:sz w:val="18"/>
          <w:szCs w:val="18"/>
        </w:rPr>
      </w:pPr>
      <w:r>
        <w:rPr>
          <w:rFonts w:ascii="Tahoma" w:hAnsi="Tahoma" w:cs="Tahoma"/>
          <w:sz w:val="18"/>
          <w:szCs w:val="18"/>
        </w:rPr>
        <w:t>Adres poczty elektronicznej brokera:  edward.bajer@bg-broker.com</w:t>
      </w:r>
    </w:p>
    <w:p w:rsidR="00177231" w:rsidRDefault="006323BD">
      <w:pPr>
        <w:pStyle w:val="Nagwek1"/>
        <w:pBdr>
          <w:top w:val="single" w:sz="4" w:space="1" w:color="000000"/>
          <w:bottom w:val="single" w:sz="4" w:space="1" w:color="000000"/>
        </w:pBdr>
        <w:shd w:val="clear" w:color="auto" w:fill="F3F3F3"/>
        <w:tabs>
          <w:tab w:val="left" w:pos="426"/>
        </w:tabs>
        <w:ind w:left="426" w:hanging="426"/>
        <w:rPr>
          <w:rFonts w:ascii="Tahoma" w:hAnsi="Tahoma" w:cs="Tahoma"/>
          <w:sz w:val="18"/>
          <w:szCs w:val="18"/>
        </w:rPr>
      </w:pPr>
      <w:r>
        <w:rPr>
          <w:rFonts w:ascii="Tahoma" w:hAnsi="Tahoma" w:cs="Tahoma"/>
          <w:sz w:val="18"/>
          <w:szCs w:val="18"/>
        </w:rPr>
        <w:t>9. ZMIANA TREŚCI OGŁOSZENIA ORAZ SIWZ.</w:t>
      </w:r>
    </w:p>
    <w:p w:rsidR="00177231" w:rsidRDefault="006323BD">
      <w:pPr>
        <w:pStyle w:val="Tekstpodstawowy21"/>
        <w:numPr>
          <w:ilvl w:val="0"/>
          <w:numId w:val="1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 xml:space="preserve">Przed upływem terminu składania ofert Zamawiający może zmienić treść Specyfikacji. Dokonane zmiany Zamawiający zamieści niezwłocznie na stronie internetowej. Zmiany SIWZ staną się integralną częścią niniejszej Specyfikacji i będą dla Wykonawców wiążące. </w:t>
      </w:r>
    </w:p>
    <w:p w:rsidR="00177231" w:rsidRDefault="006323BD">
      <w:pPr>
        <w:pStyle w:val="Tekstpodstawowy21"/>
        <w:numPr>
          <w:ilvl w:val="0"/>
          <w:numId w:val="1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W przypadku zmiany treści SIWZ nie prowadzącej do zmiany treści ogłoszenia, jeżeli Zamawiający uzna, że jest niezbędny czas na wprowadzenie tych zmian, przedłuży termin składania ofert, zamieszczając tą informację na stronie internetowej.</w:t>
      </w:r>
    </w:p>
    <w:p w:rsidR="00177231" w:rsidRDefault="006323BD">
      <w:pPr>
        <w:pStyle w:val="Tekstpodstawowy21"/>
        <w:numPr>
          <w:ilvl w:val="0"/>
          <w:numId w:val="1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Jeżeli zmiana treści SIWZ prowadzić będzie do zmiany treści ogłoszenia o zamówieniu, Zamawiający zamieści ogłoszenie o zmianie ogłoszenia w Biuletynie Zamówień Publicznych.</w:t>
      </w:r>
    </w:p>
    <w:p w:rsidR="00177231" w:rsidRDefault="006323BD">
      <w:pPr>
        <w:pStyle w:val="Tekstpodstawowy21"/>
        <w:numPr>
          <w:ilvl w:val="0"/>
          <w:numId w:val="1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W przypadku  dokonywania zmian treści ogłoszenia o zamówieniu zamieszczonego w Biuletynie Zamówień Publicznych, Zamawiający przedłuży termin składania ofert o czas niezbędny na wprowadzenie zmian w ofercie, jeżeli uzna to za konieczne.</w:t>
      </w:r>
    </w:p>
    <w:p w:rsidR="00177231" w:rsidRDefault="006323BD">
      <w:pPr>
        <w:pStyle w:val="Tekstpodstawowy21"/>
        <w:numPr>
          <w:ilvl w:val="0"/>
          <w:numId w:val="1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Jeżeli zmiana treści ogłoszenia jest istotna, w szczególności dotyczy określenia przedmiotu zamówienia, wielkości lub zakresu zamówienia, kryteriów oceny ofert, warunków udziału w postępowaniu lub sposobu oceny ich spełniania, Zamawiający przedłuży termin składania ofert o czas niezbędny na wprowadzenie tych zmian.</w:t>
      </w:r>
    </w:p>
    <w:p w:rsidR="00177231" w:rsidRDefault="006323BD">
      <w:pPr>
        <w:pStyle w:val="Tekstpodstawowy21"/>
        <w:numPr>
          <w:ilvl w:val="0"/>
          <w:numId w:val="16"/>
        </w:numPr>
        <w:tabs>
          <w:tab w:val="left" w:pos="10632"/>
        </w:tabs>
        <w:overflowPunct/>
        <w:autoSpaceDE/>
        <w:spacing w:after="0" w:line="240" w:lineRule="auto"/>
        <w:jc w:val="both"/>
        <w:textAlignment w:val="auto"/>
        <w:rPr>
          <w:rFonts w:ascii="Tahoma" w:hAnsi="Tahoma" w:cs="Tahoma"/>
          <w:sz w:val="18"/>
          <w:szCs w:val="18"/>
        </w:rPr>
      </w:pPr>
      <w:r>
        <w:rPr>
          <w:rFonts w:ascii="Tahoma" w:hAnsi="Tahoma" w:cs="Tahoma"/>
          <w:sz w:val="18"/>
          <w:szCs w:val="18"/>
        </w:rPr>
        <w:t>Zamawiający niezwłocznie po zamieszczeniu zmiany treści ogłoszenia o zamówieniu w Biuletynie Zamówień Publicznych zamieści informację o tej zmianie w swojej siedzibie oraz na stronie internetowej.</w:t>
      </w:r>
    </w:p>
    <w:p w:rsidR="00177231" w:rsidRDefault="006323BD">
      <w:pPr>
        <w:pStyle w:val="Nagwek1"/>
        <w:pBdr>
          <w:top w:val="single" w:sz="4" w:space="1" w:color="000000"/>
          <w:bottom w:val="single" w:sz="4" w:space="1" w:color="000000"/>
        </w:pBdr>
        <w:shd w:val="clear" w:color="auto" w:fill="F3F3F3"/>
        <w:tabs>
          <w:tab w:val="left" w:pos="426"/>
        </w:tabs>
        <w:ind w:left="426" w:hanging="426"/>
        <w:rPr>
          <w:rFonts w:ascii="Tahoma" w:hAnsi="Tahoma" w:cs="Tahoma"/>
          <w:sz w:val="18"/>
          <w:szCs w:val="18"/>
        </w:rPr>
      </w:pPr>
      <w:r>
        <w:rPr>
          <w:rFonts w:ascii="Tahoma" w:hAnsi="Tahoma" w:cs="Tahoma"/>
          <w:sz w:val="18"/>
          <w:szCs w:val="18"/>
        </w:rPr>
        <w:t>9. WYMAGANIA DOTYCZĄCE WADIUM.</w:t>
      </w:r>
    </w:p>
    <w:p w:rsidR="00177231" w:rsidRDefault="006323BD">
      <w:pPr>
        <w:ind w:left="709" w:hanging="425"/>
        <w:jc w:val="both"/>
        <w:rPr>
          <w:rFonts w:ascii="Tahoma" w:hAnsi="Tahoma" w:cs="Tahoma"/>
          <w:sz w:val="18"/>
          <w:szCs w:val="18"/>
        </w:rPr>
      </w:pPr>
      <w:r>
        <w:rPr>
          <w:rFonts w:ascii="Tahoma" w:hAnsi="Tahoma" w:cs="Tahoma"/>
          <w:sz w:val="18"/>
          <w:szCs w:val="18"/>
        </w:rPr>
        <w:t>Zamawiający nie wymaga od Wykonawców wnoszenia wadium.</w:t>
      </w:r>
    </w:p>
    <w:p w:rsidR="00177231" w:rsidRDefault="006323BD">
      <w:pPr>
        <w:pStyle w:val="Nagwek1"/>
        <w:pBdr>
          <w:top w:val="single" w:sz="4" w:space="1" w:color="000000"/>
          <w:bottom w:val="single" w:sz="4" w:space="1" w:color="000000"/>
        </w:pBdr>
        <w:shd w:val="clear" w:color="auto" w:fill="F3F3F3"/>
        <w:tabs>
          <w:tab w:val="left" w:pos="426"/>
        </w:tabs>
        <w:ind w:left="426" w:hanging="426"/>
        <w:rPr>
          <w:rFonts w:ascii="Tahoma" w:hAnsi="Tahoma" w:cs="Tahoma"/>
          <w:sz w:val="18"/>
          <w:szCs w:val="18"/>
        </w:rPr>
      </w:pPr>
      <w:r>
        <w:rPr>
          <w:rFonts w:ascii="Tahoma" w:hAnsi="Tahoma" w:cs="Tahoma"/>
          <w:sz w:val="18"/>
          <w:szCs w:val="18"/>
        </w:rPr>
        <w:t>10. TERMIN ZWIĄZANIA OFERTĄ.</w:t>
      </w:r>
    </w:p>
    <w:p w:rsidR="00177231" w:rsidRDefault="006323BD">
      <w:pPr>
        <w:tabs>
          <w:tab w:val="left" w:pos="0"/>
        </w:tabs>
        <w:spacing w:after="120"/>
        <w:jc w:val="both"/>
        <w:rPr>
          <w:rFonts w:ascii="Tahoma" w:hAnsi="Tahoma" w:cs="Tahoma"/>
          <w:sz w:val="18"/>
          <w:szCs w:val="18"/>
        </w:rPr>
      </w:pPr>
      <w:r>
        <w:rPr>
          <w:rFonts w:ascii="Tahoma" w:hAnsi="Tahoma" w:cs="Tahoma"/>
          <w:sz w:val="18"/>
          <w:szCs w:val="18"/>
        </w:rPr>
        <w:t>Okres związania Wykonawców złożoną ofertą wynosi 30 dni licząc od daty upływu terminu składania ofert. Ewentualne wniesienie protestu zawiesza bieg tego terminu.</w:t>
      </w:r>
    </w:p>
    <w:p w:rsidR="00177231" w:rsidRDefault="006323BD">
      <w:pPr>
        <w:pStyle w:val="Nagwek1"/>
        <w:pBdr>
          <w:top w:val="single" w:sz="4" w:space="1" w:color="000000"/>
          <w:bottom w:val="single" w:sz="4" w:space="1" w:color="000000"/>
        </w:pBdr>
        <w:shd w:val="clear" w:color="auto" w:fill="F3F3F3"/>
        <w:tabs>
          <w:tab w:val="left" w:pos="426"/>
        </w:tabs>
        <w:ind w:left="426" w:hanging="426"/>
        <w:rPr>
          <w:rFonts w:ascii="Tahoma" w:hAnsi="Tahoma" w:cs="Tahoma"/>
          <w:sz w:val="18"/>
          <w:szCs w:val="18"/>
        </w:rPr>
      </w:pPr>
      <w:r>
        <w:rPr>
          <w:rFonts w:ascii="Tahoma" w:hAnsi="Tahoma" w:cs="Tahoma"/>
          <w:sz w:val="18"/>
          <w:szCs w:val="18"/>
        </w:rPr>
        <w:t>11. OPIS SPOSOBU PRZYGOTOWANIA OFERT.</w:t>
      </w:r>
    </w:p>
    <w:p w:rsidR="00177231" w:rsidRDefault="006323BD">
      <w:pPr>
        <w:numPr>
          <w:ilvl w:val="0"/>
          <w:numId w:val="3"/>
        </w:numPr>
        <w:tabs>
          <w:tab w:val="left" w:pos="851"/>
          <w:tab w:val="left" w:pos="993"/>
        </w:tabs>
        <w:overflowPunct/>
        <w:autoSpaceDE/>
        <w:jc w:val="both"/>
        <w:textAlignment w:val="auto"/>
        <w:rPr>
          <w:rFonts w:ascii="Tahoma" w:hAnsi="Tahoma" w:cs="Tahoma"/>
          <w:sz w:val="18"/>
          <w:szCs w:val="18"/>
        </w:rPr>
      </w:pPr>
      <w:r>
        <w:rPr>
          <w:rFonts w:ascii="Tahoma" w:hAnsi="Tahoma" w:cs="Tahoma"/>
          <w:sz w:val="18"/>
          <w:szCs w:val="18"/>
        </w:rPr>
        <w:t>Oferta musi być przygotowana na formularzu, który stanowi załącznik nr 2 do Specyfikacji Istotnych Warunków Zamówienia i zgodnie z wymaganiami specyfikacji istotnych warunków zamówienia.</w:t>
      </w:r>
    </w:p>
    <w:p w:rsidR="00177231" w:rsidRDefault="006323BD">
      <w:pPr>
        <w:numPr>
          <w:ilvl w:val="0"/>
          <w:numId w:val="3"/>
        </w:numPr>
        <w:tabs>
          <w:tab w:val="left" w:pos="851"/>
          <w:tab w:val="left" w:pos="993"/>
        </w:tabs>
        <w:overflowPunct/>
        <w:autoSpaceDE/>
        <w:jc w:val="both"/>
        <w:textAlignment w:val="auto"/>
        <w:rPr>
          <w:rFonts w:ascii="Tahoma" w:hAnsi="Tahoma" w:cs="Tahoma"/>
          <w:sz w:val="18"/>
          <w:szCs w:val="18"/>
        </w:rPr>
      </w:pPr>
      <w:r>
        <w:rPr>
          <w:rFonts w:ascii="Tahoma" w:hAnsi="Tahoma" w:cs="Tahoma"/>
          <w:sz w:val="18"/>
          <w:szCs w:val="18"/>
        </w:rPr>
        <w:t>Oferta musi być przygotowana zgodnie z ustawą Prawo zamówień publicznych.</w:t>
      </w:r>
    </w:p>
    <w:p w:rsidR="00177231" w:rsidRDefault="006323BD">
      <w:pPr>
        <w:numPr>
          <w:ilvl w:val="0"/>
          <w:numId w:val="3"/>
        </w:numPr>
        <w:tabs>
          <w:tab w:val="left" w:pos="851"/>
          <w:tab w:val="left" w:pos="993"/>
        </w:tabs>
        <w:overflowPunct/>
        <w:autoSpaceDE/>
        <w:jc w:val="both"/>
        <w:textAlignment w:val="auto"/>
        <w:rPr>
          <w:rFonts w:ascii="Tahoma" w:hAnsi="Tahoma" w:cs="Tahoma"/>
          <w:sz w:val="18"/>
          <w:szCs w:val="18"/>
        </w:rPr>
      </w:pPr>
      <w:r>
        <w:rPr>
          <w:rFonts w:ascii="Tahoma" w:hAnsi="Tahoma" w:cs="Tahoma"/>
          <w:sz w:val="18"/>
          <w:szCs w:val="18"/>
        </w:rPr>
        <w:t>Treść oferty musi odpowiadać treści Specyfikacji Istotnych Warunków Zamówienia.</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W przypadku, gdyby Wykonawca dołączył do oferty kopię jakiegoś dokumentu, kopia ta winna być potwierdzona za zgodność z oryginałem (na każdej stronie kopii dokumentu) przez upoważnionego przedstawiciela Wykonawcy lub notariusza.</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Wykonawca, na żądanie Zamawiającego, ma obowiązek przedstawić oryginały złożonych przez siebie dokumentów lub  notarialnie poświadczonej kopii dokumentu, w terminie wyznaczonym przez Zamawiającego, gdy przedstawiona kserokopia dokumentu jest nieczytelna lub budzi wątpliwości co do jej prawdziwości, a Zamawiający nie może sprawdzić jej prawdziwości w inny sposób.</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Wykonawca winien złożyć tylko jedną ofertę zawierającą jednoznacznie opisaną propozycję. Złożenie oferty zawierającej propozycje alternatywne (oferty wariantowej) spowoduje odrzucenie wszystkich ofert złożonych przez Wykonawcę.</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 xml:space="preserve">Oferta powinna być sporządzona w języku polskim, napisana czytelnie, nieścieralnym pismem drukowanym (ręcznie, na maszynie do pisania lub w postaci wydruku komputerowego). </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lastRenderedPageBreak/>
        <w:t>W przypadku załączenia dokumentów w językach obcych, niezbędne jest przedstawienie tłumaczenia dokumentów na język polski, przez tłumacza przysięgłego.</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Wykonawca może wydzielić z oferty informacje stanowiące tajemnicę przedsiębiorstwa w rozumieniu przepisów o zwalczaniu nieuczciwej konkurencji. W takim przypadku Wykonawca winien wyodrębnić te informacje w formie osobnego pakietu. Pakiet ten ma być wyraźnie oznaczony „TAJEMNICE  PRZEDSIĘBIORSTWA – NIE  UDOSTĘPNIAĆ  INNYM  UCZESTNIKOM  POSTĘPOWANIA”. Pozostała część oferty będzie dopuszczona do wglądu dla wszystkich zainteresowanych.</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Pełnomocnictwo do podpisania oferty powinno być dołączone do oferty, o ile nie wynika ono z przepisów lub innych dokumentów załączonych do oferty (np. odpisu z rejestru sądowego).</w:t>
      </w:r>
    </w:p>
    <w:p w:rsidR="00177231" w:rsidRDefault="006323BD">
      <w:pPr>
        <w:numPr>
          <w:ilvl w:val="0"/>
          <w:numId w:val="3"/>
        </w:numPr>
        <w:tabs>
          <w:tab w:val="left" w:pos="851"/>
          <w:tab w:val="left" w:pos="993"/>
        </w:tabs>
        <w:overflowPunct/>
        <w:autoSpaceDE/>
        <w:jc w:val="both"/>
        <w:textAlignment w:val="auto"/>
        <w:rPr>
          <w:rFonts w:ascii="Tahoma" w:hAnsi="Tahoma" w:cs="Tahoma"/>
          <w:sz w:val="18"/>
          <w:szCs w:val="18"/>
        </w:rPr>
      </w:pPr>
      <w:r>
        <w:rPr>
          <w:rFonts w:ascii="Tahoma" w:hAnsi="Tahoma" w:cs="Tahoma"/>
          <w:sz w:val="18"/>
          <w:szCs w:val="18"/>
        </w:rPr>
        <w:t xml:space="preserve">Oferta musi być podpisana przez osoby </w:t>
      </w:r>
      <w:r>
        <w:rPr>
          <w:rFonts w:ascii="Tahoma" w:hAnsi="Tahoma" w:cs="Tahoma"/>
          <w:sz w:val="18"/>
          <w:szCs w:val="18"/>
          <w:u w:val="single"/>
        </w:rPr>
        <w:t>wskazane w dokumencie upoważniającym do występowania w obrocie prawnym</w:t>
      </w:r>
      <w:r>
        <w:rPr>
          <w:rFonts w:ascii="Tahoma" w:hAnsi="Tahoma" w:cs="Tahoma"/>
          <w:sz w:val="18"/>
          <w:szCs w:val="18"/>
        </w:rPr>
        <w:t xml:space="preserve"> lub </w:t>
      </w:r>
      <w:r>
        <w:rPr>
          <w:rFonts w:ascii="Tahoma" w:hAnsi="Tahoma" w:cs="Tahoma"/>
          <w:sz w:val="18"/>
          <w:szCs w:val="18"/>
          <w:u w:val="single"/>
        </w:rPr>
        <w:t>posiadające pełnomocnictwo</w:t>
      </w:r>
      <w:r>
        <w:rPr>
          <w:rFonts w:ascii="Tahoma" w:hAnsi="Tahoma" w:cs="Tahoma"/>
          <w:sz w:val="18"/>
          <w:szCs w:val="18"/>
        </w:rPr>
        <w:t xml:space="preserve">. </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 xml:space="preserve">Zaleca się, aby oferta zawierała spis treści wraz z wykazem załączników. Wszystkie strony oferty – w tym wszystkie załączniki – winny być ponumerowane. </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 xml:space="preserve"> Wszystkie miejsca, w których Wykonawca naniósł zmiany bądź poprawki winny być parafowane przez upoważnione osoby ze strony Wykonawcy. </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Ofertę należy złożyć w nieprzejrzystej kopercie. Koperta powinna być zaadresowana do Zamawiającego i oznaczona w następujący sposób:</w:t>
      </w:r>
    </w:p>
    <w:p w:rsidR="00177231" w:rsidRDefault="00177231">
      <w:pPr>
        <w:jc w:val="right"/>
        <w:rPr>
          <w:rFonts w:ascii="Tahoma" w:hAnsi="Tahoma" w:cs="Tahoma"/>
          <w:sz w:val="18"/>
          <w:szCs w:val="18"/>
        </w:rPr>
      </w:pPr>
    </w:p>
    <w:p w:rsidR="00177231" w:rsidRDefault="006323BD">
      <w:pPr>
        <w:jc w:val="center"/>
        <w:rPr>
          <w:rFonts w:ascii="Tahoma" w:hAnsi="Tahoma" w:cs="Tahoma"/>
          <w:b/>
          <w:sz w:val="18"/>
          <w:szCs w:val="18"/>
        </w:rPr>
      </w:pPr>
      <w:r>
        <w:rPr>
          <w:rFonts w:ascii="Tahoma" w:hAnsi="Tahoma" w:cs="Tahoma"/>
          <w:b/>
          <w:sz w:val="18"/>
          <w:szCs w:val="18"/>
        </w:rPr>
        <w:t xml:space="preserve">„OFERTA </w:t>
      </w:r>
    </w:p>
    <w:p w:rsidR="00177231" w:rsidRDefault="006323BD">
      <w:pPr>
        <w:jc w:val="center"/>
        <w:rPr>
          <w:rFonts w:ascii="Tahoma" w:hAnsi="Tahoma" w:cs="Tahoma"/>
          <w:b/>
          <w:sz w:val="18"/>
          <w:szCs w:val="18"/>
        </w:rPr>
      </w:pPr>
      <w:r>
        <w:rPr>
          <w:rFonts w:ascii="Tahoma" w:hAnsi="Tahoma" w:cs="Tahoma"/>
          <w:b/>
          <w:sz w:val="18"/>
          <w:szCs w:val="18"/>
        </w:rPr>
        <w:t>na ubezpieczenia odpowiedzialności cywilnej  Szpitala Powiatowego w Gryfinie sp. z o.o.</w:t>
      </w:r>
    </w:p>
    <w:p w:rsidR="00177231" w:rsidRDefault="006323BD">
      <w:pPr>
        <w:jc w:val="center"/>
        <w:rPr>
          <w:rFonts w:ascii="Tahoma" w:hAnsi="Tahoma" w:cs="Tahoma"/>
          <w:b/>
          <w:sz w:val="18"/>
          <w:szCs w:val="18"/>
        </w:rPr>
      </w:pPr>
      <w:r>
        <w:rPr>
          <w:rFonts w:ascii="Tahoma" w:hAnsi="Tahoma" w:cs="Tahoma"/>
          <w:b/>
          <w:sz w:val="18"/>
          <w:szCs w:val="18"/>
        </w:rPr>
        <w:t>nie otwierać przed 06 kwietnia 2011 r., godz. 12.30”</w:t>
      </w:r>
    </w:p>
    <w:p w:rsidR="00177231" w:rsidRDefault="00177231">
      <w:pPr>
        <w:jc w:val="right"/>
        <w:rPr>
          <w:rFonts w:ascii="Tahoma" w:hAnsi="Tahoma" w:cs="Tahoma"/>
          <w:sz w:val="18"/>
          <w:szCs w:val="18"/>
        </w:rPr>
      </w:pP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Koperta musi posiadać nazwę i adres Wykonawcy.</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Koperta winna być szczelnie zamknięta w sposób uniemożliwiający zapoznanie się z treścią oferty.</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 xml:space="preserve"> W celu dokonania zmiany lub wycofania oferty – przed upływem terminu do składania ofert – Wykonawca złoży Zamawiającemu kolejne koperty oznaczone jak w punkcie 14 i 15 z dodaniem słowa „ZMIANA” lub „WYCOFANIE”.</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Wykonawca nie może wycofać oferty i wprowadzić jakichkolwiek zmian w jej treści, po upływie terminu do składania ofert.</w:t>
      </w:r>
    </w:p>
    <w:p w:rsidR="00177231" w:rsidRDefault="006323BD">
      <w:pPr>
        <w:numPr>
          <w:ilvl w:val="0"/>
          <w:numId w:val="3"/>
        </w:numPr>
        <w:overflowPunct/>
        <w:autoSpaceDE/>
        <w:jc w:val="both"/>
        <w:textAlignment w:val="auto"/>
        <w:rPr>
          <w:rFonts w:ascii="Tahoma" w:hAnsi="Tahoma" w:cs="Tahoma"/>
          <w:sz w:val="18"/>
          <w:szCs w:val="18"/>
        </w:rPr>
      </w:pPr>
      <w:r>
        <w:rPr>
          <w:rFonts w:ascii="Tahoma" w:hAnsi="Tahoma" w:cs="Tahoma"/>
          <w:sz w:val="18"/>
          <w:szCs w:val="18"/>
        </w:rPr>
        <w:t>Ważność i odrzucanie ofert.</w:t>
      </w:r>
    </w:p>
    <w:p w:rsidR="00177231" w:rsidRDefault="006323BD">
      <w:pPr>
        <w:numPr>
          <w:ilvl w:val="5"/>
          <w:numId w:val="3"/>
        </w:numPr>
        <w:overflowPunct/>
        <w:autoSpaceDE/>
        <w:ind w:left="540" w:hanging="180"/>
        <w:jc w:val="both"/>
        <w:textAlignment w:val="auto"/>
        <w:rPr>
          <w:rFonts w:ascii="Tahoma" w:hAnsi="Tahoma" w:cs="Tahoma"/>
          <w:sz w:val="18"/>
          <w:szCs w:val="18"/>
        </w:rPr>
      </w:pPr>
      <w:r>
        <w:rPr>
          <w:rFonts w:ascii="Tahoma" w:hAnsi="Tahoma" w:cs="Tahoma"/>
          <w:sz w:val="18"/>
          <w:szCs w:val="18"/>
        </w:rPr>
        <w:t>1) Oferta zostanie odrzucona w sytuacji, gdy wystąpią okoliczności określone w art. 89 Ustawy Prawo zamówień publicznych.</w:t>
      </w:r>
    </w:p>
    <w:p w:rsidR="00177231" w:rsidRDefault="006323BD">
      <w:pPr>
        <w:numPr>
          <w:ilvl w:val="1"/>
          <w:numId w:val="3"/>
        </w:numPr>
        <w:overflowPunct/>
        <w:autoSpaceDE/>
        <w:ind w:left="540" w:hanging="180"/>
        <w:jc w:val="both"/>
        <w:textAlignment w:val="auto"/>
        <w:rPr>
          <w:rFonts w:ascii="Tahoma" w:hAnsi="Tahoma" w:cs="Tahoma"/>
          <w:sz w:val="18"/>
          <w:szCs w:val="18"/>
        </w:rPr>
      </w:pPr>
      <w:r>
        <w:rPr>
          <w:rFonts w:ascii="Tahoma" w:hAnsi="Tahoma" w:cs="Tahoma"/>
          <w:sz w:val="18"/>
          <w:szCs w:val="18"/>
        </w:rPr>
        <w:t>2) W razie wystąpienia przesłanek ustawowych określonych w art. 24 Ustawy – Prawo zamówień publicznych lub określonych w niniejszej specyfikacji, Zamawiający wykluczy Wykonawcę z postępowania o udzielenie zamówienia publicznego.</w:t>
      </w:r>
    </w:p>
    <w:p w:rsidR="00177231" w:rsidRDefault="006323BD">
      <w:pPr>
        <w:numPr>
          <w:ilvl w:val="1"/>
          <w:numId w:val="3"/>
        </w:numPr>
        <w:overflowPunct/>
        <w:autoSpaceDE/>
        <w:ind w:left="540" w:hanging="180"/>
        <w:jc w:val="both"/>
        <w:textAlignment w:val="auto"/>
        <w:rPr>
          <w:rFonts w:ascii="Tahoma" w:hAnsi="Tahoma" w:cs="Tahoma"/>
          <w:sz w:val="18"/>
          <w:szCs w:val="18"/>
        </w:rPr>
      </w:pPr>
      <w:r>
        <w:rPr>
          <w:rFonts w:ascii="Tahoma" w:hAnsi="Tahoma" w:cs="Tahoma"/>
          <w:sz w:val="18"/>
          <w:szCs w:val="18"/>
        </w:rPr>
        <w:t>3) Ofertę Wykonawcy wykluczonego uznaje się za odrzuconą.</w:t>
      </w:r>
    </w:p>
    <w:p w:rsidR="00177231" w:rsidRDefault="006323BD">
      <w:pPr>
        <w:overflowPunct/>
        <w:autoSpaceDE/>
        <w:ind w:left="540" w:hanging="360"/>
        <w:jc w:val="both"/>
        <w:textAlignment w:val="auto"/>
        <w:rPr>
          <w:rFonts w:ascii="Tahoma" w:hAnsi="Tahoma" w:cs="Tahoma"/>
          <w:sz w:val="18"/>
          <w:szCs w:val="18"/>
        </w:rPr>
      </w:pPr>
      <w:r>
        <w:rPr>
          <w:rFonts w:ascii="Tahoma" w:hAnsi="Tahoma" w:cs="Tahoma"/>
          <w:sz w:val="18"/>
          <w:szCs w:val="18"/>
        </w:rPr>
        <w:t>20. Do oferty Wykonawca dołączy Ogólne Warunki Ubezpieczenia, które będą mieć zastosowanie w zakresie nie uregulowanym w SIWZ.</w:t>
      </w:r>
    </w:p>
    <w:p w:rsidR="00177231" w:rsidRDefault="006323BD">
      <w:pPr>
        <w:pStyle w:val="Nagwek1"/>
        <w:pBdr>
          <w:top w:val="single" w:sz="4" w:space="1" w:color="000000"/>
          <w:bottom w:val="single" w:sz="4" w:space="1" w:color="000000"/>
        </w:pBdr>
        <w:shd w:val="clear" w:color="auto" w:fill="F3F3F3"/>
        <w:tabs>
          <w:tab w:val="left" w:pos="426"/>
        </w:tabs>
        <w:ind w:left="426" w:hanging="426"/>
        <w:jc w:val="both"/>
        <w:rPr>
          <w:rFonts w:ascii="Tahoma" w:hAnsi="Tahoma" w:cs="Tahoma"/>
          <w:sz w:val="18"/>
          <w:szCs w:val="18"/>
        </w:rPr>
      </w:pPr>
      <w:r>
        <w:rPr>
          <w:rFonts w:ascii="Tahoma" w:hAnsi="Tahoma" w:cs="Tahoma"/>
          <w:sz w:val="18"/>
          <w:szCs w:val="18"/>
        </w:rPr>
        <w:t>12. MIEJSCE ORAZ TERMIN SKŁADANIA I OTWARCIA OFERT.</w:t>
      </w:r>
    </w:p>
    <w:p w:rsidR="00177231" w:rsidRDefault="006323BD">
      <w:pPr>
        <w:pStyle w:val="Tekstpodstawowy21"/>
        <w:numPr>
          <w:ilvl w:val="4"/>
          <w:numId w:val="28"/>
        </w:numPr>
        <w:tabs>
          <w:tab w:val="left" w:pos="720"/>
          <w:tab w:val="left" w:pos="10632"/>
        </w:tabs>
        <w:overflowPunct/>
        <w:autoSpaceDE/>
        <w:spacing w:after="0" w:line="240" w:lineRule="auto"/>
        <w:ind w:left="3600" w:hanging="3240"/>
        <w:jc w:val="both"/>
        <w:textAlignment w:val="auto"/>
        <w:rPr>
          <w:rFonts w:ascii="Tahoma" w:hAnsi="Tahoma" w:cs="Tahoma"/>
          <w:b/>
          <w:sz w:val="18"/>
          <w:szCs w:val="18"/>
          <w:u w:val="single"/>
        </w:rPr>
      </w:pPr>
      <w:r>
        <w:rPr>
          <w:rFonts w:ascii="Tahoma" w:hAnsi="Tahoma" w:cs="Tahoma"/>
          <w:b/>
          <w:sz w:val="18"/>
          <w:szCs w:val="18"/>
          <w:u w:val="single"/>
        </w:rPr>
        <w:t>Miejsce i termin składania ofert.</w:t>
      </w:r>
    </w:p>
    <w:p w:rsidR="00177231" w:rsidRDefault="006323BD">
      <w:pPr>
        <w:pStyle w:val="Tekstpodstawowy21"/>
        <w:spacing w:after="0" w:line="240" w:lineRule="auto"/>
        <w:jc w:val="both"/>
        <w:rPr>
          <w:rFonts w:ascii="Tahoma" w:hAnsi="Tahoma" w:cs="Tahoma"/>
          <w:sz w:val="18"/>
          <w:szCs w:val="18"/>
        </w:rPr>
      </w:pPr>
      <w:r>
        <w:rPr>
          <w:rFonts w:ascii="Tahoma" w:hAnsi="Tahoma" w:cs="Tahoma"/>
          <w:sz w:val="18"/>
          <w:szCs w:val="18"/>
        </w:rPr>
        <w:t xml:space="preserve">             1) Ofertę należy złożyć w Gryfinie, ul. Niepodległości 39, Sekretariat Prezesa Zarządu Szpitala Powiatowego </w:t>
      </w:r>
    </w:p>
    <w:p w:rsidR="00177231" w:rsidRDefault="006323BD" w:rsidP="006323BD">
      <w:pPr>
        <w:pStyle w:val="Tekstpodstawowy21"/>
        <w:spacing w:after="0" w:line="240" w:lineRule="auto"/>
        <w:ind w:left="1068"/>
        <w:jc w:val="both"/>
        <w:rPr>
          <w:rFonts w:ascii="Tahoma" w:hAnsi="Tahoma" w:cs="Tahoma"/>
          <w:sz w:val="18"/>
          <w:szCs w:val="18"/>
        </w:rPr>
      </w:pPr>
      <w:r>
        <w:rPr>
          <w:rFonts w:ascii="Tahoma" w:hAnsi="Tahoma" w:cs="Tahoma"/>
          <w:sz w:val="18"/>
          <w:szCs w:val="18"/>
        </w:rPr>
        <w:t xml:space="preserve"> w Gryfinie Sp. z o.o. </w:t>
      </w:r>
    </w:p>
    <w:p w:rsidR="00177231" w:rsidRDefault="006323BD">
      <w:pPr>
        <w:pStyle w:val="Tekstpodstawowy21"/>
        <w:tabs>
          <w:tab w:val="left" w:pos="360"/>
        </w:tabs>
        <w:spacing w:after="0" w:line="240" w:lineRule="auto"/>
        <w:ind w:left="360" w:hanging="360"/>
        <w:rPr>
          <w:rFonts w:ascii="Tahoma" w:hAnsi="Tahoma" w:cs="Tahoma"/>
          <w:b/>
          <w:sz w:val="18"/>
          <w:szCs w:val="18"/>
        </w:rPr>
      </w:pPr>
      <w:r>
        <w:rPr>
          <w:rFonts w:ascii="Tahoma" w:hAnsi="Tahoma" w:cs="Tahoma"/>
          <w:sz w:val="18"/>
          <w:szCs w:val="18"/>
        </w:rPr>
        <w:tab/>
      </w:r>
      <w:r>
        <w:rPr>
          <w:rFonts w:ascii="Tahoma" w:hAnsi="Tahoma" w:cs="Tahoma"/>
          <w:sz w:val="18"/>
          <w:szCs w:val="18"/>
        </w:rPr>
        <w:tab/>
        <w:t xml:space="preserve">2) Termin składania ofert upływa dnia </w:t>
      </w:r>
      <w:r>
        <w:rPr>
          <w:rFonts w:ascii="Tahoma" w:hAnsi="Tahoma" w:cs="Tahoma"/>
          <w:b/>
          <w:sz w:val="18"/>
          <w:szCs w:val="18"/>
        </w:rPr>
        <w:t>06 kwietnia 2012 roku, o godz. 12.00</w:t>
      </w:r>
    </w:p>
    <w:p w:rsidR="00177231" w:rsidRDefault="006323BD">
      <w:pPr>
        <w:pStyle w:val="Tekstpodstawowy21"/>
        <w:tabs>
          <w:tab w:val="left" w:pos="709"/>
        </w:tabs>
        <w:spacing w:after="0" w:line="240" w:lineRule="auto"/>
        <w:ind w:left="709" w:hanging="709"/>
        <w:jc w:val="both"/>
        <w:rPr>
          <w:rFonts w:ascii="Tahoma" w:hAnsi="Tahoma" w:cs="Tahoma"/>
          <w:sz w:val="18"/>
          <w:szCs w:val="18"/>
        </w:rPr>
      </w:pPr>
      <w:r>
        <w:rPr>
          <w:rFonts w:ascii="Tahoma" w:hAnsi="Tahoma" w:cs="Tahoma"/>
          <w:sz w:val="18"/>
          <w:szCs w:val="18"/>
        </w:rPr>
        <w:tab/>
        <w:t>3) Oferty złożone po terminie wskazanym w pkt. 2, zostaną zwrócone Wykonawcom bez otwierania, po upływie terminu przewidzianego na wniesienie protestu.</w:t>
      </w:r>
    </w:p>
    <w:p w:rsidR="00177231" w:rsidRDefault="00177231">
      <w:pPr>
        <w:pStyle w:val="Tekstpodstawowy21"/>
        <w:tabs>
          <w:tab w:val="left" w:pos="709"/>
        </w:tabs>
        <w:spacing w:after="0" w:line="240" w:lineRule="auto"/>
        <w:ind w:left="709" w:hanging="709"/>
        <w:rPr>
          <w:rFonts w:ascii="Tahoma" w:hAnsi="Tahoma" w:cs="Tahoma"/>
          <w:sz w:val="18"/>
          <w:szCs w:val="18"/>
        </w:rPr>
      </w:pPr>
    </w:p>
    <w:p w:rsidR="00177231" w:rsidRDefault="006323BD">
      <w:pPr>
        <w:numPr>
          <w:ilvl w:val="0"/>
          <w:numId w:val="28"/>
        </w:numPr>
        <w:overflowPunct/>
        <w:autoSpaceDE/>
        <w:jc w:val="both"/>
        <w:textAlignment w:val="auto"/>
        <w:rPr>
          <w:rFonts w:ascii="Tahoma" w:hAnsi="Tahoma" w:cs="Tahoma"/>
          <w:b/>
          <w:sz w:val="18"/>
          <w:szCs w:val="18"/>
          <w:u w:val="single"/>
        </w:rPr>
      </w:pPr>
      <w:r>
        <w:rPr>
          <w:rFonts w:ascii="Tahoma" w:hAnsi="Tahoma" w:cs="Tahoma"/>
          <w:b/>
          <w:sz w:val="18"/>
          <w:szCs w:val="18"/>
          <w:u w:val="single"/>
        </w:rPr>
        <w:t xml:space="preserve"> Miejsce i termin otwarcia ofert.</w:t>
      </w:r>
    </w:p>
    <w:p w:rsidR="00177231" w:rsidRDefault="006323BD">
      <w:pPr>
        <w:pStyle w:val="Tekstpodstawowy21"/>
        <w:spacing w:after="0" w:line="240" w:lineRule="auto"/>
        <w:ind w:left="709" w:hanging="4"/>
        <w:jc w:val="both"/>
        <w:rPr>
          <w:rFonts w:ascii="Tahoma" w:hAnsi="Tahoma" w:cs="Tahoma"/>
          <w:sz w:val="18"/>
          <w:szCs w:val="18"/>
        </w:rPr>
      </w:pPr>
      <w:r>
        <w:rPr>
          <w:rFonts w:ascii="Tahoma" w:hAnsi="Tahoma" w:cs="Tahoma"/>
          <w:sz w:val="18"/>
          <w:szCs w:val="18"/>
        </w:rPr>
        <w:t xml:space="preserve">1) Zamawiający otworzy oferty w obecności Wykonawców, którzy przybędą w dniu </w:t>
      </w:r>
      <w:r>
        <w:rPr>
          <w:rFonts w:ascii="Tahoma" w:hAnsi="Tahoma" w:cs="Tahoma"/>
          <w:b/>
          <w:sz w:val="18"/>
          <w:szCs w:val="18"/>
        </w:rPr>
        <w:t xml:space="preserve">06 kwietnia 2012 r. </w:t>
      </w:r>
      <w:r>
        <w:rPr>
          <w:rFonts w:ascii="Tahoma" w:hAnsi="Tahoma" w:cs="Tahoma"/>
          <w:sz w:val="18"/>
          <w:szCs w:val="18"/>
        </w:rPr>
        <w:t xml:space="preserve">roku,                </w:t>
      </w:r>
      <w:r>
        <w:rPr>
          <w:rFonts w:ascii="Tahoma" w:hAnsi="Tahoma" w:cs="Tahoma"/>
          <w:b/>
          <w:sz w:val="18"/>
          <w:szCs w:val="18"/>
        </w:rPr>
        <w:t xml:space="preserve">o godz. 12.30 </w:t>
      </w:r>
      <w:r>
        <w:rPr>
          <w:rFonts w:ascii="Tahoma" w:hAnsi="Tahoma" w:cs="Tahoma"/>
          <w:sz w:val="18"/>
          <w:szCs w:val="18"/>
        </w:rPr>
        <w:t>do: Gryfino, ul. Niepodległości 39, Sekretariat Prezesa Zarządu Szpitala Powiatowego w Gryfinie sp. z o.o.</w:t>
      </w:r>
    </w:p>
    <w:p w:rsidR="00177231" w:rsidRDefault="006323BD">
      <w:pPr>
        <w:pStyle w:val="Tekstpodstawowy21"/>
        <w:spacing w:after="0" w:line="240" w:lineRule="auto"/>
        <w:ind w:left="703"/>
        <w:rPr>
          <w:rFonts w:ascii="Tahoma" w:hAnsi="Tahoma" w:cs="Tahoma"/>
          <w:sz w:val="18"/>
          <w:szCs w:val="18"/>
        </w:rPr>
      </w:pPr>
      <w:r>
        <w:rPr>
          <w:rFonts w:ascii="Tahoma" w:hAnsi="Tahoma" w:cs="Tahoma"/>
          <w:sz w:val="18"/>
          <w:szCs w:val="18"/>
        </w:rPr>
        <w:t>2) Bezpośrednio przed otwarciem ofert Zamawiający poda kwotę, którą zamierza przeznaczyć na sfinansowanie zamówienia.</w:t>
      </w:r>
    </w:p>
    <w:p w:rsidR="00177231" w:rsidRDefault="006323BD">
      <w:pPr>
        <w:pStyle w:val="Tekstpodstawowy21"/>
        <w:spacing w:after="0" w:line="240" w:lineRule="auto"/>
        <w:ind w:left="703"/>
        <w:jc w:val="both"/>
        <w:rPr>
          <w:rFonts w:ascii="Tahoma" w:hAnsi="Tahoma" w:cs="Tahoma"/>
          <w:sz w:val="18"/>
          <w:szCs w:val="18"/>
        </w:rPr>
      </w:pPr>
      <w:r>
        <w:rPr>
          <w:rFonts w:ascii="Tahoma" w:hAnsi="Tahoma" w:cs="Tahoma"/>
          <w:sz w:val="18"/>
          <w:szCs w:val="18"/>
        </w:rPr>
        <w:t>3) Podczas otwarcia ofert Zamawiający poda nazwę (firmę) oraz adres (siedzibę) Wykonawcy, którego oferta jest otwierana, a także informacje dotyczące ceny oferty, terminu wykonania zamówienia i warunków płatności zawartych w ofertach. Informacje te odnotowywane są w protokole postępowania.</w:t>
      </w:r>
    </w:p>
    <w:p w:rsidR="00177231" w:rsidRDefault="006323BD">
      <w:pPr>
        <w:pStyle w:val="Nagwek1"/>
        <w:pBdr>
          <w:top w:val="single" w:sz="4" w:space="1" w:color="000000"/>
          <w:bottom w:val="single" w:sz="4" w:space="1" w:color="000000"/>
        </w:pBdr>
        <w:shd w:val="clear" w:color="auto" w:fill="F3F3F3"/>
        <w:tabs>
          <w:tab w:val="left" w:pos="426"/>
        </w:tabs>
        <w:ind w:left="426" w:hanging="426"/>
        <w:rPr>
          <w:rFonts w:ascii="Tahoma" w:hAnsi="Tahoma" w:cs="Tahoma"/>
          <w:sz w:val="18"/>
          <w:szCs w:val="18"/>
        </w:rPr>
      </w:pPr>
      <w:r>
        <w:rPr>
          <w:rFonts w:ascii="Tahoma" w:hAnsi="Tahoma" w:cs="Tahoma"/>
          <w:sz w:val="18"/>
          <w:szCs w:val="18"/>
        </w:rPr>
        <w:t>13. OPIS SPOSOBU OBLICZENIA CENY.</w:t>
      </w:r>
    </w:p>
    <w:p w:rsidR="00177231" w:rsidRDefault="006323BD">
      <w:pPr>
        <w:pStyle w:val="Tekstpodstawowywcity31"/>
        <w:numPr>
          <w:ilvl w:val="0"/>
          <w:numId w:val="19"/>
        </w:numPr>
        <w:overflowPunct/>
        <w:autoSpaceDE/>
        <w:spacing w:after="0"/>
        <w:jc w:val="both"/>
        <w:textAlignment w:val="auto"/>
        <w:rPr>
          <w:rFonts w:ascii="Tahoma" w:hAnsi="Tahoma" w:cs="Tahoma"/>
          <w:sz w:val="18"/>
          <w:szCs w:val="18"/>
          <w:u w:val="single"/>
        </w:rPr>
      </w:pPr>
      <w:r>
        <w:rPr>
          <w:rFonts w:ascii="Tahoma" w:hAnsi="Tahoma" w:cs="Tahoma"/>
          <w:sz w:val="18"/>
          <w:szCs w:val="18"/>
        </w:rPr>
        <w:t xml:space="preserve">Wykonawca podaje w ofercie ostatecznej </w:t>
      </w:r>
      <w:r>
        <w:rPr>
          <w:rFonts w:ascii="Tahoma" w:hAnsi="Tahoma" w:cs="Tahoma"/>
          <w:sz w:val="18"/>
          <w:szCs w:val="18"/>
          <w:u w:val="single"/>
        </w:rPr>
        <w:t>jedną cenę.</w:t>
      </w:r>
    </w:p>
    <w:p w:rsidR="00177231" w:rsidRDefault="006323BD">
      <w:pPr>
        <w:pStyle w:val="Tekstpodstawowywcity31"/>
        <w:numPr>
          <w:ilvl w:val="0"/>
          <w:numId w:val="19"/>
        </w:numPr>
        <w:overflowPunct/>
        <w:autoSpaceDE/>
        <w:spacing w:after="0"/>
        <w:jc w:val="both"/>
        <w:textAlignment w:val="auto"/>
        <w:rPr>
          <w:rFonts w:ascii="Tahoma" w:hAnsi="Tahoma" w:cs="Tahoma"/>
          <w:sz w:val="18"/>
          <w:szCs w:val="18"/>
        </w:rPr>
      </w:pPr>
      <w:r>
        <w:rPr>
          <w:rFonts w:ascii="Tahoma" w:hAnsi="Tahoma" w:cs="Tahoma"/>
          <w:sz w:val="18"/>
          <w:szCs w:val="18"/>
        </w:rPr>
        <w:t>Cena musi zostać podana w złotych polskich z dokładnością do dwóch miejsc po przecinku od wartości brutto przedmiotu ubezpieczenia.</w:t>
      </w:r>
    </w:p>
    <w:p w:rsidR="00177231" w:rsidRDefault="006323BD">
      <w:pPr>
        <w:pStyle w:val="Tekstpodstawowywcity31"/>
        <w:numPr>
          <w:ilvl w:val="0"/>
          <w:numId w:val="19"/>
        </w:numPr>
        <w:overflowPunct/>
        <w:autoSpaceDE/>
        <w:spacing w:after="0"/>
        <w:jc w:val="both"/>
        <w:textAlignment w:val="auto"/>
        <w:rPr>
          <w:rFonts w:ascii="Tahoma" w:hAnsi="Tahoma" w:cs="Tahoma"/>
          <w:sz w:val="18"/>
          <w:szCs w:val="18"/>
        </w:rPr>
      </w:pPr>
      <w:r>
        <w:rPr>
          <w:rFonts w:ascii="Tahoma" w:hAnsi="Tahoma" w:cs="Tahoma"/>
          <w:sz w:val="18"/>
          <w:szCs w:val="18"/>
        </w:rPr>
        <w:t>Cenę oferty należy określić z należytą starannością, na podstawie przedmiotu zamówienia z uwzględnieniem wszystkich kosztów związanych z realizacją zadania wynikających z zakresu usługi, niezbędnych do wykonania zadania i doliczyć do powstałej kwoty inne składniki wpływające na ostateczną cenę.</w:t>
      </w:r>
    </w:p>
    <w:p w:rsidR="00177231" w:rsidRDefault="006323BD">
      <w:pPr>
        <w:pStyle w:val="Tekstpodstawowywcity31"/>
        <w:numPr>
          <w:ilvl w:val="0"/>
          <w:numId w:val="19"/>
        </w:numPr>
        <w:overflowPunct/>
        <w:autoSpaceDE/>
        <w:spacing w:after="0"/>
        <w:jc w:val="both"/>
        <w:textAlignment w:val="auto"/>
        <w:rPr>
          <w:rFonts w:ascii="Tahoma" w:hAnsi="Tahoma" w:cs="Tahoma"/>
          <w:sz w:val="18"/>
          <w:szCs w:val="18"/>
        </w:rPr>
      </w:pPr>
      <w:r>
        <w:rPr>
          <w:rFonts w:ascii="Tahoma" w:hAnsi="Tahoma" w:cs="Tahoma"/>
          <w:sz w:val="18"/>
          <w:szCs w:val="18"/>
        </w:rPr>
        <w:t>Ponadto należy dokonać podziału ceny na ryzyka zgodnie z formularzem oferty (załącznik nr 2 do SIWZ).</w:t>
      </w:r>
    </w:p>
    <w:p w:rsidR="00177231" w:rsidRDefault="006323BD">
      <w:pPr>
        <w:pStyle w:val="Nagwek1"/>
        <w:pBdr>
          <w:top w:val="single" w:sz="4" w:space="1" w:color="000000"/>
          <w:bottom w:val="single" w:sz="4" w:space="1" w:color="000000"/>
        </w:pBdr>
        <w:shd w:val="clear" w:color="auto" w:fill="F3F3F3"/>
        <w:tabs>
          <w:tab w:val="left" w:pos="426"/>
        </w:tabs>
        <w:ind w:left="426" w:hanging="426"/>
        <w:jc w:val="both"/>
        <w:rPr>
          <w:rFonts w:ascii="Tahoma" w:hAnsi="Tahoma" w:cs="Tahoma"/>
          <w:sz w:val="18"/>
          <w:szCs w:val="18"/>
        </w:rPr>
      </w:pPr>
      <w:r>
        <w:rPr>
          <w:rFonts w:ascii="Tahoma" w:hAnsi="Tahoma" w:cs="Tahoma"/>
          <w:sz w:val="18"/>
          <w:szCs w:val="18"/>
        </w:rPr>
        <w:lastRenderedPageBreak/>
        <w:t>14. OPIS KRYTERIÓW, KTÓRYMI ZAMAWIAJĄCY BĘDZIE KIEROWAŁ SIĘ PRZY WYBORZE OFERTY, WRAZ Z PODANIEM ZNACZENIA TYCH KRYTERIÓW ORAZ SPOSOBU OBLICZENIA OCENY OFERT.</w:t>
      </w:r>
    </w:p>
    <w:p w:rsidR="00177231" w:rsidRDefault="006323BD">
      <w:pPr>
        <w:jc w:val="both"/>
        <w:rPr>
          <w:rFonts w:ascii="Tahoma" w:hAnsi="Tahoma" w:cs="Tahoma"/>
          <w:sz w:val="18"/>
          <w:szCs w:val="18"/>
        </w:rPr>
      </w:pPr>
      <w:r>
        <w:rPr>
          <w:rFonts w:ascii="Tahoma" w:hAnsi="Tahoma" w:cs="Tahoma"/>
          <w:sz w:val="18"/>
          <w:szCs w:val="18"/>
        </w:rPr>
        <w:t xml:space="preserve">Przy wyborze najkorzystniejszej oferty ostatecznej Zamawiający będzie się kierował następującymi kryteriami i ich wagami: </w:t>
      </w:r>
    </w:p>
    <w:p w:rsidR="00177231" w:rsidRDefault="006323BD">
      <w:pPr>
        <w:ind w:firstLine="708"/>
        <w:jc w:val="both"/>
        <w:rPr>
          <w:rFonts w:ascii="Tahoma" w:hAnsi="Tahoma" w:cs="Tahoma"/>
          <w:sz w:val="18"/>
          <w:szCs w:val="18"/>
        </w:rPr>
      </w:pPr>
      <w:r>
        <w:rPr>
          <w:rFonts w:ascii="Tahoma" w:hAnsi="Tahoma" w:cs="Tahoma"/>
          <w:sz w:val="18"/>
          <w:szCs w:val="18"/>
        </w:rPr>
        <w:t xml:space="preserve">- cena oferty </w:t>
      </w:r>
      <w:r>
        <w:rPr>
          <w:rFonts w:ascii="Tahoma" w:hAnsi="Tahoma" w:cs="Tahoma"/>
          <w:sz w:val="18"/>
          <w:szCs w:val="18"/>
        </w:rPr>
        <w:tab/>
      </w:r>
      <w:r>
        <w:rPr>
          <w:rFonts w:ascii="Tahoma" w:hAnsi="Tahoma" w:cs="Tahoma"/>
          <w:sz w:val="18"/>
          <w:szCs w:val="18"/>
        </w:rPr>
        <w:tab/>
        <w:t xml:space="preserve">100 %      </w:t>
      </w:r>
    </w:p>
    <w:p w:rsidR="00177231" w:rsidRDefault="00177231">
      <w:pPr>
        <w:jc w:val="both"/>
        <w:rPr>
          <w:rFonts w:ascii="Tahoma" w:hAnsi="Tahoma" w:cs="Tahoma"/>
          <w:sz w:val="18"/>
          <w:szCs w:val="18"/>
        </w:rPr>
      </w:pPr>
    </w:p>
    <w:p w:rsidR="00177231" w:rsidRDefault="006323BD">
      <w:pPr>
        <w:spacing w:after="120"/>
        <w:jc w:val="both"/>
        <w:rPr>
          <w:rFonts w:ascii="Tahoma" w:hAnsi="Tahoma" w:cs="Tahoma"/>
          <w:sz w:val="18"/>
          <w:szCs w:val="18"/>
        </w:rPr>
      </w:pPr>
      <w:r>
        <w:rPr>
          <w:rFonts w:ascii="Tahoma" w:hAnsi="Tahoma" w:cs="Tahoma"/>
          <w:sz w:val="18"/>
          <w:szCs w:val="18"/>
        </w:rPr>
        <w:t>W kryterium cena zostanie zastosowany wzór:</w:t>
      </w:r>
    </w:p>
    <w:p w:rsidR="00177231" w:rsidRDefault="00177231">
      <w:pPr>
        <w:pBdr>
          <w:top w:val="single" w:sz="4" w:space="1" w:color="000000"/>
          <w:left w:val="single" w:sz="4" w:space="4" w:color="000000"/>
          <w:bottom w:val="single" w:sz="4" w:space="1" w:color="000000"/>
          <w:right w:val="single" w:sz="4" w:space="1" w:color="000000"/>
        </w:pBdr>
        <w:shd w:val="clear" w:color="auto" w:fill="D9D9D9"/>
        <w:jc w:val="center"/>
        <w:rPr>
          <w:rFonts w:ascii="Tahoma" w:hAnsi="Tahoma" w:cs="Tahoma"/>
          <w:sz w:val="18"/>
          <w:szCs w:val="18"/>
        </w:rPr>
      </w:pPr>
    </w:p>
    <w:p w:rsidR="00177231" w:rsidRDefault="006323BD">
      <w:pPr>
        <w:pBdr>
          <w:top w:val="single" w:sz="4" w:space="1" w:color="000000"/>
          <w:left w:val="single" w:sz="4" w:space="4" w:color="000000"/>
          <w:bottom w:val="single" w:sz="4" w:space="1" w:color="000000"/>
          <w:right w:val="single" w:sz="4" w:space="1" w:color="000000"/>
        </w:pBdr>
        <w:shd w:val="clear" w:color="auto" w:fill="D9D9D9"/>
        <w:jc w:val="center"/>
        <w:rPr>
          <w:rFonts w:ascii="Tahoma" w:hAnsi="Tahoma" w:cs="Tahoma"/>
          <w:sz w:val="18"/>
          <w:szCs w:val="18"/>
        </w:rPr>
      </w:pPr>
      <w:r>
        <w:rPr>
          <w:rFonts w:ascii="Tahoma" w:hAnsi="Tahoma" w:cs="Tahoma"/>
          <w:sz w:val="18"/>
          <w:szCs w:val="18"/>
        </w:rPr>
        <w:t xml:space="preserve">Ocena punktowa = (cena minimalna / cena oferty badanej) x 100 pkt. </w:t>
      </w:r>
    </w:p>
    <w:p w:rsidR="00177231" w:rsidRDefault="00177231">
      <w:pPr>
        <w:pBdr>
          <w:top w:val="single" w:sz="4" w:space="1" w:color="000000"/>
          <w:left w:val="single" w:sz="4" w:space="4" w:color="000000"/>
          <w:bottom w:val="single" w:sz="4" w:space="1" w:color="000000"/>
          <w:right w:val="single" w:sz="4" w:space="1" w:color="000000"/>
        </w:pBdr>
        <w:shd w:val="clear" w:color="auto" w:fill="D9D9D9"/>
        <w:jc w:val="center"/>
        <w:rPr>
          <w:rFonts w:ascii="Tahoma" w:hAnsi="Tahoma" w:cs="Tahoma"/>
          <w:sz w:val="18"/>
          <w:szCs w:val="18"/>
        </w:rPr>
      </w:pPr>
    </w:p>
    <w:p w:rsidR="00177231" w:rsidRDefault="00177231">
      <w:pPr>
        <w:jc w:val="both"/>
        <w:rPr>
          <w:rFonts w:ascii="Tahoma" w:hAnsi="Tahoma" w:cs="Tahoma"/>
          <w:b/>
          <w:sz w:val="18"/>
          <w:szCs w:val="18"/>
        </w:rPr>
      </w:pPr>
    </w:p>
    <w:p w:rsidR="00177231" w:rsidRDefault="006323BD">
      <w:pPr>
        <w:pStyle w:val="Nagwek1"/>
        <w:pBdr>
          <w:top w:val="single" w:sz="4" w:space="1" w:color="000000"/>
          <w:bottom w:val="single" w:sz="4" w:space="1" w:color="000000"/>
        </w:pBdr>
        <w:shd w:val="clear" w:color="auto" w:fill="F3F3F3"/>
        <w:tabs>
          <w:tab w:val="left" w:pos="426"/>
        </w:tabs>
        <w:ind w:left="426" w:hanging="426"/>
        <w:jc w:val="both"/>
        <w:rPr>
          <w:rFonts w:ascii="Tahoma" w:hAnsi="Tahoma" w:cs="Tahoma"/>
          <w:sz w:val="18"/>
          <w:szCs w:val="18"/>
        </w:rPr>
      </w:pPr>
      <w:r>
        <w:rPr>
          <w:rFonts w:ascii="Tahoma" w:hAnsi="Tahoma" w:cs="Tahoma"/>
          <w:sz w:val="18"/>
          <w:szCs w:val="18"/>
        </w:rPr>
        <w:t>15. OCZYWISTE OMYŁKI.</w:t>
      </w:r>
    </w:p>
    <w:p w:rsidR="00177231" w:rsidRDefault="006323BD">
      <w:pPr>
        <w:overflowPunct/>
        <w:jc w:val="both"/>
        <w:textAlignment w:val="auto"/>
        <w:rPr>
          <w:rFonts w:ascii="Tahoma" w:hAnsi="Tahoma" w:cs="Tahoma"/>
          <w:sz w:val="18"/>
          <w:szCs w:val="18"/>
        </w:rPr>
      </w:pPr>
      <w:r>
        <w:rPr>
          <w:rFonts w:ascii="Tahoma" w:hAnsi="Tahoma" w:cs="Tahoma"/>
          <w:sz w:val="18"/>
          <w:szCs w:val="18"/>
        </w:rPr>
        <w:t>Zamawiający poprawia w ofercie:</w:t>
      </w:r>
    </w:p>
    <w:p w:rsidR="00177231" w:rsidRDefault="006323BD">
      <w:pPr>
        <w:overflowPunct/>
        <w:ind w:left="720" w:hanging="720"/>
        <w:jc w:val="both"/>
        <w:textAlignment w:val="auto"/>
        <w:rPr>
          <w:rFonts w:ascii="Tahoma" w:hAnsi="Tahoma" w:cs="Tahoma"/>
          <w:sz w:val="18"/>
          <w:szCs w:val="18"/>
        </w:rPr>
      </w:pPr>
      <w:r>
        <w:rPr>
          <w:rFonts w:ascii="Tahoma" w:hAnsi="Tahoma" w:cs="Tahoma"/>
          <w:sz w:val="18"/>
          <w:szCs w:val="18"/>
        </w:rPr>
        <w:t>1. oczywiste omyłki pisarskie,</w:t>
      </w:r>
    </w:p>
    <w:p w:rsidR="00177231" w:rsidRDefault="006323BD">
      <w:pPr>
        <w:overflowPunct/>
        <w:ind w:left="720" w:hanging="720"/>
        <w:jc w:val="both"/>
        <w:textAlignment w:val="auto"/>
        <w:rPr>
          <w:rFonts w:ascii="Tahoma" w:hAnsi="Tahoma" w:cs="Tahoma"/>
          <w:sz w:val="18"/>
          <w:szCs w:val="18"/>
        </w:rPr>
      </w:pPr>
      <w:r>
        <w:rPr>
          <w:rFonts w:ascii="Tahoma" w:hAnsi="Tahoma" w:cs="Tahoma"/>
          <w:sz w:val="18"/>
          <w:szCs w:val="18"/>
        </w:rPr>
        <w:t xml:space="preserve">2. oczywiste omyłki rachunkowe, które w szczególności poprawia w następujący sposób: </w:t>
      </w:r>
    </w:p>
    <w:p w:rsidR="00177231" w:rsidRDefault="00177231">
      <w:pPr>
        <w:overflowPunct/>
        <w:jc w:val="both"/>
        <w:textAlignment w:val="auto"/>
        <w:rPr>
          <w:rFonts w:ascii="Tahoma" w:hAnsi="Tahoma" w:cs="Tahoma"/>
          <w:sz w:val="18"/>
          <w:szCs w:val="18"/>
        </w:rPr>
      </w:pPr>
    </w:p>
    <w:p w:rsidR="00177231" w:rsidRDefault="006323BD">
      <w:pPr>
        <w:numPr>
          <w:ilvl w:val="0"/>
          <w:numId w:val="18"/>
        </w:numPr>
        <w:overflowPunct/>
        <w:jc w:val="both"/>
        <w:textAlignment w:val="auto"/>
        <w:rPr>
          <w:rFonts w:ascii="Tahoma" w:hAnsi="Tahoma" w:cs="Tahoma"/>
          <w:sz w:val="18"/>
          <w:szCs w:val="18"/>
        </w:rPr>
      </w:pPr>
      <w:r>
        <w:rPr>
          <w:rFonts w:ascii="Tahoma" w:hAnsi="Tahoma" w:cs="Tahoma"/>
          <w:sz w:val="18"/>
          <w:szCs w:val="18"/>
        </w:rPr>
        <w:t xml:space="preserve">w przypadku mnożenia sumy ubezpieczenia i liczby jednostek miar,  przy czym za jednostkę miary Zamawiający rozumie stawkę/ składkę  ubezpieczeniową, wyrażoną procentowo, kwotowo bądź w promilach: </w:t>
      </w:r>
    </w:p>
    <w:p w:rsidR="00177231" w:rsidRDefault="006323BD">
      <w:pPr>
        <w:numPr>
          <w:ilvl w:val="0"/>
          <w:numId w:val="9"/>
        </w:numPr>
        <w:overflowPunct/>
        <w:jc w:val="both"/>
        <w:textAlignment w:val="auto"/>
        <w:rPr>
          <w:rFonts w:ascii="Tahoma" w:hAnsi="Tahoma" w:cs="Tahoma"/>
          <w:sz w:val="18"/>
          <w:szCs w:val="18"/>
        </w:rPr>
      </w:pPr>
      <w:r>
        <w:rPr>
          <w:rFonts w:ascii="Tahoma" w:hAnsi="Tahoma" w:cs="Tahoma"/>
          <w:sz w:val="18"/>
          <w:szCs w:val="18"/>
        </w:rPr>
        <w:t>jeżeli obliczona cena nie odpowiada iloczynowi sumy ubezpieczenia oraz liczby jednostek   miar, przyjmuje się, że prawidłowo podano liczbę jednostek miar oraz sumę ubezpieczenia,</w:t>
      </w:r>
    </w:p>
    <w:p w:rsidR="00177231" w:rsidRDefault="006323BD">
      <w:pPr>
        <w:numPr>
          <w:ilvl w:val="0"/>
          <w:numId w:val="9"/>
        </w:numPr>
        <w:overflowPunct/>
        <w:jc w:val="both"/>
        <w:textAlignment w:val="auto"/>
        <w:rPr>
          <w:rFonts w:ascii="Tahoma" w:hAnsi="Tahoma" w:cs="Tahoma"/>
          <w:sz w:val="18"/>
          <w:szCs w:val="18"/>
        </w:rPr>
      </w:pPr>
      <w:r>
        <w:rPr>
          <w:rFonts w:ascii="Tahoma" w:hAnsi="Tahoma" w:cs="Tahoma"/>
          <w:sz w:val="18"/>
          <w:szCs w:val="18"/>
        </w:rPr>
        <w:t xml:space="preserve">jeżeli sumę ubezpieczenia podano rozbieżnie słownie i liczbą, przyjmuje się, że prawidłowo podano liczbę jednostek miar i ten zapis sumy ubezpieczenia, który odpowiada dokonanemu obliczeniu ceny; </w:t>
      </w:r>
    </w:p>
    <w:p w:rsidR="00177231" w:rsidRDefault="00177231">
      <w:pPr>
        <w:overflowPunct/>
        <w:ind w:left="720" w:hanging="240"/>
        <w:jc w:val="both"/>
        <w:textAlignment w:val="auto"/>
        <w:rPr>
          <w:rFonts w:ascii="Tahoma" w:hAnsi="Tahoma" w:cs="Tahoma"/>
          <w:sz w:val="18"/>
          <w:szCs w:val="18"/>
        </w:rPr>
      </w:pPr>
    </w:p>
    <w:p w:rsidR="00177231" w:rsidRDefault="006323BD">
      <w:pPr>
        <w:overflowPunct/>
        <w:jc w:val="both"/>
        <w:textAlignment w:val="auto"/>
        <w:rPr>
          <w:rFonts w:ascii="Tahoma" w:hAnsi="Tahoma" w:cs="Tahoma"/>
          <w:sz w:val="18"/>
          <w:szCs w:val="18"/>
        </w:rPr>
      </w:pPr>
      <w:r>
        <w:rPr>
          <w:rFonts w:ascii="Tahoma" w:hAnsi="Tahoma" w:cs="Tahoma"/>
          <w:sz w:val="18"/>
          <w:szCs w:val="18"/>
        </w:rPr>
        <w:t xml:space="preserve">II)         w przypadku sumowania cen za poszczególne części zamówienia: </w:t>
      </w:r>
    </w:p>
    <w:p w:rsidR="00177231" w:rsidRDefault="006323BD">
      <w:pPr>
        <w:numPr>
          <w:ilvl w:val="0"/>
          <w:numId w:val="8"/>
        </w:numPr>
        <w:overflowPunct/>
        <w:jc w:val="both"/>
        <w:textAlignment w:val="auto"/>
        <w:rPr>
          <w:rFonts w:ascii="Tahoma" w:hAnsi="Tahoma" w:cs="Tahoma"/>
          <w:sz w:val="18"/>
          <w:szCs w:val="18"/>
        </w:rPr>
      </w:pPr>
      <w:r>
        <w:rPr>
          <w:rFonts w:ascii="Tahoma" w:hAnsi="Tahoma" w:cs="Tahoma"/>
          <w:sz w:val="18"/>
          <w:szCs w:val="18"/>
        </w:rPr>
        <w:t xml:space="preserve">jeżeli obliczona cena nie odpowiada sumie cen za części zamówienia, przyjmuje się, że prawidłowo podano ceny za części zamówienia, </w:t>
      </w:r>
    </w:p>
    <w:p w:rsidR="00177231" w:rsidRDefault="006323BD">
      <w:pPr>
        <w:numPr>
          <w:ilvl w:val="0"/>
          <w:numId w:val="8"/>
        </w:numPr>
        <w:overflowPunct/>
        <w:jc w:val="both"/>
        <w:textAlignment w:val="auto"/>
        <w:rPr>
          <w:rFonts w:ascii="Tahoma" w:hAnsi="Tahoma" w:cs="Tahoma"/>
          <w:sz w:val="18"/>
          <w:szCs w:val="18"/>
        </w:rPr>
      </w:pPr>
      <w:r>
        <w:rPr>
          <w:rFonts w:ascii="Tahoma" w:hAnsi="Tahoma" w:cs="Tahoma"/>
          <w:sz w:val="18"/>
          <w:szCs w:val="18"/>
        </w:rPr>
        <w:t>jeżeli cenę za część zamówienia podano rozbieżnie słownie i liczbą, przyjmuje się, że prawidłowo podano ten zapis, który odpowiada dokonanemu obliczeniu ceny,</w:t>
      </w:r>
    </w:p>
    <w:p w:rsidR="00177231" w:rsidRDefault="006323BD">
      <w:pPr>
        <w:numPr>
          <w:ilvl w:val="0"/>
          <w:numId w:val="8"/>
        </w:numPr>
        <w:overflowPunct/>
        <w:jc w:val="both"/>
        <w:textAlignment w:val="auto"/>
        <w:rPr>
          <w:rFonts w:ascii="Tahoma" w:hAnsi="Tahoma" w:cs="Tahoma"/>
          <w:sz w:val="18"/>
          <w:szCs w:val="18"/>
        </w:rPr>
      </w:pPr>
      <w:r>
        <w:rPr>
          <w:rFonts w:ascii="Tahoma" w:hAnsi="Tahoma" w:cs="Tahoma"/>
          <w:sz w:val="18"/>
          <w:szCs w:val="18"/>
        </w:rPr>
        <w:t xml:space="preserve">jeżeli ani cena za część zamówienia podana liczbą, ani podana słownie nie odpowiadają obliczonej cenie, przyjmuje się, że prawidłowo podano ceny za część zamówienia wyrażone słownie; </w:t>
      </w:r>
    </w:p>
    <w:p w:rsidR="00177231" w:rsidRDefault="006323BD">
      <w:pPr>
        <w:overflowPunct/>
        <w:jc w:val="both"/>
        <w:textAlignment w:val="auto"/>
        <w:rPr>
          <w:rFonts w:ascii="Tahoma" w:hAnsi="Tahoma" w:cs="Tahoma"/>
          <w:sz w:val="18"/>
          <w:szCs w:val="18"/>
        </w:rPr>
      </w:pPr>
      <w:r>
        <w:rPr>
          <w:rFonts w:ascii="Tahoma" w:hAnsi="Tahoma" w:cs="Tahoma"/>
          <w:sz w:val="18"/>
          <w:szCs w:val="18"/>
        </w:rPr>
        <w:t xml:space="preserve"> </w:t>
      </w:r>
    </w:p>
    <w:p w:rsidR="00177231" w:rsidRDefault="006323BD">
      <w:pPr>
        <w:overflowPunct/>
        <w:jc w:val="both"/>
        <w:textAlignment w:val="auto"/>
        <w:rPr>
          <w:rFonts w:ascii="Tahoma" w:hAnsi="Tahoma" w:cs="Tahoma"/>
          <w:sz w:val="18"/>
          <w:szCs w:val="18"/>
        </w:rPr>
      </w:pPr>
      <w:r>
        <w:rPr>
          <w:rFonts w:ascii="Tahoma" w:hAnsi="Tahoma" w:cs="Tahoma"/>
          <w:sz w:val="18"/>
          <w:szCs w:val="18"/>
        </w:rPr>
        <w:t xml:space="preserve">III)        w przypadku oferty z ceną określoną za cały przedmiot zamówienia albo jego część: </w:t>
      </w:r>
    </w:p>
    <w:p w:rsidR="00177231" w:rsidRDefault="006323BD">
      <w:pPr>
        <w:numPr>
          <w:ilvl w:val="0"/>
          <w:numId w:val="14"/>
        </w:numPr>
        <w:overflowPunct/>
        <w:jc w:val="both"/>
        <w:textAlignment w:val="auto"/>
        <w:rPr>
          <w:rFonts w:ascii="Tahoma" w:hAnsi="Tahoma" w:cs="Tahoma"/>
          <w:sz w:val="18"/>
          <w:szCs w:val="18"/>
        </w:rPr>
      </w:pPr>
      <w:r>
        <w:rPr>
          <w:rFonts w:ascii="Tahoma" w:hAnsi="Tahoma" w:cs="Tahoma"/>
          <w:sz w:val="18"/>
          <w:szCs w:val="18"/>
        </w:rPr>
        <w:t>przyjmuje się, że prawidłowo podano cenę bez względu na sposób jej obliczenia,</w:t>
      </w:r>
    </w:p>
    <w:p w:rsidR="00177231" w:rsidRDefault="006323BD">
      <w:pPr>
        <w:numPr>
          <w:ilvl w:val="0"/>
          <w:numId w:val="14"/>
        </w:numPr>
        <w:overflowPunct/>
        <w:jc w:val="both"/>
        <w:textAlignment w:val="auto"/>
        <w:rPr>
          <w:rFonts w:ascii="Tahoma" w:hAnsi="Tahoma" w:cs="Tahoma"/>
          <w:sz w:val="18"/>
          <w:szCs w:val="18"/>
        </w:rPr>
      </w:pPr>
      <w:r>
        <w:rPr>
          <w:rFonts w:ascii="Tahoma" w:hAnsi="Tahoma" w:cs="Tahoma"/>
          <w:sz w:val="18"/>
          <w:szCs w:val="18"/>
        </w:rPr>
        <w:t>jeżeli cena podana liczbą nie odpowiada cenie podanej słownie, przyjmuje się za prawidłową cenę podaną słownie,</w:t>
      </w:r>
    </w:p>
    <w:p w:rsidR="00177231" w:rsidRDefault="006323BD">
      <w:pPr>
        <w:numPr>
          <w:ilvl w:val="0"/>
          <w:numId w:val="14"/>
        </w:numPr>
        <w:overflowPunct/>
        <w:jc w:val="both"/>
        <w:textAlignment w:val="auto"/>
        <w:rPr>
          <w:rFonts w:ascii="Tahoma" w:hAnsi="Tahoma" w:cs="Tahoma"/>
          <w:sz w:val="18"/>
          <w:szCs w:val="18"/>
        </w:rPr>
      </w:pPr>
      <w:r>
        <w:rPr>
          <w:rFonts w:ascii="Tahoma" w:hAnsi="Tahoma" w:cs="Tahoma"/>
          <w:sz w:val="18"/>
          <w:szCs w:val="18"/>
        </w:rPr>
        <w:t xml:space="preserve">jeżeli obliczona cena nie odpowiada sumie cen, przyjmuje się, że prawidłowo podano poszczególne ceny. </w:t>
      </w:r>
    </w:p>
    <w:p w:rsidR="00177231" w:rsidRDefault="00177231">
      <w:pPr>
        <w:overflowPunct/>
        <w:ind w:firstLine="60"/>
        <w:jc w:val="both"/>
        <w:textAlignment w:val="auto"/>
        <w:rPr>
          <w:rFonts w:ascii="Tahoma" w:hAnsi="Tahoma" w:cs="Tahoma"/>
          <w:sz w:val="18"/>
          <w:szCs w:val="18"/>
        </w:rPr>
      </w:pPr>
    </w:p>
    <w:p w:rsidR="00177231" w:rsidRDefault="006323BD">
      <w:pPr>
        <w:overflowPunct/>
        <w:jc w:val="both"/>
        <w:textAlignment w:val="auto"/>
        <w:rPr>
          <w:rFonts w:ascii="Tahoma" w:hAnsi="Tahoma" w:cs="Tahoma"/>
          <w:sz w:val="18"/>
          <w:szCs w:val="18"/>
        </w:rPr>
      </w:pPr>
      <w:r>
        <w:rPr>
          <w:rFonts w:ascii="Tahoma" w:hAnsi="Tahoma" w:cs="Tahoma"/>
          <w:sz w:val="18"/>
          <w:szCs w:val="18"/>
        </w:rPr>
        <w:t xml:space="preserve">IV) Zamawiający poprawiając omyłki rachunkowe zgodnie z ust. 1 uwzględnia konsekwencje rachunkowe dokonanych poprawek. </w:t>
      </w:r>
    </w:p>
    <w:p w:rsidR="00177231" w:rsidRDefault="00177231">
      <w:pPr>
        <w:tabs>
          <w:tab w:val="left" w:pos="5245"/>
        </w:tabs>
        <w:rPr>
          <w:rFonts w:ascii="Tahoma" w:hAnsi="Tahoma"/>
          <w:sz w:val="18"/>
          <w:szCs w:val="18"/>
        </w:rPr>
      </w:pPr>
    </w:p>
    <w:p w:rsidR="00177231" w:rsidRDefault="006323BD">
      <w:pPr>
        <w:tabs>
          <w:tab w:val="left" w:pos="5245"/>
        </w:tabs>
        <w:rPr>
          <w:rFonts w:ascii="Tahoma" w:hAnsi="Tahoma" w:cs="Tahoma"/>
          <w:sz w:val="18"/>
          <w:szCs w:val="18"/>
        </w:rPr>
      </w:pPr>
      <w:r>
        <w:rPr>
          <w:rFonts w:ascii="Tahoma" w:hAnsi="Tahoma"/>
          <w:sz w:val="18"/>
          <w:szCs w:val="18"/>
        </w:rPr>
        <w:t xml:space="preserve">3. </w:t>
      </w:r>
      <w:r>
        <w:rPr>
          <w:rFonts w:ascii="Tahoma" w:hAnsi="Tahoma" w:cs="Tahoma"/>
          <w:sz w:val="18"/>
          <w:szCs w:val="18"/>
        </w:rPr>
        <w:t>inne omyłki polegające na niezgodności oferty ze specyfikacją istotnych warunków zamówienia, niepowodujące istotnych zmian w treści oferty.</w:t>
      </w:r>
    </w:p>
    <w:p w:rsidR="00177231" w:rsidRDefault="00177231">
      <w:pPr>
        <w:tabs>
          <w:tab w:val="left" w:pos="5245"/>
        </w:tabs>
        <w:rPr>
          <w:rFonts w:ascii="Tahoma" w:hAnsi="Tahoma"/>
          <w:sz w:val="18"/>
          <w:szCs w:val="18"/>
        </w:rPr>
      </w:pPr>
    </w:p>
    <w:p w:rsidR="00177231" w:rsidRDefault="006323BD">
      <w:pPr>
        <w:pStyle w:val="Nagwek1"/>
        <w:pBdr>
          <w:top w:val="single" w:sz="4" w:space="1" w:color="000000"/>
          <w:bottom w:val="single" w:sz="4" w:space="1" w:color="000000"/>
        </w:pBdr>
        <w:shd w:val="clear" w:color="auto" w:fill="F3F3F3"/>
        <w:tabs>
          <w:tab w:val="left" w:pos="426"/>
        </w:tabs>
        <w:ind w:left="426" w:hanging="426"/>
        <w:jc w:val="both"/>
        <w:rPr>
          <w:rFonts w:ascii="Tahoma" w:hAnsi="Tahoma" w:cs="Tahoma"/>
          <w:sz w:val="18"/>
          <w:szCs w:val="18"/>
        </w:rPr>
      </w:pPr>
      <w:r>
        <w:rPr>
          <w:rFonts w:ascii="Tahoma" w:hAnsi="Tahoma" w:cs="Tahoma"/>
          <w:sz w:val="18"/>
          <w:szCs w:val="18"/>
        </w:rPr>
        <w:t>16. INFORMACJA O FORMALNOŚCIACH, JAKIE POWINNE ZOSTAĆ DOPEŁNIONE PO WYBORZE OFERTY W CELU ZAWARCIA UMOWY W SPRAWIE ZAMÓWIENIA PUBLICZNEGO.</w:t>
      </w:r>
    </w:p>
    <w:p w:rsidR="00177231" w:rsidRDefault="006323BD">
      <w:pPr>
        <w:numPr>
          <w:ilvl w:val="0"/>
          <w:numId w:val="17"/>
        </w:numPr>
        <w:overflowPunct/>
        <w:autoSpaceDE/>
        <w:ind w:left="709" w:hanging="709"/>
        <w:jc w:val="both"/>
        <w:textAlignment w:val="auto"/>
        <w:rPr>
          <w:rFonts w:ascii="Tahoma" w:hAnsi="Tahoma" w:cs="Tahoma"/>
          <w:sz w:val="18"/>
          <w:szCs w:val="18"/>
        </w:rPr>
      </w:pPr>
      <w:r>
        <w:rPr>
          <w:rFonts w:ascii="Tahoma" w:hAnsi="Tahoma" w:cs="Tahoma"/>
          <w:sz w:val="18"/>
          <w:szCs w:val="18"/>
        </w:rPr>
        <w:t>Zamawiający udzieli zamówienia Wykonawcy, którego oferta ostateczna otrzyma największą ilość punktów.</w:t>
      </w:r>
    </w:p>
    <w:p w:rsidR="00177231" w:rsidRDefault="006323BD">
      <w:pPr>
        <w:numPr>
          <w:ilvl w:val="0"/>
          <w:numId w:val="17"/>
        </w:numPr>
        <w:tabs>
          <w:tab w:val="left" w:pos="709"/>
        </w:tabs>
        <w:overflowPunct/>
        <w:autoSpaceDE/>
        <w:ind w:left="709" w:hanging="709"/>
        <w:jc w:val="both"/>
        <w:textAlignment w:val="auto"/>
        <w:rPr>
          <w:rFonts w:ascii="Tahoma" w:hAnsi="Tahoma" w:cs="Tahoma"/>
          <w:sz w:val="18"/>
          <w:szCs w:val="18"/>
        </w:rPr>
      </w:pPr>
      <w:r>
        <w:rPr>
          <w:rFonts w:ascii="Tahoma" w:hAnsi="Tahoma" w:cs="Tahoma"/>
          <w:sz w:val="18"/>
          <w:szCs w:val="18"/>
        </w:rPr>
        <w:t>Jeżeli nie można będzie dokonać wyboru oferty najkorzystniejszej ze względu na to, że zostaną złożone oferty przedstawiające taki sam bilans ceny i innych kryteriów, Zamawiający wybierze spośród złożonych ofert, ofertę z najniższą ceną.</w:t>
      </w:r>
    </w:p>
    <w:p w:rsidR="00177231" w:rsidRDefault="006323BD">
      <w:pPr>
        <w:numPr>
          <w:ilvl w:val="0"/>
          <w:numId w:val="17"/>
        </w:numPr>
        <w:tabs>
          <w:tab w:val="left" w:pos="709"/>
        </w:tabs>
        <w:overflowPunct/>
        <w:autoSpaceDE/>
        <w:ind w:left="709" w:hanging="709"/>
        <w:jc w:val="both"/>
        <w:textAlignment w:val="auto"/>
        <w:rPr>
          <w:rFonts w:ascii="Tahoma" w:hAnsi="Tahoma" w:cs="Tahoma"/>
          <w:sz w:val="18"/>
          <w:szCs w:val="18"/>
        </w:rPr>
      </w:pPr>
      <w:r>
        <w:rPr>
          <w:rFonts w:ascii="Tahoma" w:hAnsi="Tahoma" w:cs="Tahoma"/>
          <w:sz w:val="18"/>
          <w:szCs w:val="18"/>
        </w:rPr>
        <w:t>Zamawiający niezwłocznie poinformuje o wyborze najkorzystniejszej oferty  Wykonawców, którzy złożyli oferty o:</w:t>
      </w:r>
    </w:p>
    <w:p w:rsidR="00177231" w:rsidRDefault="006323BD">
      <w:pPr>
        <w:ind w:left="567"/>
        <w:jc w:val="both"/>
        <w:rPr>
          <w:rFonts w:ascii="Tahoma" w:hAnsi="Tahoma" w:cs="Tahoma"/>
          <w:sz w:val="18"/>
          <w:szCs w:val="18"/>
        </w:rPr>
      </w:pPr>
      <w:r>
        <w:rPr>
          <w:rFonts w:ascii="Tahoma" w:hAnsi="Tahoma" w:cs="Tahoma"/>
          <w:sz w:val="18"/>
          <w:szCs w:val="18"/>
        </w:rPr>
        <w:t xml:space="preserve">a) wyborze najkorzystniejszej oferty, podając nazwę (firmę), siedzibę  i adres wykonawcy, którego ofertę wybrano, i uzasadnienie jej wyboru, a także nazwy (firmy), siedziby i adresy wykonawców, którzy złożyli oferty wraz ze streszczeniem oceny i porównania złożonych ofert zawierającym punktację przyznaną ofertom w każdym kryterium oceny ofert i łączną punktację. </w:t>
      </w:r>
    </w:p>
    <w:p w:rsidR="00177231" w:rsidRDefault="006323BD">
      <w:pPr>
        <w:tabs>
          <w:tab w:val="left" w:pos="567"/>
          <w:tab w:val="left" w:pos="1080"/>
        </w:tabs>
        <w:ind w:left="567"/>
        <w:jc w:val="both"/>
        <w:rPr>
          <w:rFonts w:ascii="Tahoma" w:hAnsi="Tahoma" w:cs="Tahoma"/>
          <w:sz w:val="18"/>
          <w:szCs w:val="18"/>
        </w:rPr>
      </w:pPr>
      <w:r>
        <w:rPr>
          <w:rFonts w:ascii="Tahoma" w:hAnsi="Tahoma" w:cs="Tahoma"/>
          <w:sz w:val="18"/>
          <w:szCs w:val="18"/>
        </w:rPr>
        <w:t>b) wykonawcach, których oferty zostały odrzucone, podając uzasadnienie faktyczne i prawne.</w:t>
      </w:r>
    </w:p>
    <w:p w:rsidR="00177231" w:rsidRDefault="006323BD">
      <w:pPr>
        <w:tabs>
          <w:tab w:val="left" w:pos="567"/>
          <w:tab w:val="left" w:pos="1080"/>
        </w:tabs>
        <w:ind w:left="567"/>
        <w:jc w:val="both"/>
        <w:rPr>
          <w:rFonts w:ascii="Tahoma" w:hAnsi="Tahoma" w:cs="Tahoma"/>
          <w:sz w:val="18"/>
          <w:szCs w:val="18"/>
        </w:rPr>
      </w:pPr>
      <w:r>
        <w:rPr>
          <w:rFonts w:ascii="Tahoma" w:hAnsi="Tahoma" w:cs="Tahoma"/>
          <w:sz w:val="18"/>
          <w:szCs w:val="18"/>
        </w:rPr>
        <w:t>c) wykonawcach, którzy zostali wykluczeni z postępowania o udzielenie zamówienia, podając uzasadnienie faktyczne i prawne.</w:t>
      </w:r>
    </w:p>
    <w:p w:rsidR="00177231" w:rsidRDefault="006323BD">
      <w:pPr>
        <w:tabs>
          <w:tab w:val="left" w:pos="567"/>
          <w:tab w:val="left" w:pos="1080"/>
        </w:tabs>
        <w:ind w:left="567"/>
        <w:jc w:val="both"/>
        <w:rPr>
          <w:rFonts w:ascii="Tahoma" w:hAnsi="Tahoma" w:cs="Tahoma"/>
          <w:sz w:val="18"/>
          <w:szCs w:val="18"/>
        </w:rPr>
      </w:pPr>
      <w:r>
        <w:rPr>
          <w:rFonts w:ascii="Tahoma" w:hAnsi="Tahoma" w:cs="Tahoma"/>
          <w:sz w:val="18"/>
          <w:szCs w:val="18"/>
        </w:rPr>
        <w:t>W powiadomieniu przesłanym do Wykonawcy, którego ofertę wybrano, Zamawiający poda miejsce i termin zawarcia umowy.</w:t>
      </w:r>
    </w:p>
    <w:p w:rsidR="00177231" w:rsidRDefault="006323BD">
      <w:pPr>
        <w:numPr>
          <w:ilvl w:val="0"/>
          <w:numId w:val="4"/>
        </w:numPr>
        <w:tabs>
          <w:tab w:val="left" w:pos="567"/>
          <w:tab w:val="left" w:pos="1080"/>
        </w:tabs>
        <w:overflowPunct/>
        <w:autoSpaceDE/>
        <w:ind w:left="567" w:hanging="567"/>
        <w:jc w:val="both"/>
        <w:textAlignment w:val="auto"/>
        <w:rPr>
          <w:rFonts w:ascii="Tahoma" w:hAnsi="Tahoma" w:cs="Tahoma"/>
          <w:sz w:val="18"/>
          <w:szCs w:val="18"/>
        </w:rPr>
      </w:pPr>
      <w:r>
        <w:rPr>
          <w:rFonts w:ascii="Tahoma" w:hAnsi="Tahoma" w:cs="Tahoma"/>
          <w:sz w:val="18"/>
          <w:szCs w:val="18"/>
        </w:rPr>
        <w:t xml:space="preserve">Zamawiający zawrze umowę w sprawie zamówienia publicznego w terminie nie krótszym niż 7 dni od dnia zawiadomienia o wyborze oferty, nie później jednak niż przed upływem terminu związania ofertą. Jeżeli zostanie złożona tylko jedna oferta, Zamawiający zastrzega możliwość zawarcia umowy przed upływem 7 dniowego terminu, o którym mowa. </w:t>
      </w:r>
    </w:p>
    <w:p w:rsidR="00177231" w:rsidRDefault="006323BD">
      <w:pPr>
        <w:numPr>
          <w:ilvl w:val="0"/>
          <w:numId w:val="4"/>
        </w:numPr>
        <w:tabs>
          <w:tab w:val="left" w:pos="567"/>
          <w:tab w:val="left" w:pos="1080"/>
        </w:tabs>
        <w:overflowPunct/>
        <w:autoSpaceDE/>
        <w:ind w:left="567" w:hanging="567"/>
        <w:jc w:val="both"/>
        <w:textAlignment w:val="auto"/>
        <w:rPr>
          <w:rFonts w:ascii="Tahoma" w:hAnsi="Tahoma" w:cs="Tahoma"/>
          <w:sz w:val="18"/>
          <w:szCs w:val="18"/>
        </w:rPr>
      </w:pPr>
      <w:r>
        <w:rPr>
          <w:rFonts w:ascii="Tahoma" w:hAnsi="Tahoma" w:cs="Tahoma"/>
          <w:sz w:val="18"/>
          <w:szCs w:val="18"/>
        </w:rPr>
        <w:t>Jeżeli wykonawca, którego oferta zostanie wybrana, będzie się uchylał od zawarcia umowy, Zamawiający wybierze ofertę najkorzystniejszą spośród pozostałych ofert, bez dokonywania ich ponownej oceny, chyba że wystąpią przesłanki, o których mowa w art. 93 ust. 1 ustawy Prawo zamówień publicznych.</w:t>
      </w:r>
    </w:p>
    <w:p w:rsidR="00177231" w:rsidRDefault="006323BD">
      <w:pPr>
        <w:numPr>
          <w:ilvl w:val="0"/>
          <w:numId w:val="4"/>
        </w:numPr>
        <w:tabs>
          <w:tab w:val="left" w:pos="567"/>
          <w:tab w:val="left" w:pos="1080"/>
        </w:tabs>
        <w:overflowPunct/>
        <w:autoSpaceDE/>
        <w:ind w:left="567" w:hanging="567"/>
        <w:jc w:val="both"/>
        <w:textAlignment w:val="auto"/>
        <w:rPr>
          <w:rFonts w:ascii="Tahoma" w:hAnsi="Tahoma" w:cs="Tahoma"/>
          <w:sz w:val="18"/>
          <w:szCs w:val="18"/>
        </w:rPr>
      </w:pPr>
      <w:r>
        <w:rPr>
          <w:rFonts w:ascii="Tahoma" w:hAnsi="Tahoma" w:cs="Tahoma"/>
          <w:sz w:val="18"/>
          <w:szCs w:val="18"/>
        </w:rPr>
        <w:lastRenderedPageBreak/>
        <w:t>Niezwłocznie po wyborze najkorzystniejszej oferty Zamawiający zamieszcza informacje, o których mowa w ust. 3 lit. a, również na stronie internetowej oraz w miejscu publicznie dostępnym w swojej siedzibie.</w:t>
      </w:r>
    </w:p>
    <w:p w:rsidR="00177231" w:rsidRDefault="006323BD">
      <w:pPr>
        <w:pStyle w:val="Nagwek1"/>
        <w:pBdr>
          <w:top w:val="single" w:sz="4" w:space="1" w:color="000000"/>
          <w:bottom w:val="single" w:sz="4" w:space="1" w:color="000000"/>
        </w:pBdr>
        <w:shd w:val="clear" w:color="auto" w:fill="F3F3F3"/>
        <w:tabs>
          <w:tab w:val="left" w:pos="426"/>
        </w:tabs>
        <w:ind w:left="426" w:hanging="426"/>
        <w:jc w:val="both"/>
        <w:rPr>
          <w:rFonts w:ascii="Tahoma" w:hAnsi="Tahoma" w:cs="Tahoma"/>
          <w:sz w:val="18"/>
          <w:szCs w:val="18"/>
        </w:rPr>
      </w:pPr>
      <w:r>
        <w:rPr>
          <w:rFonts w:ascii="Tahoma" w:hAnsi="Tahoma" w:cs="Tahoma"/>
          <w:sz w:val="18"/>
          <w:szCs w:val="18"/>
        </w:rPr>
        <w:t>17. WYMAGANIA DOTYCZĄCE ZABEZPIECZENIA NALEŻYTEGO WYKONANIA UMOWY.</w:t>
      </w:r>
    </w:p>
    <w:p w:rsidR="00177231" w:rsidRDefault="006323BD">
      <w:pPr>
        <w:tabs>
          <w:tab w:val="left" w:pos="993"/>
        </w:tabs>
        <w:jc w:val="both"/>
        <w:rPr>
          <w:rFonts w:ascii="Tahoma" w:hAnsi="Tahoma" w:cs="Tahoma"/>
          <w:sz w:val="18"/>
          <w:szCs w:val="18"/>
        </w:rPr>
      </w:pPr>
      <w:r>
        <w:rPr>
          <w:rFonts w:ascii="Tahoma" w:hAnsi="Tahoma" w:cs="Tahoma"/>
          <w:sz w:val="18"/>
          <w:szCs w:val="18"/>
        </w:rPr>
        <w:t>Zamawiający nie wymaga zabezpieczenia należytego wykonania umowy.</w:t>
      </w:r>
    </w:p>
    <w:p w:rsidR="00177231" w:rsidRDefault="006323BD">
      <w:pPr>
        <w:pStyle w:val="Nagwek1"/>
        <w:pBdr>
          <w:top w:val="single" w:sz="4" w:space="1" w:color="000000"/>
          <w:bottom w:val="single" w:sz="4" w:space="1" w:color="000000"/>
        </w:pBdr>
        <w:shd w:val="clear" w:color="auto" w:fill="F3F3F3"/>
        <w:tabs>
          <w:tab w:val="left" w:pos="426"/>
        </w:tabs>
        <w:ind w:left="426" w:hanging="426"/>
        <w:jc w:val="both"/>
        <w:rPr>
          <w:rFonts w:ascii="Tahoma" w:hAnsi="Tahoma" w:cs="Tahoma"/>
          <w:sz w:val="18"/>
          <w:szCs w:val="18"/>
        </w:rPr>
      </w:pPr>
      <w:r>
        <w:rPr>
          <w:rFonts w:ascii="Tahoma" w:hAnsi="Tahoma" w:cs="Tahoma"/>
          <w:sz w:val="18"/>
          <w:szCs w:val="18"/>
        </w:rPr>
        <w:t>18. PRZEWIDYWANA ZMIANA UMOWY.</w:t>
      </w:r>
    </w:p>
    <w:p w:rsidR="00177231" w:rsidRDefault="006323BD">
      <w:pPr>
        <w:tabs>
          <w:tab w:val="left" w:pos="993"/>
        </w:tabs>
        <w:jc w:val="both"/>
        <w:rPr>
          <w:rFonts w:ascii="Tahoma" w:hAnsi="Tahoma" w:cs="Tahoma"/>
          <w:sz w:val="18"/>
          <w:szCs w:val="18"/>
        </w:rPr>
      </w:pPr>
      <w:r>
        <w:rPr>
          <w:rFonts w:ascii="Tahoma" w:hAnsi="Tahoma" w:cs="Tahoma"/>
          <w:sz w:val="18"/>
          <w:szCs w:val="18"/>
        </w:rPr>
        <w:t>Zamawiający przewiduje możliwość zmiany umowy, która polegać może na:</w:t>
      </w:r>
    </w:p>
    <w:p w:rsidR="00177231" w:rsidRDefault="00177231">
      <w:pPr>
        <w:ind w:left="720"/>
        <w:jc w:val="both"/>
        <w:rPr>
          <w:rFonts w:ascii="Tahoma" w:hAnsi="Tahoma" w:cs="Tahoma"/>
          <w:sz w:val="18"/>
          <w:szCs w:val="18"/>
        </w:rPr>
      </w:pPr>
    </w:p>
    <w:p w:rsidR="00177231" w:rsidRDefault="006323BD">
      <w:pPr>
        <w:numPr>
          <w:ilvl w:val="0"/>
          <w:numId w:val="26"/>
        </w:numPr>
        <w:overflowPunct/>
        <w:autoSpaceDE/>
        <w:ind w:left="0" w:right="-1" w:firstLine="0"/>
        <w:jc w:val="both"/>
        <w:textAlignment w:val="auto"/>
        <w:rPr>
          <w:rFonts w:ascii="Tahoma" w:hAnsi="Tahoma" w:cs="Tahoma"/>
          <w:sz w:val="18"/>
          <w:szCs w:val="18"/>
        </w:rPr>
      </w:pPr>
      <w:r>
        <w:rPr>
          <w:rFonts w:ascii="Tahoma" w:hAnsi="Tahoma" w:cs="Tahoma"/>
          <w:sz w:val="18"/>
          <w:szCs w:val="18"/>
        </w:rPr>
        <w:t>korzystne dla Zamawiającego zmiany zakresu ubezpieczenia wynikające ze zmian OWU Wykonawcy za zgodą Zamawiającego i Wykonawcy;</w:t>
      </w:r>
    </w:p>
    <w:p w:rsidR="00177231" w:rsidRDefault="006323BD">
      <w:pPr>
        <w:numPr>
          <w:ilvl w:val="0"/>
          <w:numId w:val="26"/>
        </w:numPr>
        <w:overflowPunct/>
        <w:autoSpaceDE/>
        <w:ind w:left="0" w:right="-1" w:firstLine="0"/>
        <w:jc w:val="both"/>
        <w:textAlignment w:val="auto"/>
        <w:rPr>
          <w:rFonts w:ascii="Tahoma" w:hAnsi="Tahoma" w:cs="Tahoma"/>
          <w:sz w:val="18"/>
          <w:szCs w:val="18"/>
        </w:rPr>
      </w:pPr>
      <w:r>
        <w:rPr>
          <w:rFonts w:ascii="Tahoma" w:hAnsi="Tahoma" w:cs="Tahoma"/>
          <w:sz w:val="18"/>
          <w:szCs w:val="18"/>
        </w:rPr>
        <w:t xml:space="preserve">zmiana zakresu ubezpieczenia wynikająca ze zmian przepisów prawnych. </w:t>
      </w:r>
    </w:p>
    <w:p w:rsidR="00177231" w:rsidRDefault="006323BD">
      <w:pPr>
        <w:pStyle w:val="Nagwek1"/>
        <w:pBdr>
          <w:top w:val="single" w:sz="4" w:space="1" w:color="000000"/>
          <w:bottom w:val="single" w:sz="4" w:space="1" w:color="000000"/>
        </w:pBdr>
        <w:shd w:val="clear" w:color="auto" w:fill="F3F3F3"/>
        <w:tabs>
          <w:tab w:val="left" w:pos="426"/>
        </w:tabs>
        <w:ind w:left="426" w:hanging="426"/>
        <w:jc w:val="both"/>
        <w:rPr>
          <w:rFonts w:ascii="Tahoma" w:hAnsi="Tahoma" w:cs="Tahoma"/>
          <w:sz w:val="18"/>
          <w:szCs w:val="18"/>
        </w:rPr>
      </w:pPr>
      <w:r>
        <w:rPr>
          <w:rFonts w:ascii="Tahoma" w:hAnsi="Tahoma" w:cs="Tahoma"/>
          <w:sz w:val="18"/>
          <w:szCs w:val="18"/>
        </w:rPr>
        <w:t>19. ISTOTNE DLA STRON POSTANOWIENIA, KTÓRE ZOSTANĄ WPROWADZONE DO TREŚCI ZAWIERANEJ UMOWY W SPRAWIE ZAMÓWIENIA PUBLICZNEGO, WZÓR UMOWY.</w:t>
      </w:r>
    </w:p>
    <w:p w:rsidR="00177231" w:rsidRDefault="006323BD">
      <w:pPr>
        <w:pStyle w:val="Tekstpodstawowy21"/>
        <w:spacing w:line="240" w:lineRule="auto"/>
        <w:rPr>
          <w:rFonts w:ascii="Tahoma" w:hAnsi="Tahoma" w:cs="Tahoma"/>
          <w:sz w:val="18"/>
          <w:szCs w:val="18"/>
        </w:rPr>
      </w:pPr>
      <w:r>
        <w:rPr>
          <w:rFonts w:ascii="Tahoma" w:hAnsi="Tahoma" w:cs="Tahoma"/>
          <w:sz w:val="18"/>
          <w:szCs w:val="18"/>
        </w:rPr>
        <w:t>1. Integralną część Umowy stanowi SIWZ i oferta ostateczna Ubezpieczyciela.</w:t>
      </w:r>
    </w:p>
    <w:p w:rsidR="00177231" w:rsidRDefault="006323BD">
      <w:pPr>
        <w:pStyle w:val="Nagwek1"/>
        <w:pBdr>
          <w:top w:val="single" w:sz="4" w:space="1" w:color="000000"/>
          <w:bottom w:val="single" w:sz="4" w:space="1" w:color="000000"/>
        </w:pBdr>
        <w:shd w:val="clear" w:color="auto" w:fill="F3F3F3"/>
        <w:tabs>
          <w:tab w:val="left" w:pos="426"/>
        </w:tabs>
        <w:ind w:left="426" w:hanging="426"/>
        <w:rPr>
          <w:rFonts w:ascii="Tahoma" w:hAnsi="Tahoma" w:cs="Tahoma"/>
          <w:sz w:val="18"/>
          <w:szCs w:val="18"/>
        </w:rPr>
      </w:pPr>
      <w:r>
        <w:rPr>
          <w:rFonts w:ascii="Tahoma" w:hAnsi="Tahoma" w:cs="Tahoma"/>
          <w:sz w:val="18"/>
          <w:szCs w:val="18"/>
        </w:rPr>
        <w:t>20. POUCZENIE O ŚRODKACH OCHRONY PRAWNEJ PRZYSŁUGUJĄCYCH WYKONAWCY W TOKU POSTĘPOWANIA O UDZIELENIE ZAMÓWIENIA.</w:t>
      </w:r>
    </w:p>
    <w:p w:rsidR="00177231" w:rsidRDefault="006323BD">
      <w:pPr>
        <w:jc w:val="both"/>
        <w:rPr>
          <w:rFonts w:ascii="Tahoma" w:hAnsi="Tahoma" w:cs="Tahoma"/>
          <w:sz w:val="18"/>
          <w:szCs w:val="18"/>
        </w:rPr>
      </w:pPr>
      <w:r>
        <w:rPr>
          <w:rFonts w:ascii="Tahoma" w:hAnsi="Tahoma" w:cs="Tahoma"/>
          <w:sz w:val="18"/>
          <w:szCs w:val="18"/>
        </w:rPr>
        <w:t xml:space="preserve">Wykonawcom, jeżeli ich interes prawny w uzyskaniu zamówienia doznał lub może doznać uszczerbku w wyniku naruszenia przez Zamawiającego przepisów ustawy przysługują środki ochrony prawnej uregulowane w art. 179 i następne </w:t>
      </w:r>
      <w:proofErr w:type="spellStart"/>
      <w:r>
        <w:rPr>
          <w:rFonts w:ascii="Tahoma" w:hAnsi="Tahoma" w:cs="Tahoma"/>
          <w:sz w:val="18"/>
          <w:szCs w:val="18"/>
        </w:rPr>
        <w:t>Pzp</w:t>
      </w:r>
      <w:proofErr w:type="spellEnd"/>
      <w:r>
        <w:rPr>
          <w:rFonts w:ascii="Tahoma" w:hAnsi="Tahoma" w:cs="Tahoma"/>
          <w:sz w:val="18"/>
          <w:szCs w:val="18"/>
        </w:rPr>
        <w:t>;</w:t>
      </w:r>
    </w:p>
    <w:p w:rsidR="00177231" w:rsidRDefault="006323BD">
      <w:pPr>
        <w:pStyle w:val="Nagwek1"/>
        <w:pBdr>
          <w:top w:val="single" w:sz="4" w:space="1" w:color="000000"/>
          <w:bottom w:val="single" w:sz="4" w:space="1" w:color="000000"/>
        </w:pBdr>
        <w:shd w:val="clear" w:color="auto" w:fill="F3F3F3"/>
        <w:tabs>
          <w:tab w:val="left" w:pos="284"/>
        </w:tabs>
        <w:ind w:left="284" w:hanging="284"/>
        <w:jc w:val="both"/>
        <w:rPr>
          <w:rFonts w:ascii="Tahoma" w:hAnsi="Tahoma" w:cs="Tahoma"/>
          <w:sz w:val="18"/>
          <w:szCs w:val="18"/>
        </w:rPr>
      </w:pPr>
      <w:r>
        <w:rPr>
          <w:rFonts w:ascii="Tahoma" w:hAnsi="Tahoma" w:cs="Tahoma"/>
          <w:sz w:val="18"/>
          <w:szCs w:val="18"/>
        </w:rPr>
        <w:t>21. OPIS CZĘŚCI ZAMÓWIENIA, JEŻELI ZAMAWIAJĄCY DOPUSZCZA SKŁADANIE OFERT CZĘŚCIOWYCH</w:t>
      </w:r>
    </w:p>
    <w:p w:rsidR="00177231" w:rsidRDefault="006323BD">
      <w:pPr>
        <w:tabs>
          <w:tab w:val="left" w:pos="1060"/>
        </w:tabs>
        <w:jc w:val="both"/>
        <w:rPr>
          <w:rFonts w:ascii="Tahoma" w:hAnsi="Tahoma" w:cs="Tahoma"/>
          <w:sz w:val="18"/>
          <w:szCs w:val="18"/>
        </w:rPr>
      </w:pPr>
      <w:r>
        <w:rPr>
          <w:rFonts w:ascii="Tahoma" w:hAnsi="Tahoma" w:cs="Tahoma"/>
          <w:sz w:val="18"/>
          <w:szCs w:val="18"/>
        </w:rPr>
        <w:t>Zamawiający  dopuszcza składania ofert częściowych.</w:t>
      </w:r>
    </w:p>
    <w:p w:rsidR="00177231" w:rsidRDefault="006323BD">
      <w:pPr>
        <w:pStyle w:val="Nagwek1"/>
        <w:pBdr>
          <w:top w:val="single" w:sz="4" w:space="1" w:color="000000"/>
          <w:bottom w:val="single" w:sz="4" w:space="1" w:color="000000"/>
        </w:pBdr>
        <w:shd w:val="clear" w:color="auto" w:fill="F3F3F3"/>
        <w:tabs>
          <w:tab w:val="left" w:pos="284"/>
        </w:tabs>
        <w:ind w:left="284" w:hanging="284"/>
        <w:rPr>
          <w:rFonts w:ascii="Tahoma" w:hAnsi="Tahoma" w:cs="Tahoma"/>
          <w:sz w:val="18"/>
          <w:szCs w:val="18"/>
        </w:rPr>
      </w:pPr>
      <w:r>
        <w:rPr>
          <w:rFonts w:ascii="Tahoma" w:hAnsi="Tahoma" w:cs="Tahoma"/>
          <w:sz w:val="18"/>
          <w:szCs w:val="18"/>
        </w:rPr>
        <w:t>22. OPIS SPOSOBU PRZEDSTAWIANIA OFERT WARIANTOWYCH ORAZ MINIMALNE WARUNKI, JAKIM MUSZĄ ODPOWIADAĆ OFERTY WARIANTOWE</w:t>
      </w:r>
    </w:p>
    <w:p w:rsidR="00177231" w:rsidRDefault="006323BD">
      <w:pPr>
        <w:jc w:val="both"/>
        <w:rPr>
          <w:rFonts w:ascii="Tahoma" w:hAnsi="Tahoma" w:cs="Tahoma"/>
          <w:sz w:val="18"/>
          <w:szCs w:val="18"/>
        </w:rPr>
      </w:pPr>
      <w:r>
        <w:rPr>
          <w:rFonts w:ascii="Tahoma" w:hAnsi="Tahoma" w:cs="Tahoma"/>
          <w:sz w:val="18"/>
          <w:szCs w:val="18"/>
        </w:rPr>
        <w:t xml:space="preserve">Nie dopuszcza się składania ofert wariantowych. </w:t>
      </w:r>
    </w:p>
    <w:p w:rsidR="00177231" w:rsidRDefault="006323BD">
      <w:pPr>
        <w:pStyle w:val="Nagwek1"/>
        <w:pBdr>
          <w:top w:val="single" w:sz="4" w:space="1" w:color="000000"/>
          <w:bottom w:val="single" w:sz="4" w:space="1" w:color="000000"/>
        </w:pBdr>
        <w:shd w:val="clear" w:color="auto" w:fill="F3F3F3"/>
        <w:tabs>
          <w:tab w:val="left" w:pos="284"/>
        </w:tabs>
        <w:ind w:left="284" w:hanging="284"/>
        <w:jc w:val="both"/>
        <w:rPr>
          <w:rFonts w:ascii="Tahoma" w:hAnsi="Tahoma" w:cs="Tahoma"/>
          <w:sz w:val="18"/>
          <w:szCs w:val="18"/>
        </w:rPr>
      </w:pPr>
      <w:r>
        <w:rPr>
          <w:rFonts w:ascii="Tahoma" w:hAnsi="Tahoma" w:cs="Tahoma"/>
          <w:sz w:val="18"/>
          <w:szCs w:val="18"/>
        </w:rPr>
        <w:t>23. INFORMACJA DOTYCZĄCA UDZIAŁU PODWYKONAWCÓW W PRZEDMIOCIE ZAMÓWIENIA</w:t>
      </w:r>
    </w:p>
    <w:p w:rsidR="00177231" w:rsidRDefault="00177231">
      <w:pPr>
        <w:ind w:left="360" w:hanging="360"/>
        <w:jc w:val="both"/>
        <w:rPr>
          <w:rFonts w:ascii="Tahoma" w:hAnsi="Tahoma" w:cs="Tahoma"/>
          <w:sz w:val="18"/>
          <w:szCs w:val="18"/>
        </w:rPr>
      </w:pPr>
    </w:p>
    <w:p w:rsidR="00177231" w:rsidRDefault="006323BD">
      <w:pPr>
        <w:overflowPunct/>
        <w:autoSpaceDE/>
        <w:jc w:val="both"/>
        <w:textAlignment w:val="auto"/>
        <w:rPr>
          <w:rFonts w:ascii="Tahoma" w:hAnsi="Tahoma" w:cs="Tahoma"/>
          <w:sz w:val="18"/>
          <w:szCs w:val="18"/>
        </w:rPr>
      </w:pPr>
      <w:r>
        <w:rPr>
          <w:rFonts w:ascii="Tahoma" w:hAnsi="Tahoma" w:cs="Tahoma"/>
          <w:sz w:val="18"/>
          <w:szCs w:val="18"/>
        </w:rPr>
        <w:t>W przypadku, gdy Wykonawca przewiduje powierzenie wykonania części zamówienia przez podwykonawców, Zamawiający wymaga  wskazania przez Wykonawcę tej części, której wykonanie powierzy podwykonawcom.</w:t>
      </w:r>
    </w:p>
    <w:p w:rsidR="00177231" w:rsidRDefault="00177231">
      <w:pPr>
        <w:overflowPunct/>
        <w:autoSpaceDE/>
        <w:jc w:val="both"/>
        <w:textAlignment w:val="auto"/>
        <w:rPr>
          <w:rFonts w:ascii="Tahoma" w:hAnsi="Tahoma" w:cs="Tahoma"/>
          <w:sz w:val="18"/>
          <w:szCs w:val="18"/>
        </w:rPr>
      </w:pPr>
    </w:p>
    <w:p w:rsidR="00177231" w:rsidRDefault="006323BD">
      <w:pPr>
        <w:ind w:left="360" w:hanging="360"/>
        <w:jc w:val="both"/>
        <w:rPr>
          <w:rFonts w:ascii="Tahoma" w:hAnsi="Tahoma" w:cs="Tahoma"/>
          <w:b/>
          <w:i/>
          <w:sz w:val="18"/>
          <w:szCs w:val="18"/>
          <w:u w:val="single"/>
        </w:rPr>
      </w:pPr>
      <w:r>
        <w:rPr>
          <w:rFonts w:ascii="Tahoma" w:hAnsi="Tahoma" w:cs="Tahoma"/>
          <w:b/>
          <w:i/>
          <w:sz w:val="18"/>
          <w:szCs w:val="18"/>
          <w:u w:val="single"/>
        </w:rPr>
        <w:t>Załączniki:</w:t>
      </w:r>
    </w:p>
    <w:p w:rsidR="00177231" w:rsidRDefault="006323BD">
      <w:pPr>
        <w:ind w:left="360" w:hanging="360"/>
        <w:jc w:val="both"/>
        <w:rPr>
          <w:rFonts w:ascii="Tahoma" w:hAnsi="Tahoma" w:cs="Tahoma"/>
          <w:sz w:val="18"/>
          <w:szCs w:val="18"/>
        </w:rPr>
      </w:pPr>
      <w:r>
        <w:rPr>
          <w:rFonts w:ascii="Tahoma" w:hAnsi="Tahoma" w:cs="Tahoma"/>
          <w:sz w:val="18"/>
          <w:szCs w:val="18"/>
        </w:rPr>
        <w:t>Załącznik nr 1 – Opis przedmiotu zamówienia</w:t>
      </w:r>
    </w:p>
    <w:p w:rsidR="00177231" w:rsidRDefault="006323BD">
      <w:pPr>
        <w:ind w:left="360" w:hanging="360"/>
        <w:jc w:val="both"/>
        <w:rPr>
          <w:rFonts w:ascii="Tahoma" w:hAnsi="Tahoma" w:cs="Tahoma"/>
          <w:sz w:val="18"/>
          <w:szCs w:val="18"/>
        </w:rPr>
      </w:pPr>
      <w:r>
        <w:rPr>
          <w:rFonts w:ascii="Tahoma" w:hAnsi="Tahoma" w:cs="Tahoma"/>
          <w:sz w:val="18"/>
          <w:szCs w:val="18"/>
        </w:rPr>
        <w:t>Załącznik nr 2 – Formularz ofertowy</w:t>
      </w:r>
    </w:p>
    <w:p w:rsidR="00177231" w:rsidRDefault="006323BD">
      <w:pPr>
        <w:ind w:left="360" w:hanging="360"/>
        <w:jc w:val="both"/>
        <w:rPr>
          <w:rFonts w:ascii="Tahoma" w:hAnsi="Tahoma" w:cs="Tahoma"/>
          <w:sz w:val="18"/>
          <w:szCs w:val="18"/>
        </w:rPr>
      </w:pPr>
      <w:r>
        <w:rPr>
          <w:rFonts w:ascii="Tahoma" w:hAnsi="Tahoma" w:cs="Tahoma"/>
          <w:sz w:val="18"/>
          <w:szCs w:val="18"/>
        </w:rPr>
        <w:t xml:space="preserve">Załącznik nr 3 – Oświadczenie wykonawcy na podstawie art.22 </w:t>
      </w:r>
      <w:proofErr w:type="spellStart"/>
      <w:r>
        <w:rPr>
          <w:rFonts w:ascii="Tahoma" w:hAnsi="Tahoma" w:cs="Tahoma"/>
          <w:sz w:val="18"/>
          <w:szCs w:val="18"/>
        </w:rPr>
        <w:t>pzp</w:t>
      </w:r>
      <w:proofErr w:type="spellEnd"/>
      <w:r>
        <w:rPr>
          <w:rFonts w:ascii="Tahoma" w:hAnsi="Tahoma" w:cs="Tahoma"/>
          <w:sz w:val="18"/>
          <w:szCs w:val="18"/>
        </w:rPr>
        <w:t xml:space="preserve"> </w:t>
      </w:r>
    </w:p>
    <w:p w:rsidR="00177231" w:rsidRDefault="006323BD">
      <w:pPr>
        <w:ind w:left="360" w:hanging="360"/>
        <w:jc w:val="both"/>
        <w:rPr>
          <w:rFonts w:ascii="Tahoma" w:hAnsi="Tahoma" w:cs="Tahoma"/>
          <w:sz w:val="18"/>
          <w:szCs w:val="18"/>
        </w:rPr>
      </w:pPr>
      <w:r>
        <w:rPr>
          <w:rFonts w:ascii="Tahoma" w:hAnsi="Tahoma" w:cs="Tahoma"/>
          <w:sz w:val="18"/>
          <w:szCs w:val="18"/>
        </w:rPr>
        <w:t xml:space="preserve">Załącznik nr 4 – Oświadczenie wykonawcy na podstawie art. 24 </w:t>
      </w:r>
      <w:proofErr w:type="spellStart"/>
      <w:r>
        <w:rPr>
          <w:rFonts w:ascii="Tahoma" w:hAnsi="Tahoma" w:cs="Tahoma"/>
          <w:sz w:val="18"/>
          <w:szCs w:val="18"/>
        </w:rPr>
        <w:t>pzp</w:t>
      </w:r>
      <w:proofErr w:type="spellEnd"/>
    </w:p>
    <w:p w:rsidR="00177231" w:rsidRDefault="00177231">
      <w:pPr>
        <w:keepNext/>
        <w:pageBreakBefore/>
        <w:jc w:val="center"/>
        <w:rPr>
          <w:rFonts w:ascii="Tahoma" w:hAnsi="Tahoma" w:cs="Tahoma"/>
          <w:sz w:val="18"/>
          <w:szCs w:val="18"/>
        </w:rPr>
      </w:pPr>
    </w:p>
    <w:p w:rsidR="00177231" w:rsidRDefault="006323BD">
      <w:pPr>
        <w:keepNext/>
        <w:shd w:val="clear" w:color="auto" w:fill="D9D9D9"/>
        <w:jc w:val="center"/>
        <w:rPr>
          <w:rFonts w:ascii="Tahoma" w:hAnsi="Tahoma" w:cs="Tahoma"/>
          <w:b/>
          <w:sz w:val="18"/>
          <w:szCs w:val="18"/>
        </w:rPr>
      </w:pPr>
      <w:r>
        <w:rPr>
          <w:rFonts w:ascii="Tahoma" w:hAnsi="Tahoma" w:cs="Tahoma"/>
          <w:b/>
          <w:sz w:val="18"/>
          <w:szCs w:val="18"/>
        </w:rPr>
        <w:t>ZAŁĄCZNIK NR 1</w:t>
      </w:r>
    </w:p>
    <w:p w:rsidR="00177231" w:rsidRDefault="006323BD">
      <w:pPr>
        <w:keepNext/>
        <w:shd w:val="clear" w:color="auto" w:fill="D9D9D9"/>
        <w:jc w:val="center"/>
        <w:rPr>
          <w:rFonts w:ascii="Tahoma" w:hAnsi="Tahoma" w:cs="Tahoma"/>
          <w:b/>
          <w:sz w:val="18"/>
          <w:szCs w:val="18"/>
        </w:rPr>
      </w:pPr>
      <w:r>
        <w:rPr>
          <w:rFonts w:ascii="Tahoma" w:hAnsi="Tahoma" w:cs="Tahoma"/>
          <w:b/>
          <w:sz w:val="18"/>
          <w:szCs w:val="18"/>
        </w:rPr>
        <w:t>OPIS PRZEDMIOTU ZAMÓWIENIA</w:t>
      </w:r>
    </w:p>
    <w:p w:rsidR="00177231" w:rsidRDefault="00177231">
      <w:pPr>
        <w:keepNext/>
        <w:jc w:val="center"/>
        <w:rPr>
          <w:rFonts w:ascii="Tahoma" w:hAnsi="Tahoma" w:cs="Tahoma"/>
          <w:b/>
          <w:sz w:val="18"/>
          <w:szCs w:val="18"/>
        </w:rPr>
      </w:pPr>
    </w:p>
    <w:p w:rsidR="00177231" w:rsidRDefault="006323BD">
      <w:pPr>
        <w:pStyle w:val="Tekstpodstawowy"/>
        <w:ind w:firstLine="6"/>
        <w:jc w:val="both"/>
        <w:rPr>
          <w:rFonts w:ascii="Tahoma" w:hAnsi="Tahoma" w:cs="Tahoma"/>
          <w:b/>
          <w:sz w:val="18"/>
          <w:szCs w:val="18"/>
          <w:u w:val="none"/>
        </w:rPr>
      </w:pPr>
      <w:r>
        <w:rPr>
          <w:rFonts w:ascii="Tahoma" w:hAnsi="Tahoma" w:cs="Tahoma"/>
          <w:b/>
          <w:sz w:val="18"/>
          <w:szCs w:val="18"/>
          <w:u w:val="none"/>
        </w:rPr>
        <w:t>Przedmiot zamówienia stanowi:</w:t>
      </w:r>
    </w:p>
    <w:p w:rsidR="00177231" w:rsidRDefault="006323BD">
      <w:pPr>
        <w:tabs>
          <w:tab w:val="left" w:pos="8100"/>
        </w:tabs>
        <w:rPr>
          <w:rFonts w:ascii="Tahoma" w:hAnsi="Tahoma"/>
          <w:sz w:val="18"/>
          <w:szCs w:val="18"/>
        </w:rPr>
      </w:pPr>
      <w:r>
        <w:rPr>
          <w:rFonts w:ascii="Tahoma" w:hAnsi="Tahoma"/>
          <w:sz w:val="18"/>
          <w:szCs w:val="18"/>
        </w:rPr>
        <w:t>1. Obowiązkowe ubezpieczenie OC zakładu w związku z prowadzoną działalnością leczniczą               CPV 66516400-4</w:t>
      </w:r>
    </w:p>
    <w:p w:rsidR="00177231" w:rsidRDefault="006323BD">
      <w:pPr>
        <w:tabs>
          <w:tab w:val="left" w:pos="8100"/>
        </w:tabs>
        <w:jc w:val="both"/>
        <w:rPr>
          <w:rFonts w:ascii="Tahoma" w:hAnsi="Tahoma"/>
          <w:sz w:val="18"/>
          <w:szCs w:val="18"/>
        </w:rPr>
      </w:pPr>
      <w:r>
        <w:rPr>
          <w:rFonts w:ascii="Tahoma" w:hAnsi="Tahoma"/>
          <w:sz w:val="18"/>
          <w:szCs w:val="18"/>
        </w:rPr>
        <w:t xml:space="preserve">2. Dobrowolne ubezpieczenie odpowiedzialności cywilnej </w:t>
      </w:r>
      <w:r>
        <w:rPr>
          <w:rFonts w:ascii="Tahoma" w:hAnsi="Tahoma"/>
          <w:sz w:val="18"/>
          <w:szCs w:val="18"/>
        </w:rPr>
        <w:tab/>
        <w:t>CPV 66516400-4</w:t>
      </w:r>
    </w:p>
    <w:p w:rsidR="00177231" w:rsidRDefault="006323BD">
      <w:pPr>
        <w:tabs>
          <w:tab w:val="left" w:pos="8100"/>
        </w:tabs>
        <w:rPr>
          <w:rFonts w:ascii="Tahoma" w:hAnsi="Tahoma"/>
          <w:sz w:val="18"/>
          <w:szCs w:val="18"/>
        </w:rPr>
      </w:pPr>
      <w:r>
        <w:rPr>
          <w:rFonts w:ascii="Tahoma" w:hAnsi="Tahoma"/>
          <w:sz w:val="18"/>
          <w:szCs w:val="18"/>
        </w:rPr>
        <w:t>3. Obowiązkowe ubezpieczenie OC od zdarzeń medycznych                                                            CPV 66516400-4</w:t>
      </w:r>
    </w:p>
    <w:p w:rsidR="00177231" w:rsidRDefault="00177231">
      <w:pPr>
        <w:rPr>
          <w:rFonts w:ascii="Tahoma" w:hAnsi="Tahoma" w:cs="Tahoma"/>
          <w:b/>
          <w:sz w:val="18"/>
          <w:szCs w:val="18"/>
        </w:rPr>
      </w:pPr>
    </w:p>
    <w:p w:rsidR="00177231" w:rsidRDefault="00177231">
      <w:pPr>
        <w:rPr>
          <w:rFonts w:ascii="Tahoma" w:hAnsi="Tahoma" w:cs="Tahoma"/>
          <w:b/>
          <w:sz w:val="18"/>
          <w:szCs w:val="18"/>
        </w:rPr>
      </w:pPr>
    </w:p>
    <w:p w:rsidR="00177231" w:rsidRDefault="006323BD">
      <w:pPr>
        <w:rPr>
          <w:rFonts w:ascii="Tahoma" w:hAnsi="Tahoma" w:cs="Tahoma"/>
          <w:b/>
          <w:sz w:val="18"/>
          <w:szCs w:val="18"/>
        </w:rPr>
      </w:pPr>
      <w:r>
        <w:rPr>
          <w:rFonts w:ascii="Tahoma" w:hAnsi="Tahoma" w:cs="Tahoma"/>
          <w:b/>
          <w:sz w:val="18"/>
          <w:szCs w:val="18"/>
        </w:rPr>
        <w:t>Dotychczasowa szkodowość</w:t>
      </w:r>
    </w:p>
    <w:p w:rsidR="00177231" w:rsidRDefault="006323BD">
      <w:pPr>
        <w:numPr>
          <w:ilvl w:val="0"/>
          <w:numId w:val="28"/>
        </w:numPr>
        <w:rPr>
          <w:rFonts w:ascii="Tahoma" w:hAnsi="Tahoma" w:cs="Tahoma"/>
          <w:b/>
          <w:sz w:val="18"/>
          <w:szCs w:val="18"/>
        </w:rPr>
      </w:pPr>
      <w:r>
        <w:rPr>
          <w:rFonts w:ascii="Tahoma" w:hAnsi="Tahoma" w:cs="Tahoma"/>
          <w:b/>
          <w:sz w:val="18"/>
          <w:szCs w:val="18"/>
        </w:rPr>
        <w:t>Roszczenia ( 2008 – 2012 w ramach również poprzedniej formy działalności)</w:t>
      </w:r>
    </w:p>
    <w:p w:rsidR="00177231" w:rsidRDefault="006323BD">
      <w:pPr>
        <w:rPr>
          <w:rFonts w:ascii="Tahoma" w:hAnsi="Tahoma" w:cs="Tahoma"/>
          <w:sz w:val="18"/>
          <w:szCs w:val="18"/>
        </w:rPr>
      </w:pPr>
      <w:r>
        <w:rPr>
          <w:rFonts w:ascii="Tahoma" w:hAnsi="Tahoma" w:cs="Tahoma"/>
          <w:sz w:val="18"/>
          <w:szCs w:val="18"/>
        </w:rPr>
        <w:t>Brak</w:t>
      </w:r>
    </w:p>
    <w:p w:rsidR="00177231" w:rsidRDefault="00177231">
      <w:pPr>
        <w:rPr>
          <w:rFonts w:ascii="Tahoma" w:hAnsi="Tahoma" w:cs="Tahoma"/>
          <w:b/>
          <w:sz w:val="18"/>
          <w:szCs w:val="18"/>
        </w:rPr>
      </w:pPr>
    </w:p>
    <w:p w:rsidR="00177231" w:rsidRDefault="00177231">
      <w:pPr>
        <w:tabs>
          <w:tab w:val="left" w:pos="5220"/>
        </w:tabs>
        <w:rPr>
          <w:rFonts w:ascii="Tahoma" w:hAnsi="Tahoma" w:cs="Tahoma"/>
          <w:b/>
          <w:sz w:val="18"/>
          <w:szCs w:val="18"/>
        </w:rPr>
      </w:pPr>
    </w:p>
    <w:p w:rsidR="00177231" w:rsidRDefault="006323BD">
      <w:pPr>
        <w:tabs>
          <w:tab w:val="left" w:pos="5220"/>
        </w:tabs>
        <w:rPr>
          <w:rFonts w:ascii="Tahoma" w:hAnsi="Tahoma" w:cs="Tahoma"/>
          <w:b/>
          <w:i/>
          <w:sz w:val="18"/>
          <w:szCs w:val="18"/>
          <w:u w:val="single"/>
        </w:rPr>
      </w:pPr>
      <w:r>
        <w:rPr>
          <w:rFonts w:ascii="Tahoma" w:hAnsi="Tahoma" w:cs="Tahoma"/>
          <w:b/>
          <w:i/>
          <w:sz w:val="18"/>
          <w:szCs w:val="18"/>
          <w:u w:val="single"/>
        </w:rPr>
        <w:t>UBEZPIECZENIE ODPOWIEDZIALNOŚCI CYWILNEJ</w:t>
      </w:r>
    </w:p>
    <w:p w:rsidR="00177231" w:rsidRDefault="00177231">
      <w:pPr>
        <w:tabs>
          <w:tab w:val="left" w:pos="5220"/>
        </w:tabs>
        <w:jc w:val="both"/>
        <w:rPr>
          <w:rFonts w:ascii="Tahoma" w:hAnsi="Tahoma" w:cs="Tahoma"/>
          <w:sz w:val="18"/>
          <w:szCs w:val="18"/>
        </w:rPr>
      </w:pPr>
    </w:p>
    <w:p w:rsidR="00177231" w:rsidRDefault="006323BD">
      <w:pPr>
        <w:pStyle w:val="Tekstpodstawowywcity"/>
        <w:shd w:val="clear" w:color="auto" w:fill="D9D9D9"/>
        <w:tabs>
          <w:tab w:val="left" w:pos="709"/>
        </w:tabs>
        <w:jc w:val="center"/>
        <w:rPr>
          <w:rFonts w:ascii="Verdana" w:hAnsi="Verdana"/>
          <w:sz w:val="18"/>
          <w:szCs w:val="18"/>
        </w:rPr>
      </w:pPr>
      <w:r>
        <w:rPr>
          <w:rFonts w:ascii="Verdana" w:hAnsi="Verdana"/>
          <w:sz w:val="18"/>
          <w:szCs w:val="18"/>
        </w:rPr>
        <w:t>ANKIETA OCENY RYZYKA ODPOWIEDZIALNOŚCI CYWILNEJ – ZAŁĄCZONA DO SIWZ</w:t>
      </w:r>
    </w:p>
    <w:tbl>
      <w:tblPr>
        <w:tblW w:w="0" w:type="auto"/>
        <w:tblInd w:w="-77" w:type="dxa"/>
        <w:tblLayout w:type="fixed"/>
        <w:tblCellMar>
          <w:left w:w="0" w:type="dxa"/>
          <w:right w:w="0" w:type="dxa"/>
        </w:tblCellMar>
        <w:tblLook w:val="0000"/>
      </w:tblPr>
      <w:tblGrid>
        <w:gridCol w:w="61"/>
        <w:gridCol w:w="424"/>
        <w:gridCol w:w="128"/>
        <w:gridCol w:w="625"/>
        <w:gridCol w:w="268"/>
        <w:gridCol w:w="132"/>
        <w:gridCol w:w="136"/>
        <w:gridCol w:w="132"/>
        <w:gridCol w:w="132"/>
        <w:gridCol w:w="136"/>
        <w:gridCol w:w="132"/>
        <w:gridCol w:w="138"/>
        <w:gridCol w:w="130"/>
        <w:gridCol w:w="138"/>
        <w:gridCol w:w="130"/>
        <w:gridCol w:w="100"/>
        <w:gridCol w:w="38"/>
        <w:gridCol w:w="130"/>
        <w:gridCol w:w="87"/>
        <w:gridCol w:w="51"/>
        <w:gridCol w:w="132"/>
        <w:gridCol w:w="72"/>
        <w:gridCol w:w="64"/>
        <w:gridCol w:w="134"/>
        <w:gridCol w:w="57"/>
        <w:gridCol w:w="77"/>
        <w:gridCol w:w="136"/>
        <w:gridCol w:w="132"/>
        <w:gridCol w:w="268"/>
        <w:gridCol w:w="268"/>
        <w:gridCol w:w="268"/>
        <w:gridCol w:w="268"/>
        <w:gridCol w:w="268"/>
        <w:gridCol w:w="268"/>
        <w:gridCol w:w="178"/>
        <w:gridCol w:w="90"/>
        <w:gridCol w:w="165"/>
        <w:gridCol w:w="103"/>
        <w:gridCol w:w="152"/>
        <w:gridCol w:w="90"/>
        <w:gridCol w:w="165"/>
        <w:gridCol w:w="373"/>
        <w:gridCol w:w="132"/>
        <w:gridCol w:w="136"/>
        <w:gridCol w:w="132"/>
        <w:gridCol w:w="136"/>
        <w:gridCol w:w="132"/>
        <w:gridCol w:w="136"/>
        <w:gridCol w:w="132"/>
        <w:gridCol w:w="136"/>
        <w:gridCol w:w="132"/>
        <w:gridCol w:w="136"/>
        <w:gridCol w:w="132"/>
        <w:gridCol w:w="136"/>
        <w:gridCol w:w="132"/>
        <w:gridCol w:w="136"/>
        <w:gridCol w:w="132"/>
        <w:gridCol w:w="136"/>
        <w:gridCol w:w="23"/>
        <w:gridCol w:w="109"/>
        <w:gridCol w:w="87"/>
        <w:gridCol w:w="31"/>
        <w:gridCol w:w="18"/>
        <w:gridCol w:w="132"/>
        <w:gridCol w:w="105"/>
        <w:gridCol w:w="31"/>
        <w:gridCol w:w="132"/>
        <w:gridCol w:w="92"/>
        <w:gridCol w:w="7"/>
        <w:gridCol w:w="53"/>
        <w:gridCol w:w="67"/>
        <w:gridCol w:w="27"/>
        <w:gridCol w:w="52"/>
        <w:gridCol w:w="6"/>
        <w:gridCol w:w="43"/>
        <w:gridCol w:w="5"/>
        <w:gridCol w:w="10"/>
        <w:gridCol w:w="24"/>
        <w:gridCol w:w="107"/>
        <w:gridCol w:w="17"/>
        <w:gridCol w:w="134"/>
        <w:gridCol w:w="15"/>
      </w:tblGrid>
      <w:tr w:rsidR="00177231">
        <w:trPr>
          <w:trHeight w:hRule="exact" w:val="280"/>
        </w:trPr>
        <w:tc>
          <w:tcPr>
            <w:tcW w:w="485" w:type="dxa"/>
            <w:gridSpan w:val="2"/>
            <w:shd w:val="clear" w:color="auto" w:fill="auto"/>
          </w:tcPr>
          <w:p w:rsidR="00177231" w:rsidRDefault="006323BD">
            <w:pPr>
              <w:tabs>
                <w:tab w:val="left" w:pos="9639"/>
              </w:tabs>
              <w:snapToGrid w:val="0"/>
              <w:spacing w:line="240" w:lineRule="exact"/>
              <w:ind w:left="113"/>
              <w:jc w:val="both"/>
              <w:rPr>
                <w:rFonts w:ascii="Tahoma" w:hAnsi="Tahoma" w:cs="Tahoma"/>
                <w:sz w:val="18"/>
                <w:szCs w:val="18"/>
              </w:rPr>
            </w:pPr>
            <w:r>
              <w:rPr>
                <w:rFonts w:ascii="Tahoma" w:hAnsi="Tahoma" w:cs="Tahoma"/>
                <w:sz w:val="18"/>
                <w:szCs w:val="18"/>
              </w:rPr>
              <w:t>1.</w:t>
            </w:r>
          </w:p>
          <w:p w:rsidR="00177231" w:rsidRDefault="00177231">
            <w:pPr>
              <w:pStyle w:val="Tekstpodstawowy"/>
              <w:spacing w:line="240" w:lineRule="exact"/>
              <w:rPr>
                <w:rFonts w:ascii="Tahoma" w:hAnsi="Tahoma" w:cs="Tahoma"/>
                <w:sz w:val="18"/>
                <w:szCs w:val="18"/>
              </w:rPr>
            </w:pPr>
          </w:p>
        </w:tc>
        <w:tc>
          <w:tcPr>
            <w:tcW w:w="9549" w:type="dxa"/>
            <w:gridSpan w:val="70"/>
            <w:shd w:val="clear" w:color="auto" w:fill="auto"/>
          </w:tcPr>
          <w:p w:rsidR="00177231" w:rsidRDefault="006323BD">
            <w:pPr>
              <w:tabs>
                <w:tab w:val="left" w:pos="9639"/>
              </w:tabs>
              <w:snapToGrid w:val="0"/>
              <w:spacing w:line="240" w:lineRule="exact"/>
              <w:jc w:val="both"/>
              <w:rPr>
                <w:rFonts w:ascii="Tahoma" w:hAnsi="Tahoma" w:cs="Tahoma"/>
                <w:b/>
                <w:sz w:val="18"/>
                <w:szCs w:val="18"/>
              </w:rPr>
            </w:pPr>
            <w:r>
              <w:rPr>
                <w:rFonts w:ascii="Tahoma" w:hAnsi="Tahoma" w:cs="Tahoma"/>
                <w:b/>
                <w:sz w:val="18"/>
                <w:szCs w:val="18"/>
              </w:rPr>
              <w:t>Ubezpieczający</w:t>
            </w:r>
            <w:r>
              <w:rPr>
                <w:rFonts w:ascii="Tahoma" w:hAnsi="Tahoma" w:cs="Tahoma"/>
                <w:sz w:val="18"/>
                <w:szCs w:val="18"/>
              </w:rPr>
              <w:t xml:space="preserve"> (wnioskodawca) </w:t>
            </w:r>
            <w:r>
              <w:rPr>
                <w:rFonts w:ascii="Tahoma" w:hAnsi="Tahoma" w:cs="Tahoma"/>
                <w:b/>
                <w:sz w:val="18"/>
                <w:szCs w:val="18"/>
              </w:rPr>
              <w:t>Szpital Powiatowy w Gryfinie sp. z o. o.</w:t>
            </w:r>
          </w:p>
          <w:p w:rsidR="00177231" w:rsidRDefault="00177231">
            <w:pPr>
              <w:pStyle w:val="Tekstpodstawowy"/>
              <w:spacing w:line="240" w:lineRule="exact"/>
              <w:rPr>
                <w:rFonts w:ascii="Tahoma" w:hAnsi="Tahoma" w:cs="Tahoma"/>
                <w:sz w:val="18"/>
                <w:szCs w:val="18"/>
              </w:rPr>
            </w:pPr>
          </w:p>
        </w:tc>
        <w:tc>
          <w:tcPr>
            <w:tcW w:w="413" w:type="dxa"/>
            <w:gridSpan w:val="10"/>
            <w:shd w:val="clear" w:color="auto" w:fill="auto"/>
          </w:tcPr>
          <w:p w:rsidR="00177231" w:rsidRDefault="00177231">
            <w:pPr>
              <w:snapToGrid w:val="0"/>
              <w:rPr>
                <w:rFonts w:ascii="Tahoma" w:hAnsi="Tahoma" w:cs="Tahoma"/>
                <w:sz w:val="18"/>
                <w:szCs w:val="18"/>
              </w:rPr>
            </w:pPr>
          </w:p>
        </w:tc>
      </w:tr>
      <w:tr w:rsidR="00177231">
        <w:trPr>
          <w:trHeight w:hRule="exact" w:val="280"/>
        </w:trPr>
        <w:tc>
          <w:tcPr>
            <w:tcW w:w="485" w:type="dxa"/>
            <w:gridSpan w:val="2"/>
            <w:shd w:val="clear" w:color="auto" w:fill="auto"/>
          </w:tcPr>
          <w:p w:rsidR="00177231" w:rsidRDefault="006323BD">
            <w:pPr>
              <w:snapToGrid w:val="0"/>
              <w:spacing w:line="240" w:lineRule="exact"/>
              <w:ind w:left="113"/>
              <w:jc w:val="both"/>
              <w:rPr>
                <w:rFonts w:ascii="Tahoma" w:hAnsi="Tahoma" w:cs="Tahoma"/>
                <w:sz w:val="18"/>
                <w:szCs w:val="18"/>
              </w:rPr>
            </w:pPr>
            <w:r>
              <w:rPr>
                <w:rFonts w:ascii="Tahoma" w:hAnsi="Tahoma" w:cs="Tahoma"/>
                <w:sz w:val="18"/>
                <w:szCs w:val="18"/>
              </w:rPr>
              <w:t>2.</w:t>
            </w:r>
          </w:p>
          <w:p w:rsidR="00177231" w:rsidRDefault="00177231">
            <w:pPr>
              <w:pStyle w:val="Tekstpodstawowy"/>
              <w:spacing w:line="240" w:lineRule="exact"/>
              <w:rPr>
                <w:rFonts w:ascii="Tahoma" w:hAnsi="Tahoma" w:cs="Tahoma"/>
                <w:sz w:val="18"/>
                <w:szCs w:val="18"/>
              </w:rPr>
            </w:pPr>
          </w:p>
        </w:tc>
        <w:tc>
          <w:tcPr>
            <w:tcW w:w="9549" w:type="dxa"/>
            <w:gridSpan w:val="70"/>
            <w:shd w:val="clear" w:color="auto" w:fill="auto"/>
          </w:tcPr>
          <w:p w:rsidR="00177231" w:rsidRDefault="006323BD">
            <w:pPr>
              <w:snapToGrid w:val="0"/>
              <w:spacing w:line="240" w:lineRule="exact"/>
              <w:jc w:val="both"/>
              <w:rPr>
                <w:rFonts w:ascii="Tahoma" w:hAnsi="Tahoma" w:cs="Tahoma"/>
                <w:sz w:val="18"/>
                <w:szCs w:val="18"/>
              </w:rPr>
            </w:pPr>
            <w:r>
              <w:rPr>
                <w:rFonts w:ascii="Tahoma" w:hAnsi="Tahoma" w:cs="Tahoma"/>
                <w:sz w:val="18"/>
                <w:szCs w:val="18"/>
              </w:rPr>
              <w:t xml:space="preserve">Adres zamieszkania, siedziby wnioskodawcy  </w:t>
            </w:r>
          </w:p>
          <w:p w:rsidR="00177231" w:rsidRDefault="00177231">
            <w:pPr>
              <w:pStyle w:val="Tekstpodstawowy"/>
              <w:spacing w:line="240" w:lineRule="exact"/>
              <w:rPr>
                <w:rFonts w:ascii="Tahoma" w:hAnsi="Tahoma" w:cs="Tahoma"/>
                <w:sz w:val="18"/>
                <w:szCs w:val="18"/>
              </w:rPr>
            </w:pPr>
          </w:p>
        </w:tc>
        <w:tc>
          <w:tcPr>
            <w:tcW w:w="413" w:type="dxa"/>
            <w:gridSpan w:val="10"/>
            <w:shd w:val="clear" w:color="auto" w:fill="auto"/>
          </w:tcPr>
          <w:p w:rsidR="00177231" w:rsidRDefault="00177231">
            <w:pPr>
              <w:snapToGrid w:val="0"/>
              <w:rPr>
                <w:rFonts w:ascii="Tahoma" w:hAnsi="Tahoma" w:cs="Tahoma"/>
                <w:sz w:val="18"/>
                <w:szCs w:val="18"/>
              </w:rPr>
            </w:pPr>
          </w:p>
        </w:tc>
      </w:tr>
      <w:tr w:rsidR="00177231">
        <w:trPr>
          <w:trHeight w:hRule="exact" w:val="280"/>
        </w:trPr>
        <w:tc>
          <w:tcPr>
            <w:tcW w:w="485" w:type="dxa"/>
            <w:gridSpan w:val="2"/>
            <w:shd w:val="clear" w:color="auto" w:fill="auto"/>
          </w:tcPr>
          <w:p w:rsidR="00177231" w:rsidRDefault="00177231">
            <w:pPr>
              <w:snapToGrid w:val="0"/>
              <w:spacing w:line="240" w:lineRule="exact"/>
              <w:jc w:val="both"/>
              <w:rPr>
                <w:rFonts w:ascii="Tahoma" w:hAnsi="Tahoma" w:cs="Tahoma"/>
                <w:sz w:val="18"/>
                <w:szCs w:val="18"/>
              </w:rPr>
            </w:pPr>
          </w:p>
        </w:tc>
        <w:tc>
          <w:tcPr>
            <w:tcW w:w="9549" w:type="dxa"/>
            <w:gridSpan w:val="70"/>
            <w:shd w:val="clear" w:color="auto" w:fill="auto"/>
          </w:tcPr>
          <w:p w:rsidR="00177231" w:rsidRDefault="006323BD">
            <w:pPr>
              <w:tabs>
                <w:tab w:val="left" w:pos="9639"/>
              </w:tabs>
              <w:snapToGrid w:val="0"/>
              <w:spacing w:line="240" w:lineRule="exact"/>
              <w:jc w:val="both"/>
              <w:rPr>
                <w:rFonts w:ascii="Tahoma" w:hAnsi="Tahoma" w:cs="Tahoma"/>
                <w:b/>
                <w:sz w:val="18"/>
                <w:szCs w:val="18"/>
              </w:rPr>
            </w:pPr>
            <w:r>
              <w:rPr>
                <w:rFonts w:ascii="Tahoma" w:hAnsi="Tahoma" w:cs="Tahoma"/>
                <w:b/>
                <w:sz w:val="18"/>
                <w:szCs w:val="18"/>
              </w:rPr>
              <w:t>74-100 Gryfino, ul. Parkowa 5</w:t>
            </w:r>
          </w:p>
        </w:tc>
        <w:tc>
          <w:tcPr>
            <w:tcW w:w="413" w:type="dxa"/>
            <w:gridSpan w:val="10"/>
            <w:shd w:val="clear" w:color="auto" w:fill="auto"/>
          </w:tcPr>
          <w:p w:rsidR="00177231" w:rsidRDefault="00177231">
            <w:pPr>
              <w:snapToGrid w:val="0"/>
              <w:rPr>
                <w:rFonts w:ascii="Tahoma" w:hAnsi="Tahoma" w:cs="Tahoma"/>
                <w:sz w:val="18"/>
                <w:szCs w:val="18"/>
              </w:rPr>
            </w:pPr>
          </w:p>
        </w:tc>
      </w:tr>
      <w:tr w:rsidR="00177231">
        <w:trPr>
          <w:cantSplit/>
          <w:trHeight w:hRule="exact" w:val="280"/>
        </w:trPr>
        <w:tc>
          <w:tcPr>
            <w:tcW w:w="485" w:type="dxa"/>
            <w:gridSpan w:val="2"/>
            <w:shd w:val="clear" w:color="auto" w:fill="auto"/>
          </w:tcPr>
          <w:p w:rsidR="00177231" w:rsidRDefault="006323BD">
            <w:pPr>
              <w:snapToGrid w:val="0"/>
              <w:spacing w:before="60" w:line="240" w:lineRule="exact"/>
              <w:ind w:left="113" w:right="-425"/>
              <w:jc w:val="both"/>
              <w:rPr>
                <w:rFonts w:ascii="Tahoma" w:hAnsi="Tahoma" w:cs="Tahoma"/>
                <w:sz w:val="18"/>
                <w:szCs w:val="18"/>
              </w:rPr>
            </w:pPr>
            <w:r>
              <w:rPr>
                <w:rFonts w:ascii="Tahoma" w:hAnsi="Tahoma" w:cs="Tahoma"/>
                <w:sz w:val="18"/>
                <w:szCs w:val="18"/>
              </w:rPr>
              <w:t>3.</w:t>
            </w:r>
          </w:p>
        </w:tc>
        <w:tc>
          <w:tcPr>
            <w:tcW w:w="1153" w:type="dxa"/>
            <w:gridSpan w:val="4"/>
            <w:shd w:val="clear" w:color="auto" w:fill="auto"/>
          </w:tcPr>
          <w:p w:rsidR="00177231" w:rsidRDefault="006323BD">
            <w:pPr>
              <w:snapToGrid w:val="0"/>
              <w:spacing w:before="60" w:line="240" w:lineRule="exact"/>
              <w:rPr>
                <w:rFonts w:ascii="Tahoma" w:hAnsi="Tahoma" w:cs="Tahoma"/>
                <w:sz w:val="18"/>
                <w:szCs w:val="18"/>
              </w:rPr>
            </w:pPr>
            <w:r>
              <w:rPr>
                <w:rFonts w:ascii="Tahoma" w:hAnsi="Tahoma" w:cs="Tahoma"/>
                <w:sz w:val="18"/>
                <w:szCs w:val="18"/>
              </w:rPr>
              <w:t>REGON</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3</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2</w:t>
            </w:r>
          </w:p>
        </w:tc>
        <w:tc>
          <w:tcPr>
            <w:tcW w:w="270"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0</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4</w:t>
            </w:r>
          </w:p>
        </w:tc>
        <w:tc>
          <w:tcPr>
            <w:tcW w:w="268"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8</w:t>
            </w:r>
          </w:p>
        </w:tc>
        <w:tc>
          <w:tcPr>
            <w:tcW w:w="268"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1</w:t>
            </w:r>
          </w:p>
        </w:tc>
        <w:tc>
          <w:tcPr>
            <w:tcW w:w="268"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7</w:t>
            </w:r>
          </w:p>
        </w:tc>
        <w:tc>
          <w:tcPr>
            <w:tcW w:w="268"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4</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7</w:t>
            </w: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1584" w:type="dxa"/>
            <w:gridSpan w:val="9"/>
            <w:tcBorders>
              <w:left w:val="single" w:sz="4" w:space="0" w:color="000000"/>
            </w:tcBorders>
            <w:shd w:val="clear" w:color="auto" w:fill="auto"/>
          </w:tcPr>
          <w:p w:rsidR="00177231" w:rsidRDefault="006323BD">
            <w:pPr>
              <w:snapToGrid w:val="0"/>
              <w:spacing w:before="60" w:line="240" w:lineRule="exact"/>
              <w:rPr>
                <w:rFonts w:ascii="Tahoma" w:hAnsi="Tahoma" w:cs="Tahoma"/>
                <w:sz w:val="18"/>
                <w:szCs w:val="18"/>
              </w:rPr>
            </w:pPr>
            <w:r>
              <w:rPr>
                <w:rFonts w:ascii="Tahoma" w:hAnsi="Tahoma" w:cs="Tahoma"/>
                <w:sz w:val="18"/>
                <w:szCs w:val="18"/>
              </w:rPr>
              <w:t xml:space="preserve">   lub   PESEL</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rPr>
                <w:rFonts w:ascii="Tahoma" w:hAnsi="Tahoma" w:cs="Tahoma"/>
                <w:sz w:val="18"/>
                <w:szCs w:val="18"/>
              </w:rPr>
            </w:pP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tcBorders>
              <w:top w:val="single" w:sz="4" w:space="0" w:color="000000"/>
              <w:left w:val="single" w:sz="4" w:space="0" w:color="000000"/>
              <w:bottom w:val="single" w:sz="4" w:space="0" w:color="000000"/>
            </w:tcBorders>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tcBorders>
              <w:top w:val="single" w:sz="4" w:space="0" w:color="000000"/>
              <w:left w:val="single" w:sz="4" w:space="0" w:color="000000"/>
              <w:bottom w:val="single" w:sz="4" w:space="0" w:color="000000"/>
            </w:tcBorders>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tcBorders>
              <w:top w:val="single" w:sz="4" w:space="0" w:color="000000"/>
              <w:left w:val="single" w:sz="4" w:space="0" w:color="000000"/>
              <w:bottom w:val="single" w:sz="4" w:space="0" w:color="000000"/>
            </w:tcBorders>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tcBorders>
              <w:top w:val="single" w:sz="4" w:space="0" w:color="000000"/>
              <w:left w:val="single" w:sz="4" w:space="0" w:color="000000"/>
              <w:bottom w:val="single" w:sz="4" w:space="0" w:color="000000"/>
            </w:tcBorders>
          </w:tcPr>
          <w:p w:rsidR="00177231" w:rsidRDefault="00177231">
            <w:pPr>
              <w:snapToGrid w:val="0"/>
              <w:spacing w:before="60" w:line="240" w:lineRule="exact"/>
              <w:ind w:right="-425"/>
              <w:jc w:val="both"/>
              <w:rPr>
                <w:rFonts w:ascii="Tahoma" w:hAnsi="Tahoma" w:cs="Tahoma"/>
                <w:b/>
                <w:sz w:val="18"/>
                <w:szCs w:val="18"/>
              </w:rPr>
            </w:pPr>
          </w:p>
        </w:tc>
        <w:tc>
          <w:tcPr>
            <w:tcW w:w="268" w:type="dxa"/>
            <w:gridSpan w:val="5"/>
            <w:tcBorders>
              <w:top w:val="single" w:sz="4" w:space="0" w:color="000000"/>
              <w:left w:val="single" w:sz="4" w:space="0" w:color="000000"/>
              <w:bottom w:val="single" w:sz="4" w:space="0" w:color="000000"/>
            </w:tcBorders>
          </w:tcPr>
          <w:p w:rsidR="00177231" w:rsidRDefault="00177231">
            <w:pPr>
              <w:snapToGrid w:val="0"/>
              <w:spacing w:before="60" w:line="240" w:lineRule="exact"/>
              <w:ind w:right="-425"/>
              <w:jc w:val="both"/>
              <w:rPr>
                <w:rFonts w:ascii="Tahoma" w:hAnsi="Tahoma" w:cs="Tahoma"/>
                <w:b/>
                <w:sz w:val="18"/>
                <w:szCs w:val="18"/>
              </w:rPr>
            </w:pPr>
          </w:p>
        </w:tc>
        <w:tc>
          <w:tcPr>
            <w:tcW w:w="268" w:type="dxa"/>
            <w:gridSpan w:val="3"/>
            <w:tcBorders>
              <w:top w:val="single" w:sz="4" w:space="0" w:color="000000"/>
              <w:left w:val="single" w:sz="4" w:space="0" w:color="000000"/>
              <w:bottom w:val="single" w:sz="4" w:space="0" w:color="000000"/>
            </w:tcBorders>
          </w:tcPr>
          <w:p w:rsidR="00177231" w:rsidRDefault="00177231">
            <w:pPr>
              <w:snapToGrid w:val="0"/>
              <w:spacing w:before="60" w:line="240" w:lineRule="exact"/>
              <w:ind w:right="-425"/>
              <w:jc w:val="both"/>
              <w:rPr>
                <w:rFonts w:ascii="Tahoma" w:hAnsi="Tahoma" w:cs="Tahoma"/>
                <w:b/>
                <w:sz w:val="18"/>
                <w:szCs w:val="18"/>
              </w:rPr>
            </w:pPr>
          </w:p>
        </w:tc>
        <w:tc>
          <w:tcPr>
            <w:tcW w:w="284" w:type="dxa"/>
            <w:gridSpan w:val="4"/>
            <w:tcBorders>
              <w:top w:val="single" w:sz="4" w:space="0" w:color="000000"/>
              <w:left w:val="single" w:sz="4" w:space="0" w:color="000000"/>
              <w:bottom w:val="single" w:sz="4" w:space="0" w:color="000000"/>
            </w:tcBorders>
          </w:tcPr>
          <w:p w:rsidR="00177231" w:rsidRDefault="00177231">
            <w:pPr>
              <w:snapToGrid w:val="0"/>
              <w:spacing w:before="60" w:line="240" w:lineRule="exact"/>
              <w:ind w:right="-425"/>
              <w:jc w:val="both"/>
              <w:rPr>
                <w:rFonts w:ascii="Tahoma" w:hAnsi="Tahoma" w:cs="Tahoma"/>
                <w:b/>
                <w:sz w:val="18"/>
                <w:szCs w:val="18"/>
              </w:rPr>
            </w:pPr>
          </w:p>
        </w:tc>
        <w:tc>
          <w:tcPr>
            <w:tcW w:w="507" w:type="dxa"/>
            <w:gridSpan w:val="12"/>
            <w:tcBorders>
              <w:left w:val="single" w:sz="4" w:space="0" w:color="000000"/>
            </w:tcBorders>
          </w:tcPr>
          <w:p w:rsidR="00177231" w:rsidRDefault="00177231">
            <w:pPr>
              <w:snapToGrid w:val="0"/>
              <w:rPr>
                <w:rFonts w:ascii="Tahoma" w:hAnsi="Tahoma" w:cs="Tahoma"/>
                <w:b/>
                <w:sz w:val="18"/>
                <w:szCs w:val="18"/>
              </w:rPr>
            </w:pPr>
          </w:p>
        </w:tc>
      </w:tr>
      <w:tr w:rsidR="00177231">
        <w:trPr>
          <w:cantSplit/>
          <w:trHeight w:hRule="exact" w:val="40"/>
        </w:trPr>
        <w:tc>
          <w:tcPr>
            <w:tcW w:w="485" w:type="dxa"/>
            <w:gridSpan w:val="2"/>
            <w:shd w:val="clear" w:color="auto" w:fill="auto"/>
          </w:tcPr>
          <w:p w:rsidR="00177231" w:rsidRDefault="00177231">
            <w:pPr>
              <w:snapToGrid w:val="0"/>
              <w:spacing w:before="60" w:line="240" w:lineRule="exact"/>
              <w:ind w:right="-425"/>
              <w:jc w:val="both"/>
              <w:rPr>
                <w:rFonts w:ascii="Tahoma" w:hAnsi="Tahoma" w:cs="Tahoma"/>
                <w:sz w:val="18"/>
                <w:szCs w:val="18"/>
              </w:rPr>
            </w:pPr>
          </w:p>
        </w:tc>
        <w:tc>
          <w:tcPr>
            <w:tcW w:w="1959" w:type="dxa"/>
            <w:gridSpan w:val="10"/>
            <w:shd w:val="clear" w:color="auto" w:fill="auto"/>
          </w:tcPr>
          <w:p w:rsidR="00177231" w:rsidRDefault="00177231">
            <w:pPr>
              <w:snapToGrid w:val="0"/>
              <w:spacing w:before="60" w:line="240" w:lineRule="exact"/>
              <w:ind w:right="-425"/>
              <w:jc w:val="both"/>
              <w:rPr>
                <w:rFonts w:ascii="Tahoma" w:hAnsi="Tahoma" w:cs="Tahoma"/>
                <w:sz w:val="18"/>
                <w:szCs w:val="18"/>
              </w:rPr>
            </w:pPr>
          </w:p>
        </w:tc>
        <w:tc>
          <w:tcPr>
            <w:tcW w:w="268" w:type="dxa"/>
            <w:gridSpan w:val="2"/>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3"/>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3"/>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3"/>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3"/>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912" w:type="dxa"/>
            <w:gridSpan w:val="5"/>
            <w:shd w:val="clear" w:color="auto" w:fill="auto"/>
          </w:tcPr>
          <w:p w:rsidR="00177231" w:rsidRDefault="00177231">
            <w:pPr>
              <w:snapToGrid w:val="0"/>
              <w:spacing w:before="60" w:line="240" w:lineRule="exact"/>
              <w:ind w:right="170"/>
              <w:jc w:val="right"/>
              <w:rPr>
                <w:rFonts w:ascii="Tahoma" w:hAnsi="Tahoma" w:cs="Tahoma"/>
                <w:sz w:val="18"/>
                <w:szCs w:val="18"/>
              </w:rPr>
            </w:pPr>
          </w:p>
        </w:tc>
        <w:tc>
          <w:tcPr>
            <w:tcW w:w="268" w:type="dxa"/>
            <w:gridSpan w:val="2"/>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tcPr>
          <w:p w:rsidR="00177231" w:rsidRDefault="00177231">
            <w:pPr>
              <w:snapToGrid w:val="0"/>
              <w:spacing w:before="60" w:line="240" w:lineRule="exact"/>
              <w:ind w:right="-425"/>
              <w:jc w:val="both"/>
              <w:rPr>
                <w:rFonts w:ascii="Tahoma" w:hAnsi="Tahoma" w:cs="Tahoma"/>
                <w:b/>
                <w:sz w:val="18"/>
                <w:szCs w:val="18"/>
              </w:rPr>
            </w:pPr>
          </w:p>
        </w:tc>
        <w:tc>
          <w:tcPr>
            <w:tcW w:w="268" w:type="dxa"/>
            <w:gridSpan w:val="2"/>
          </w:tcPr>
          <w:p w:rsidR="00177231" w:rsidRDefault="00177231">
            <w:pPr>
              <w:snapToGrid w:val="0"/>
              <w:spacing w:before="60" w:line="240" w:lineRule="exact"/>
              <w:ind w:right="-425"/>
              <w:jc w:val="both"/>
              <w:rPr>
                <w:rFonts w:ascii="Tahoma" w:hAnsi="Tahoma" w:cs="Tahoma"/>
                <w:b/>
                <w:sz w:val="18"/>
                <w:szCs w:val="18"/>
              </w:rPr>
            </w:pPr>
          </w:p>
        </w:tc>
        <w:tc>
          <w:tcPr>
            <w:tcW w:w="268" w:type="dxa"/>
            <w:gridSpan w:val="3"/>
          </w:tcPr>
          <w:p w:rsidR="00177231" w:rsidRDefault="00177231">
            <w:pPr>
              <w:snapToGrid w:val="0"/>
              <w:spacing w:before="60" w:line="240" w:lineRule="exact"/>
              <w:ind w:right="-425"/>
              <w:jc w:val="both"/>
              <w:rPr>
                <w:rFonts w:ascii="Tahoma" w:hAnsi="Tahoma" w:cs="Tahoma"/>
                <w:b/>
                <w:sz w:val="18"/>
                <w:szCs w:val="18"/>
              </w:rPr>
            </w:pPr>
          </w:p>
        </w:tc>
        <w:tc>
          <w:tcPr>
            <w:tcW w:w="268" w:type="dxa"/>
            <w:gridSpan w:val="4"/>
          </w:tcPr>
          <w:p w:rsidR="00177231" w:rsidRDefault="00177231">
            <w:pPr>
              <w:snapToGrid w:val="0"/>
              <w:spacing w:before="60" w:line="240" w:lineRule="exact"/>
              <w:ind w:right="-425"/>
              <w:jc w:val="both"/>
              <w:rPr>
                <w:rFonts w:ascii="Tahoma" w:hAnsi="Tahoma" w:cs="Tahoma"/>
                <w:b/>
                <w:sz w:val="18"/>
                <w:szCs w:val="18"/>
              </w:rPr>
            </w:pPr>
          </w:p>
        </w:tc>
        <w:tc>
          <w:tcPr>
            <w:tcW w:w="268" w:type="dxa"/>
            <w:gridSpan w:val="3"/>
          </w:tcPr>
          <w:p w:rsidR="00177231" w:rsidRDefault="00177231">
            <w:pPr>
              <w:snapToGrid w:val="0"/>
              <w:spacing w:before="60" w:line="240" w:lineRule="exact"/>
              <w:ind w:right="-425"/>
              <w:jc w:val="both"/>
              <w:rPr>
                <w:rFonts w:ascii="Tahoma" w:hAnsi="Tahoma" w:cs="Tahoma"/>
                <w:b/>
                <w:sz w:val="18"/>
                <w:szCs w:val="18"/>
              </w:rPr>
            </w:pPr>
          </w:p>
        </w:tc>
        <w:tc>
          <w:tcPr>
            <w:tcW w:w="659" w:type="dxa"/>
            <w:gridSpan w:val="15"/>
          </w:tcPr>
          <w:p w:rsidR="00177231" w:rsidRDefault="00177231">
            <w:pPr>
              <w:snapToGrid w:val="0"/>
              <w:rPr>
                <w:rFonts w:ascii="Tahoma" w:hAnsi="Tahoma" w:cs="Tahoma"/>
                <w:b/>
                <w:sz w:val="18"/>
                <w:szCs w:val="18"/>
              </w:rPr>
            </w:pPr>
          </w:p>
        </w:tc>
      </w:tr>
      <w:tr w:rsidR="00177231">
        <w:tblPrEx>
          <w:tblCellMar>
            <w:left w:w="70" w:type="dxa"/>
            <w:right w:w="70" w:type="dxa"/>
          </w:tblCellMar>
        </w:tblPrEx>
        <w:trPr>
          <w:gridAfter w:val="1"/>
          <w:wAfter w:w="15" w:type="dxa"/>
          <w:cantSplit/>
          <w:trHeight w:hRule="exact" w:val="280"/>
        </w:trPr>
        <w:tc>
          <w:tcPr>
            <w:tcW w:w="485" w:type="dxa"/>
            <w:gridSpan w:val="2"/>
            <w:shd w:val="clear" w:color="auto" w:fill="auto"/>
          </w:tcPr>
          <w:p w:rsidR="00177231" w:rsidRDefault="00177231">
            <w:pPr>
              <w:snapToGrid w:val="0"/>
              <w:spacing w:line="240" w:lineRule="exact"/>
              <w:jc w:val="both"/>
              <w:rPr>
                <w:rFonts w:ascii="Tahoma" w:hAnsi="Tahoma" w:cs="Tahoma"/>
                <w:sz w:val="18"/>
                <w:szCs w:val="18"/>
              </w:rPr>
            </w:pPr>
          </w:p>
        </w:tc>
        <w:tc>
          <w:tcPr>
            <w:tcW w:w="753" w:type="dxa"/>
            <w:gridSpan w:val="2"/>
            <w:shd w:val="clear" w:color="auto" w:fill="auto"/>
          </w:tcPr>
          <w:p w:rsidR="00177231" w:rsidRDefault="006323BD">
            <w:pPr>
              <w:snapToGrid w:val="0"/>
              <w:spacing w:before="60" w:line="240" w:lineRule="exact"/>
              <w:jc w:val="both"/>
              <w:rPr>
                <w:rFonts w:ascii="Tahoma" w:hAnsi="Tahoma" w:cs="Tahoma"/>
                <w:sz w:val="18"/>
                <w:szCs w:val="18"/>
              </w:rPr>
            </w:pPr>
            <w:r>
              <w:rPr>
                <w:rFonts w:ascii="Tahoma" w:hAnsi="Tahoma" w:cs="Tahoma"/>
                <w:sz w:val="18"/>
                <w:szCs w:val="18"/>
              </w:rPr>
              <w:t xml:space="preserve">NIP         </w:t>
            </w:r>
          </w:p>
        </w:tc>
        <w:tc>
          <w:tcPr>
            <w:tcW w:w="268" w:type="dxa"/>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8</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5</w:t>
            </w:r>
          </w:p>
        </w:tc>
        <w:tc>
          <w:tcPr>
            <w:tcW w:w="264"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8</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1</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7</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9</w:t>
            </w:r>
          </w:p>
        </w:tc>
        <w:tc>
          <w:tcPr>
            <w:tcW w:w="268"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7</w:t>
            </w:r>
          </w:p>
        </w:tc>
        <w:tc>
          <w:tcPr>
            <w:tcW w:w="270"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1</w:t>
            </w:r>
          </w:p>
        </w:tc>
        <w:tc>
          <w:tcPr>
            <w:tcW w:w="270"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7</w:t>
            </w:r>
          </w:p>
        </w:tc>
        <w:tc>
          <w:tcPr>
            <w:tcW w:w="270"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lang w:val="de-DE"/>
              </w:rPr>
            </w:pPr>
            <w:r>
              <w:rPr>
                <w:rFonts w:ascii="Tahoma" w:hAnsi="Tahoma" w:cs="Tahoma"/>
                <w:b/>
                <w:bCs/>
                <w:sz w:val="18"/>
                <w:szCs w:val="18"/>
                <w:lang w:val="de-DE"/>
              </w:rPr>
              <w:t>3</w:t>
            </w:r>
          </w:p>
        </w:tc>
        <w:tc>
          <w:tcPr>
            <w:tcW w:w="6512" w:type="dxa"/>
            <w:gridSpan w:val="54"/>
            <w:tcBorders>
              <w:left w:val="single" w:sz="4" w:space="0" w:color="000000"/>
            </w:tcBorders>
            <w:shd w:val="clear" w:color="auto" w:fill="auto"/>
          </w:tcPr>
          <w:p w:rsidR="00177231" w:rsidRDefault="00177231">
            <w:pPr>
              <w:snapToGrid w:val="0"/>
              <w:spacing w:line="240" w:lineRule="exact"/>
              <w:jc w:val="both"/>
              <w:rPr>
                <w:rFonts w:ascii="Tahoma" w:hAnsi="Tahoma" w:cs="Tahoma"/>
                <w:sz w:val="18"/>
                <w:szCs w:val="18"/>
                <w:lang w:val="de-DE"/>
              </w:rPr>
            </w:pPr>
          </w:p>
        </w:tc>
      </w:tr>
      <w:tr w:rsidR="00177231">
        <w:tblPrEx>
          <w:tblCellMar>
            <w:left w:w="70" w:type="dxa"/>
            <w:right w:w="70" w:type="dxa"/>
          </w:tblCellMar>
        </w:tblPrEx>
        <w:trPr>
          <w:gridAfter w:val="1"/>
          <w:wAfter w:w="15" w:type="dxa"/>
          <w:cantSplit/>
          <w:trHeight w:hRule="exact" w:val="40"/>
        </w:trPr>
        <w:tc>
          <w:tcPr>
            <w:tcW w:w="485" w:type="dxa"/>
            <w:gridSpan w:val="2"/>
            <w:shd w:val="clear" w:color="auto" w:fill="auto"/>
          </w:tcPr>
          <w:p w:rsidR="00177231" w:rsidRDefault="00177231">
            <w:pPr>
              <w:snapToGrid w:val="0"/>
              <w:spacing w:line="240" w:lineRule="exact"/>
              <w:jc w:val="both"/>
              <w:rPr>
                <w:rFonts w:ascii="Tahoma" w:hAnsi="Tahoma" w:cs="Tahoma"/>
                <w:sz w:val="18"/>
                <w:szCs w:val="18"/>
                <w:lang w:val="de-DE"/>
              </w:rPr>
            </w:pPr>
          </w:p>
        </w:tc>
        <w:tc>
          <w:tcPr>
            <w:tcW w:w="753" w:type="dxa"/>
            <w:gridSpan w:val="2"/>
            <w:shd w:val="clear" w:color="auto" w:fill="auto"/>
          </w:tcPr>
          <w:p w:rsidR="00177231" w:rsidRDefault="00177231">
            <w:pPr>
              <w:snapToGrid w:val="0"/>
              <w:spacing w:line="240" w:lineRule="exact"/>
              <w:jc w:val="both"/>
              <w:rPr>
                <w:rFonts w:ascii="Tahoma" w:hAnsi="Tahoma" w:cs="Tahoma"/>
                <w:sz w:val="18"/>
                <w:szCs w:val="18"/>
                <w:lang w:val="de-DE"/>
              </w:rPr>
            </w:pPr>
          </w:p>
        </w:tc>
        <w:tc>
          <w:tcPr>
            <w:tcW w:w="268" w:type="dxa"/>
            <w:shd w:val="clear" w:color="auto" w:fill="auto"/>
          </w:tcPr>
          <w:p w:rsidR="00177231" w:rsidRDefault="00177231">
            <w:pPr>
              <w:snapToGrid w:val="0"/>
              <w:spacing w:line="240" w:lineRule="exact"/>
              <w:jc w:val="both"/>
              <w:rPr>
                <w:rFonts w:ascii="Tahoma" w:hAnsi="Tahoma" w:cs="Tahoma"/>
                <w:sz w:val="18"/>
                <w:szCs w:val="18"/>
                <w:lang w:val="de-DE"/>
              </w:rPr>
            </w:pPr>
          </w:p>
        </w:tc>
        <w:tc>
          <w:tcPr>
            <w:tcW w:w="268" w:type="dxa"/>
            <w:gridSpan w:val="2"/>
            <w:shd w:val="clear" w:color="auto" w:fill="auto"/>
          </w:tcPr>
          <w:p w:rsidR="00177231" w:rsidRDefault="00177231">
            <w:pPr>
              <w:snapToGrid w:val="0"/>
              <w:spacing w:line="240" w:lineRule="exact"/>
              <w:jc w:val="both"/>
              <w:rPr>
                <w:rFonts w:ascii="Tahoma" w:hAnsi="Tahoma" w:cs="Tahoma"/>
                <w:sz w:val="18"/>
                <w:szCs w:val="18"/>
                <w:lang w:val="de-DE"/>
              </w:rPr>
            </w:pPr>
          </w:p>
        </w:tc>
        <w:tc>
          <w:tcPr>
            <w:tcW w:w="264" w:type="dxa"/>
            <w:gridSpan w:val="2"/>
            <w:shd w:val="clear" w:color="auto" w:fill="auto"/>
          </w:tcPr>
          <w:p w:rsidR="00177231" w:rsidRDefault="00177231">
            <w:pPr>
              <w:snapToGrid w:val="0"/>
              <w:spacing w:line="240" w:lineRule="exact"/>
              <w:jc w:val="both"/>
              <w:rPr>
                <w:rFonts w:ascii="Tahoma" w:hAnsi="Tahoma" w:cs="Tahoma"/>
                <w:sz w:val="18"/>
                <w:szCs w:val="18"/>
                <w:lang w:val="de-DE"/>
              </w:rPr>
            </w:pPr>
          </w:p>
        </w:tc>
        <w:tc>
          <w:tcPr>
            <w:tcW w:w="268" w:type="dxa"/>
            <w:gridSpan w:val="2"/>
            <w:shd w:val="clear" w:color="auto" w:fill="auto"/>
          </w:tcPr>
          <w:p w:rsidR="00177231" w:rsidRDefault="00177231">
            <w:pPr>
              <w:snapToGrid w:val="0"/>
              <w:spacing w:line="240" w:lineRule="exact"/>
              <w:jc w:val="both"/>
              <w:rPr>
                <w:rFonts w:ascii="Tahoma" w:hAnsi="Tahoma" w:cs="Tahoma"/>
                <w:sz w:val="18"/>
                <w:szCs w:val="18"/>
                <w:lang w:val="de-DE"/>
              </w:rPr>
            </w:pPr>
          </w:p>
        </w:tc>
        <w:tc>
          <w:tcPr>
            <w:tcW w:w="268" w:type="dxa"/>
            <w:gridSpan w:val="2"/>
            <w:shd w:val="clear" w:color="auto" w:fill="auto"/>
          </w:tcPr>
          <w:p w:rsidR="00177231" w:rsidRDefault="00177231">
            <w:pPr>
              <w:snapToGrid w:val="0"/>
              <w:spacing w:line="240" w:lineRule="exact"/>
              <w:jc w:val="both"/>
              <w:rPr>
                <w:rFonts w:ascii="Tahoma" w:hAnsi="Tahoma" w:cs="Tahoma"/>
                <w:sz w:val="18"/>
                <w:szCs w:val="18"/>
                <w:lang w:val="de-DE"/>
              </w:rPr>
            </w:pPr>
          </w:p>
        </w:tc>
        <w:tc>
          <w:tcPr>
            <w:tcW w:w="268" w:type="dxa"/>
            <w:gridSpan w:val="2"/>
            <w:shd w:val="clear" w:color="auto" w:fill="auto"/>
          </w:tcPr>
          <w:p w:rsidR="00177231" w:rsidRDefault="00177231">
            <w:pPr>
              <w:snapToGrid w:val="0"/>
              <w:spacing w:line="240" w:lineRule="exact"/>
              <w:jc w:val="both"/>
              <w:rPr>
                <w:rFonts w:ascii="Tahoma" w:hAnsi="Tahoma" w:cs="Tahoma"/>
                <w:sz w:val="18"/>
                <w:szCs w:val="18"/>
                <w:lang w:val="de-DE"/>
              </w:rPr>
            </w:pPr>
          </w:p>
        </w:tc>
        <w:tc>
          <w:tcPr>
            <w:tcW w:w="268" w:type="dxa"/>
            <w:gridSpan w:val="3"/>
            <w:shd w:val="clear" w:color="auto" w:fill="auto"/>
          </w:tcPr>
          <w:p w:rsidR="00177231" w:rsidRDefault="00177231">
            <w:pPr>
              <w:snapToGrid w:val="0"/>
              <w:spacing w:line="240" w:lineRule="exact"/>
              <w:jc w:val="both"/>
              <w:rPr>
                <w:rFonts w:ascii="Tahoma" w:hAnsi="Tahoma" w:cs="Tahoma"/>
                <w:sz w:val="18"/>
                <w:szCs w:val="18"/>
                <w:lang w:val="de-DE"/>
              </w:rPr>
            </w:pPr>
          </w:p>
        </w:tc>
        <w:tc>
          <w:tcPr>
            <w:tcW w:w="270" w:type="dxa"/>
            <w:gridSpan w:val="3"/>
            <w:shd w:val="clear" w:color="auto" w:fill="auto"/>
          </w:tcPr>
          <w:p w:rsidR="00177231" w:rsidRDefault="00177231">
            <w:pPr>
              <w:snapToGrid w:val="0"/>
              <w:spacing w:line="240" w:lineRule="exact"/>
              <w:jc w:val="both"/>
              <w:rPr>
                <w:rFonts w:ascii="Tahoma" w:hAnsi="Tahoma" w:cs="Tahoma"/>
                <w:sz w:val="18"/>
                <w:szCs w:val="18"/>
                <w:lang w:val="de-DE"/>
              </w:rPr>
            </w:pPr>
          </w:p>
        </w:tc>
        <w:tc>
          <w:tcPr>
            <w:tcW w:w="270" w:type="dxa"/>
            <w:gridSpan w:val="3"/>
            <w:shd w:val="clear" w:color="auto" w:fill="auto"/>
          </w:tcPr>
          <w:p w:rsidR="00177231" w:rsidRDefault="00177231">
            <w:pPr>
              <w:snapToGrid w:val="0"/>
              <w:spacing w:line="240" w:lineRule="exact"/>
              <w:jc w:val="both"/>
              <w:rPr>
                <w:rFonts w:ascii="Tahoma" w:hAnsi="Tahoma" w:cs="Tahoma"/>
                <w:sz w:val="18"/>
                <w:szCs w:val="18"/>
                <w:lang w:val="de-DE"/>
              </w:rPr>
            </w:pPr>
          </w:p>
        </w:tc>
        <w:tc>
          <w:tcPr>
            <w:tcW w:w="270" w:type="dxa"/>
            <w:gridSpan w:val="3"/>
            <w:shd w:val="clear" w:color="auto" w:fill="auto"/>
          </w:tcPr>
          <w:p w:rsidR="00177231" w:rsidRDefault="00177231">
            <w:pPr>
              <w:snapToGrid w:val="0"/>
              <w:spacing w:line="240" w:lineRule="exact"/>
              <w:jc w:val="both"/>
              <w:rPr>
                <w:rFonts w:ascii="Tahoma" w:hAnsi="Tahoma" w:cs="Tahoma"/>
                <w:sz w:val="18"/>
                <w:szCs w:val="18"/>
                <w:lang w:val="de-DE"/>
              </w:rPr>
            </w:pPr>
          </w:p>
        </w:tc>
        <w:tc>
          <w:tcPr>
            <w:tcW w:w="6512" w:type="dxa"/>
            <w:gridSpan w:val="54"/>
            <w:shd w:val="clear" w:color="auto" w:fill="auto"/>
          </w:tcPr>
          <w:p w:rsidR="00177231" w:rsidRDefault="00177231">
            <w:pPr>
              <w:snapToGrid w:val="0"/>
              <w:spacing w:line="240" w:lineRule="exact"/>
              <w:jc w:val="both"/>
              <w:rPr>
                <w:rFonts w:ascii="Tahoma" w:hAnsi="Tahoma" w:cs="Tahoma"/>
                <w:sz w:val="18"/>
                <w:szCs w:val="18"/>
                <w:lang w:val="de-DE"/>
              </w:rPr>
            </w:pPr>
          </w:p>
        </w:tc>
      </w:tr>
      <w:tr w:rsidR="00177231" w:rsidRPr="00DD0266">
        <w:trPr>
          <w:trHeight w:hRule="exact" w:val="280"/>
        </w:trPr>
        <w:tc>
          <w:tcPr>
            <w:tcW w:w="485" w:type="dxa"/>
            <w:gridSpan w:val="2"/>
            <w:shd w:val="clear" w:color="auto" w:fill="auto"/>
          </w:tcPr>
          <w:p w:rsidR="00177231" w:rsidRDefault="006323BD">
            <w:pPr>
              <w:snapToGrid w:val="0"/>
              <w:spacing w:line="240" w:lineRule="exact"/>
              <w:ind w:left="113"/>
              <w:jc w:val="both"/>
              <w:rPr>
                <w:rFonts w:ascii="Tahoma" w:hAnsi="Tahoma" w:cs="Tahoma"/>
                <w:sz w:val="18"/>
                <w:szCs w:val="18"/>
                <w:lang w:val="de-DE"/>
              </w:rPr>
            </w:pPr>
            <w:r>
              <w:rPr>
                <w:rFonts w:ascii="Tahoma" w:hAnsi="Tahoma" w:cs="Tahoma"/>
                <w:sz w:val="18"/>
                <w:szCs w:val="18"/>
                <w:lang w:val="de-DE"/>
              </w:rPr>
              <w:t>4.</w:t>
            </w:r>
          </w:p>
          <w:p w:rsidR="00177231" w:rsidRDefault="00177231">
            <w:pPr>
              <w:pStyle w:val="Tekstpodstawowy"/>
              <w:spacing w:line="240" w:lineRule="exact"/>
              <w:rPr>
                <w:rFonts w:ascii="Tahoma" w:hAnsi="Tahoma" w:cs="Tahoma"/>
                <w:sz w:val="18"/>
                <w:szCs w:val="18"/>
                <w:lang w:val="de-DE"/>
              </w:rPr>
            </w:pPr>
          </w:p>
        </w:tc>
        <w:tc>
          <w:tcPr>
            <w:tcW w:w="9655" w:type="dxa"/>
            <w:gridSpan w:val="74"/>
            <w:shd w:val="clear" w:color="auto" w:fill="auto"/>
          </w:tcPr>
          <w:p w:rsidR="00177231" w:rsidRDefault="006323BD">
            <w:pPr>
              <w:snapToGrid w:val="0"/>
              <w:spacing w:line="240" w:lineRule="exact"/>
              <w:jc w:val="both"/>
              <w:rPr>
                <w:rFonts w:ascii="Tahoma" w:hAnsi="Tahoma" w:cs="Tahoma"/>
                <w:spacing w:val="-4"/>
                <w:sz w:val="18"/>
                <w:szCs w:val="18"/>
                <w:lang w:val="de-DE"/>
              </w:rPr>
            </w:pPr>
            <w:r>
              <w:rPr>
                <w:rFonts w:ascii="Tahoma" w:hAnsi="Tahoma" w:cs="Tahoma"/>
                <w:sz w:val="18"/>
                <w:szCs w:val="18"/>
                <w:lang w:val="de-DE"/>
              </w:rPr>
              <w:t>Telefon</w:t>
            </w:r>
            <w:r>
              <w:rPr>
                <w:rFonts w:ascii="Tahoma" w:hAnsi="Tahoma" w:cs="Tahoma"/>
                <w:sz w:val="18"/>
                <w:szCs w:val="18"/>
                <w:lang w:val="de-DE"/>
              </w:rPr>
              <w:tab/>
              <w:t>091 416 23 54</w:t>
            </w:r>
            <w:r>
              <w:rPr>
                <w:rFonts w:ascii="Tahoma" w:hAnsi="Tahoma" w:cs="Tahoma"/>
                <w:sz w:val="18"/>
                <w:szCs w:val="18"/>
                <w:lang w:val="de-DE"/>
              </w:rPr>
              <w:tab/>
            </w:r>
            <w:r>
              <w:rPr>
                <w:rFonts w:ascii="Tahoma" w:hAnsi="Tahoma" w:cs="Tahoma"/>
                <w:sz w:val="18"/>
                <w:szCs w:val="18"/>
                <w:lang w:val="de-DE"/>
              </w:rPr>
              <w:tab/>
            </w:r>
            <w:r>
              <w:rPr>
                <w:rFonts w:ascii="Tahoma" w:hAnsi="Tahoma" w:cs="Tahoma"/>
                <w:sz w:val="18"/>
                <w:szCs w:val="18"/>
                <w:lang w:val="de-DE"/>
              </w:rPr>
              <w:tab/>
              <w:t xml:space="preserve">Fax 091 404 54 </w:t>
            </w:r>
            <w:proofErr w:type="spellStart"/>
            <w:r>
              <w:rPr>
                <w:rFonts w:ascii="Tahoma" w:hAnsi="Tahoma" w:cs="Tahoma"/>
                <w:sz w:val="18"/>
                <w:szCs w:val="18"/>
                <w:lang w:val="de-DE"/>
              </w:rPr>
              <w:t>54</w:t>
            </w:r>
            <w:proofErr w:type="spellEnd"/>
            <w:r>
              <w:rPr>
                <w:rFonts w:ascii="Tahoma" w:hAnsi="Tahoma" w:cs="Tahoma"/>
                <w:sz w:val="18"/>
                <w:szCs w:val="18"/>
                <w:lang w:val="de-DE"/>
              </w:rPr>
              <w:t xml:space="preserve">          </w:t>
            </w:r>
            <w:r>
              <w:rPr>
                <w:rFonts w:ascii="Tahoma" w:hAnsi="Tahoma" w:cs="Tahoma"/>
                <w:b/>
                <w:bCs/>
                <w:sz w:val="18"/>
                <w:szCs w:val="18"/>
                <w:lang w:val="de-DE"/>
              </w:rPr>
              <w:t xml:space="preserve">  </w:t>
            </w:r>
            <w:r>
              <w:rPr>
                <w:rFonts w:ascii="Tahoma" w:hAnsi="Tahoma" w:cs="Tahoma"/>
                <w:sz w:val="18"/>
                <w:szCs w:val="18"/>
                <w:lang w:val="de-DE"/>
              </w:rPr>
              <w:t xml:space="preserve">E- </w:t>
            </w:r>
            <w:proofErr w:type="spellStart"/>
            <w:r>
              <w:rPr>
                <w:rFonts w:ascii="Tahoma" w:hAnsi="Tahoma" w:cs="Tahoma"/>
                <w:sz w:val="18"/>
                <w:szCs w:val="18"/>
                <w:lang w:val="de-DE"/>
              </w:rPr>
              <w:t>mail</w:t>
            </w:r>
            <w:proofErr w:type="spellEnd"/>
            <w:r>
              <w:rPr>
                <w:rFonts w:ascii="Tahoma" w:hAnsi="Tahoma" w:cs="Tahoma"/>
                <w:sz w:val="18"/>
                <w:szCs w:val="18"/>
                <w:lang w:val="de-DE"/>
              </w:rPr>
              <w:t xml:space="preserve"> sekreatariat@szpital-gryfino.pl</w:t>
            </w:r>
            <w:r>
              <w:rPr>
                <w:rFonts w:ascii="Tahoma" w:hAnsi="Tahoma" w:cs="Tahoma"/>
                <w:spacing w:val="-4"/>
                <w:sz w:val="18"/>
                <w:szCs w:val="18"/>
                <w:lang w:val="de-DE"/>
              </w:rPr>
              <w:t xml:space="preserve">  </w:t>
            </w:r>
          </w:p>
          <w:p w:rsidR="00177231" w:rsidRDefault="00177231">
            <w:pPr>
              <w:pStyle w:val="Tekstpodstawowy"/>
              <w:spacing w:line="240" w:lineRule="exact"/>
              <w:rPr>
                <w:rFonts w:ascii="Tahoma" w:hAnsi="Tahoma" w:cs="Tahoma"/>
                <w:sz w:val="18"/>
                <w:szCs w:val="18"/>
                <w:lang w:val="de-DE"/>
              </w:rPr>
            </w:pPr>
          </w:p>
        </w:tc>
        <w:tc>
          <w:tcPr>
            <w:tcW w:w="307" w:type="dxa"/>
            <w:gridSpan w:val="6"/>
            <w:shd w:val="clear" w:color="auto" w:fill="auto"/>
          </w:tcPr>
          <w:p w:rsidR="00177231" w:rsidRDefault="00177231">
            <w:pPr>
              <w:snapToGrid w:val="0"/>
              <w:rPr>
                <w:rFonts w:ascii="Tahoma" w:hAnsi="Tahoma" w:cs="Tahoma"/>
                <w:sz w:val="18"/>
                <w:szCs w:val="18"/>
                <w:lang w:val="de-DE"/>
              </w:rPr>
            </w:pPr>
          </w:p>
        </w:tc>
      </w:tr>
      <w:tr w:rsidR="00177231">
        <w:trPr>
          <w:trHeight w:hRule="exact" w:val="280"/>
        </w:trPr>
        <w:tc>
          <w:tcPr>
            <w:tcW w:w="485" w:type="dxa"/>
            <w:gridSpan w:val="2"/>
            <w:shd w:val="clear" w:color="auto" w:fill="auto"/>
          </w:tcPr>
          <w:p w:rsidR="00177231" w:rsidRDefault="006323BD">
            <w:pPr>
              <w:tabs>
                <w:tab w:val="left" w:pos="9639"/>
              </w:tabs>
              <w:snapToGrid w:val="0"/>
              <w:spacing w:line="240" w:lineRule="exact"/>
              <w:ind w:left="113"/>
              <w:jc w:val="both"/>
              <w:rPr>
                <w:rFonts w:ascii="Tahoma" w:hAnsi="Tahoma" w:cs="Tahoma"/>
                <w:sz w:val="18"/>
                <w:szCs w:val="18"/>
              </w:rPr>
            </w:pPr>
            <w:r>
              <w:rPr>
                <w:rFonts w:ascii="Tahoma" w:hAnsi="Tahoma" w:cs="Tahoma"/>
                <w:sz w:val="18"/>
                <w:szCs w:val="18"/>
              </w:rPr>
              <w:t>5.</w:t>
            </w:r>
          </w:p>
          <w:p w:rsidR="00177231" w:rsidRDefault="00177231">
            <w:pPr>
              <w:pStyle w:val="Tekstpodstawowy"/>
              <w:spacing w:line="240" w:lineRule="exact"/>
              <w:rPr>
                <w:rFonts w:ascii="Tahoma" w:hAnsi="Tahoma" w:cs="Tahoma"/>
                <w:sz w:val="18"/>
                <w:szCs w:val="18"/>
              </w:rPr>
            </w:pPr>
          </w:p>
        </w:tc>
        <w:tc>
          <w:tcPr>
            <w:tcW w:w="9549" w:type="dxa"/>
            <w:gridSpan w:val="70"/>
            <w:shd w:val="clear" w:color="auto" w:fill="auto"/>
          </w:tcPr>
          <w:p w:rsidR="00177231" w:rsidRDefault="006323BD">
            <w:pPr>
              <w:pStyle w:val="Tekstpodstawowy"/>
              <w:snapToGrid w:val="0"/>
              <w:spacing w:line="240" w:lineRule="exact"/>
              <w:rPr>
                <w:rFonts w:ascii="Tahoma" w:hAnsi="Tahoma" w:cs="Tahoma"/>
                <w:sz w:val="18"/>
                <w:szCs w:val="18"/>
              </w:rPr>
            </w:pPr>
            <w:r>
              <w:rPr>
                <w:rFonts w:ascii="Tahoma" w:hAnsi="Tahoma" w:cs="Tahoma"/>
                <w:sz w:val="18"/>
                <w:szCs w:val="18"/>
              </w:rPr>
              <w:t xml:space="preserve">Nazwa </w:t>
            </w:r>
            <w:r>
              <w:rPr>
                <w:rFonts w:ascii="Tahoma" w:hAnsi="Tahoma" w:cs="Tahoma"/>
                <w:b/>
                <w:sz w:val="18"/>
                <w:szCs w:val="18"/>
              </w:rPr>
              <w:t>ubezpieczonego</w:t>
            </w:r>
            <w:r>
              <w:rPr>
                <w:rFonts w:ascii="Tahoma" w:hAnsi="Tahoma" w:cs="Tahoma"/>
                <w:sz w:val="18"/>
                <w:szCs w:val="18"/>
              </w:rPr>
              <w:t xml:space="preserve"> </w:t>
            </w:r>
            <w:r>
              <w:rPr>
                <w:rFonts w:ascii="Symbol" w:hAnsi="Symbol"/>
                <w:sz w:val="18"/>
                <w:szCs w:val="18"/>
                <w:lang w:val="en-US"/>
              </w:rPr>
              <w:t></w:t>
            </w:r>
            <w:r>
              <w:rPr>
                <w:rFonts w:ascii="Tahoma" w:hAnsi="Tahoma" w:cs="Tahoma"/>
                <w:sz w:val="18"/>
                <w:szCs w:val="18"/>
              </w:rPr>
              <w:t xml:space="preserve"> zakładu opieki zdrowotnej </w:t>
            </w:r>
          </w:p>
        </w:tc>
        <w:tc>
          <w:tcPr>
            <w:tcW w:w="413" w:type="dxa"/>
            <w:gridSpan w:val="10"/>
            <w:shd w:val="clear" w:color="auto" w:fill="auto"/>
          </w:tcPr>
          <w:p w:rsidR="00177231" w:rsidRDefault="00177231">
            <w:pPr>
              <w:snapToGrid w:val="0"/>
              <w:rPr>
                <w:rFonts w:ascii="Tahoma" w:hAnsi="Tahoma" w:cs="Tahoma"/>
                <w:sz w:val="18"/>
                <w:szCs w:val="18"/>
              </w:rPr>
            </w:pPr>
          </w:p>
        </w:tc>
      </w:tr>
      <w:tr w:rsidR="00177231">
        <w:tblPrEx>
          <w:tblCellMar>
            <w:left w:w="70" w:type="dxa"/>
            <w:right w:w="70" w:type="dxa"/>
          </w:tblCellMar>
        </w:tblPrEx>
        <w:trPr>
          <w:gridAfter w:val="1"/>
          <w:wAfter w:w="15" w:type="dxa"/>
          <w:trHeight w:hRule="exact" w:val="280"/>
        </w:trPr>
        <w:tc>
          <w:tcPr>
            <w:tcW w:w="485" w:type="dxa"/>
            <w:gridSpan w:val="2"/>
            <w:shd w:val="clear" w:color="auto" w:fill="auto"/>
          </w:tcPr>
          <w:p w:rsidR="00177231" w:rsidRDefault="00177231">
            <w:pPr>
              <w:snapToGrid w:val="0"/>
              <w:spacing w:line="240" w:lineRule="exact"/>
              <w:jc w:val="both"/>
              <w:rPr>
                <w:rFonts w:ascii="Tahoma" w:hAnsi="Tahoma" w:cs="Tahoma"/>
                <w:sz w:val="18"/>
                <w:szCs w:val="18"/>
              </w:rPr>
            </w:pPr>
          </w:p>
        </w:tc>
        <w:tc>
          <w:tcPr>
            <w:tcW w:w="9947" w:type="dxa"/>
            <w:gridSpan w:val="79"/>
            <w:shd w:val="clear" w:color="auto" w:fill="auto"/>
          </w:tcPr>
          <w:p w:rsidR="00177231" w:rsidRDefault="006323BD">
            <w:pPr>
              <w:tabs>
                <w:tab w:val="left" w:pos="9639"/>
              </w:tabs>
              <w:snapToGrid w:val="0"/>
              <w:spacing w:line="240" w:lineRule="exact"/>
              <w:jc w:val="both"/>
              <w:rPr>
                <w:rFonts w:ascii="Tahoma" w:hAnsi="Tahoma" w:cs="Tahoma"/>
                <w:b/>
                <w:bCs/>
                <w:sz w:val="18"/>
                <w:szCs w:val="18"/>
              </w:rPr>
            </w:pPr>
            <w:r>
              <w:rPr>
                <w:rFonts w:ascii="Tahoma" w:hAnsi="Tahoma" w:cs="Tahoma"/>
                <w:b/>
                <w:bCs/>
                <w:sz w:val="18"/>
                <w:szCs w:val="18"/>
              </w:rPr>
              <w:t>j. w.</w:t>
            </w:r>
          </w:p>
        </w:tc>
      </w:tr>
      <w:tr w:rsidR="00177231">
        <w:trPr>
          <w:trHeight w:hRule="exact" w:val="280"/>
        </w:trPr>
        <w:tc>
          <w:tcPr>
            <w:tcW w:w="485" w:type="dxa"/>
            <w:gridSpan w:val="2"/>
            <w:shd w:val="clear" w:color="auto" w:fill="auto"/>
          </w:tcPr>
          <w:p w:rsidR="00177231" w:rsidRDefault="006323BD">
            <w:pPr>
              <w:tabs>
                <w:tab w:val="left" w:pos="9639"/>
              </w:tabs>
              <w:snapToGrid w:val="0"/>
              <w:spacing w:line="240" w:lineRule="exact"/>
              <w:ind w:left="113"/>
              <w:jc w:val="both"/>
              <w:rPr>
                <w:rFonts w:ascii="Tahoma" w:hAnsi="Tahoma" w:cs="Tahoma"/>
                <w:sz w:val="18"/>
                <w:szCs w:val="18"/>
              </w:rPr>
            </w:pPr>
            <w:r>
              <w:rPr>
                <w:rFonts w:ascii="Tahoma" w:hAnsi="Tahoma" w:cs="Tahoma"/>
                <w:sz w:val="18"/>
                <w:szCs w:val="18"/>
              </w:rPr>
              <w:t>6.</w:t>
            </w:r>
          </w:p>
          <w:p w:rsidR="00177231" w:rsidRDefault="00177231">
            <w:pPr>
              <w:pStyle w:val="Tekstpodstawowy"/>
              <w:spacing w:line="240" w:lineRule="exact"/>
              <w:rPr>
                <w:rFonts w:ascii="Tahoma" w:hAnsi="Tahoma" w:cs="Tahoma"/>
                <w:sz w:val="18"/>
                <w:szCs w:val="18"/>
              </w:rPr>
            </w:pPr>
          </w:p>
        </w:tc>
        <w:tc>
          <w:tcPr>
            <w:tcW w:w="9601" w:type="dxa"/>
            <w:gridSpan w:val="71"/>
            <w:shd w:val="clear" w:color="auto" w:fill="auto"/>
          </w:tcPr>
          <w:p w:rsidR="00177231" w:rsidRDefault="006323BD">
            <w:pPr>
              <w:tabs>
                <w:tab w:val="left" w:pos="9639"/>
              </w:tabs>
              <w:snapToGrid w:val="0"/>
              <w:spacing w:line="240" w:lineRule="exact"/>
              <w:jc w:val="both"/>
              <w:rPr>
                <w:rFonts w:ascii="Tahoma" w:hAnsi="Tahoma" w:cs="Tahoma"/>
                <w:sz w:val="18"/>
                <w:szCs w:val="18"/>
              </w:rPr>
            </w:pPr>
            <w:r>
              <w:rPr>
                <w:rFonts w:ascii="Tahoma" w:hAnsi="Tahoma" w:cs="Tahoma"/>
                <w:sz w:val="18"/>
                <w:szCs w:val="18"/>
              </w:rPr>
              <w:t xml:space="preserve">Adres siedziby </w:t>
            </w:r>
          </w:p>
        </w:tc>
        <w:tc>
          <w:tcPr>
            <w:tcW w:w="361" w:type="dxa"/>
            <w:gridSpan w:val="9"/>
            <w:shd w:val="clear" w:color="auto" w:fill="auto"/>
          </w:tcPr>
          <w:p w:rsidR="00177231" w:rsidRDefault="00177231">
            <w:pPr>
              <w:snapToGrid w:val="0"/>
              <w:rPr>
                <w:rFonts w:ascii="Tahoma" w:hAnsi="Tahoma" w:cs="Tahoma"/>
                <w:sz w:val="18"/>
                <w:szCs w:val="18"/>
              </w:rPr>
            </w:pPr>
          </w:p>
        </w:tc>
      </w:tr>
      <w:tr w:rsidR="00177231">
        <w:tblPrEx>
          <w:tblCellMar>
            <w:left w:w="70" w:type="dxa"/>
            <w:right w:w="70" w:type="dxa"/>
          </w:tblCellMar>
        </w:tblPrEx>
        <w:trPr>
          <w:gridAfter w:val="1"/>
          <w:wAfter w:w="15" w:type="dxa"/>
          <w:trHeight w:hRule="exact" w:val="280"/>
        </w:trPr>
        <w:tc>
          <w:tcPr>
            <w:tcW w:w="485" w:type="dxa"/>
            <w:gridSpan w:val="2"/>
            <w:shd w:val="clear" w:color="auto" w:fill="auto"/>
          </w:tcPr>
          <w:p w:rsidR="00177231" w:rsidRDefault="00177231">
            <w:pPr>
              <w:snapToGrid w:val="0"/>
              <w:spacing w:line="240" w:lineRule="exact"/>
              <w:jc w:val="both"/>
              <w:rPr>
                <w:rFonts w:ascii="Tahoma" w:hAnsi="Tahoma" w:cs="Tahoma"/>
                <w:sz w:val="18"/>
                <w:szCs w:val="18"/>
              </w:rPr>
            </w:pPr>
          </w:p>
        </w:tc>
        <w:tc>
          <w:tcPr>
            <w:tcW w:w="9947" w:type="dxa"/>
            <w:gridSpan w:val="79"/>
            <w:shd w:val="clear" w:color="auto" w:fill="auto"/>
          </w:tcPr>
          <w:p w:rsidR="00177231" w:rsidRDefault="006323BD">
            <w:pPr>
              <w:tabs>
                <w:tab w:val="left" w:pos="9639"/>
              </w:tabs>
              <w:snapToGrid w:val="0"/>
              <w:spacing w:line="240" w:lineRule="exact"/>
              <w:jc w:val="both"/>
              <w:rPr>
                <w:rFonts w:ascii="Tahoma" w:hAnsi="Tahoma" w:cs="Tahoma"/>
                <w:sz w:val="18"/>
                <w:szCs w:val="18"/>
              </w:rPr>
            </w:pPr>
            <w:r>
              <w:rPr>
                <w:rFonts w:ascii="Tahoma" w:hAnsi="Tahoma" w:cs="Tahoma"/>
                <w:sz w:val="18"/>
                <w:szCs w:val="18"/>
              </w:rPr>
              <w:t>j. w.</w:t>
            </w:r>
          </w:p>
          <w:p w:rsidR="00177231" w:rsidRDefault="00177231">
            <w:pPr>
              <w:spacing w:line="240" w:lineRule="exact"/>
              <w:jc w:val="both"/>
              <w:rPr>
                <w:rFonts w:ascii="Tahoma" w:hAnsi="Tahoma" w:cs="Tahoma"/>
                <w:sz w:val="18"/>
                <w:szCs w:val="18"/>
              </w:rPr>
            </w:pPr>
          </w:p>
        </w:tc>
      </w:tr>
      <w:tr w:rsidR="00177231">
        <w:trPr>
          <w:trHeight w:hRule="exact" w:val="40"/>
        </w:trPr>
        <w:tc>
          <w:tcPr>
            <w:tcW w:w="485" w:type="dxa"/>
            <w:gridSpan w:val="2"/>
            <w:shd w:val="clear" w:color="auto" w:fill="auto"/>
          </w:tcPr>
          <w:p w:rsidR="00177231" w:rsidRDefault="00177231">
            <w:pPr>
              <w:snapToGrid w:val="0"/>
              <w:spacing w:line="240" w:lineRule="exact"/>
              <w:jc w:val="both"/>
              <w:rPr>
                <w:rFonts w:ascii="Tahoma" w:hAnsi="Tahoma" w:cs="Tahoma"/>
                <w:sz w:val="18"/>
                <w:szCs w:val="18"/>
              </w:rPr>
            </w:pPr>
          </w:p>
        </w:tc>
        <w:tc>
          <w:tcPr>
            <w:tcW w:w="9689" w:type="dxa"/>
            <w:gridSpan w:val="76"/>
            <w:shd w:val="clear" w:color="auto" w:fill="auto"/>
          </w:tcPr>
          <w:p w:rsidR="00177231" w:rsidRDefault="00177231">
            <w:pPr>
              <w:snapToGrid w:val="0"/>
              <w:spacing w:line="240" w:lineRule="exact"/>
              <w:jc w:val="both"/>
              <w:rPr>
                <w:rFonts w:ascii="Tahoma" w:hAnsi="Tahoma" w:cs="Tahoma"/>
                <w:sz w:val="18"/>
                <w:szCs w:val="18"/>
              </w:rPr>
            </w:pPr>
          </w:p>
        </w:tc>
        <w:tc>
          <w:tcPr>
            <w:tcW w:w="273" w:type="dxa"/>
            <w:gridSpan w:val="4"/>
            <w:shd w:val="clear" w:color="auto" w:fill="auto"/>
          </w:tcPr>
          <w:p w:rsidR="00177231" w:rsidRDefault="00177231">
            <w:pPr>
              <w:snapToGrid w:val="0"/>
              <w:rPr>
                <w:rFonts w:ascii="Tahoma" w:hAnsi="Tahoma" w:cs="Tahoma"/>
                <w:sz w:val="18"/>
                <w:szCs w:val="18"/>
              </w:rPr>
            </w:pPr>
          </w:p>
        </w:tc>
      </w:tr>
      <w:tr w:rsidR="00177231">
        <w:trPr>
          <w:cantSplit/>
          <w:trHeight w:hRule="exact" w:val="280"/>
        </w:trPr>
        <w:tc>
          <w:tcPr>
            <w:tcW w:w="485" w:type="dxa"/>
            <w:gridSpan w:val="2"/>
            <w:shd w:val="clear" w:color="auto" w:fill="auto"/>
          </w:tcPr>
          <w:p w:rsidR="00177231" w:rsidRDefault="006323BD">
            <w:pPr>
              <w:snapToGrid w:val="0"/>
              <w:spacing w:before="60" w:line="240" w:lineRule="exact"/>
              <w:ind w:left="113" w:right="-425"/>
              <w:jc w:val="both"/>
              <w:rPr>
                <w:rFonts w:ascii="Tahoma" w:hAnsi="Tahoma" w:cs="Tahoma"/>
                <w:sz w:val="18"/>
                <w:szCs w:val="18"/>
              </w:rPr>
            </w:pPr>
            <w:r>
              <w:rPr>
                <w:rFonts w:ascii="Tahoma" w:hAnsi="Tahoma" w:cs="Tahoma"/>
                <w:sz w:val="18"/>
                <w:szCs w:val="18"/>
              </w:rPr>
              <w:t>7.</w:t>
            </w:r>
          </w:p>
        </w:tc>
        <w:tc>
          <w:tcPr>
            <w:tcW w:w="1153" w:type="dxa"/>
            <w:gridSpan w:val="4"/>
            <w:shd w:val="clear" w:color="auto" w:fill="auto"/>
          </w:tcPr>
          <w:p w:rsidR="00177231" w:rsidRDefault="006323BD">
            <w:pPr>
              <w:snapToGrid w:val="0"/>
              <w:spacing w:before="60" w:line="240" w:lineRule="exact"/>
              <w:ind w:right="-425"/>
              <w:jc w:val="both"/>
              <w:rPr>
                <w:rFonts w:ascii="Tahoma" w:hAnsi="Tahoma" w:cs="Tahoma"/>
                <w:sz w:val="18"/>
                <w:szCs w:val="18"/>
              </w:rPr>
            </w:pPr>
            <w:r>
              <w:rPr>
                <w:rFonts w:ascii="Tahoma" w:hAnsi="Tahoma" w:cs="Tahoma"/>
                <w:sz w:val="18"/>
                <w:szCs w:val="18"/>
              </w:rPr>
              <w:t>REGON</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3</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2</w:t>
            </w:r>
          </w:p>
        </w:tc>
        <w:tc>
          <w:tcPr>
            <w:tcW w:w="270"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0</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4</w:t>
            </w:r>
          </w:p>
        </w:tc>
        <w:tc>
          <w:tcPr>
            <w:tcW w:w="268"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8</w:t>
            </w:r>
          </w:p>
        </w:tc>
        <w:tc>
          <w:tcPr>
            <w:tcW w:w="268"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1</w:t>
            </w:r>
          </w:p>
        </w:tc>
        <w:tc>
          <w:tcPr>
            <w:tcW w:w="268"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7</w:t>
            </w:r>
          </w:p>
        </w:tc>
        <w:tc>
          <w:tcPr>
            <w:tcW w:w="268" w:type="dxa"/>
            <w:gridSpan w:val="3"/>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4</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before="60" w:line="240" w:lineRule="exact"/>
              <w:ind w:right="-425"/>
              <w:jc w:val="both"/>
              <w:rPr>
                <w:rFonts w:ascii="Tahoma" w:hAnsi="Tahoma" w:cs="Tahoma"/>
                <w:b/>
                <w:sz w:val="18"/>
                <w:szCs w:val="18"/>
              </w:rPr>
            </w:pPr>
            <w:r>
              <w:rPr>
                <w:rFonts w:ascii="Tahoma" w:hAnsi="Tahoma" w:cs="Tahoma"/>
                <w:b/>
                <w:sz w:val="18"/>
                <w:szCs w:val="18"/>
              </w:rPr>
              <w:t>7</w:t>
            </w: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268" w:type="dxa"/>
            <w:tcBorders>
              <w:top w:val="single" w:sz="4" w:space="0" w:color="000000"/>
              <w:left w:val="single" w:sz="4" w:space="0" w:color="000000"/>
              <w:bottom w:val="single" w:sz="4" w:space="0" w:color="000000"/>
            </w:tcBorders>
            <w:shd w:val="clear" w:color="auto" w:fill="auto"/>
          </w:tcPr>
          <w:p w:rsidR="00177231" w:rsidRDefault="00177231">
            <w:pPr>
              <w:snapToGrid w:val="0"/>
              <w:spacing w:before="60" w:line="240" w:lineRule="exact"/>
              <w:ind w:right="-425"/>
              <w:jc w:val="both"/>
              <w:rPr>
                <w:rFonts w:ascii="Tahoma" w:hAnsi="Tahoma" w:cs="Tahoma"/>
                <w:b/>
                <w:sz w:val="18"/>
                <w:szCs w:val="18"/>
              </w:rPr>
            </w:pPr>
          </w:p>
        </w:tc>
        <w:tc>
          <w:tcPr>
            <w:tcW w:w="1852" w:type="dxa"/>
            <w:gridSpan w:val="11"/>
            <w:tcBorders>
              <w:left w:val="single" w:sz="4" w:space="0" w:color="000000"/>
            </w:tcBorders>
            <w:shd w:val="clear" w:color="auto" w:fill="auto"/>
          </w:tcPr>
          <w:p w:rsidR="00177231" w:rsidRDefault="006323BD">
            <w:pPr>
              <w:snapToGrid w:val="0"/>
              <w:spacing w:before="60" w:line="240" w:lineRule="exact"/>
              <w:ind w:right="284"/>
              <w:jc w:val="right"/>
              <w:rPr>
                <w:rFonts w:ascii="Tahoma" w:hAnsi="Tahoma" w:cs="Tahoma"/>
                <w:sz w:val="18"/>
                <w:szCs w:val="18"/>
              </w:rPr>
            </w:pPr>
            <w:r>
              <w:rPr>
                <w:rFonts w:ascii="Tahoma" w:hAnsi="Tahoma" w:cs="Tahoma"/>
                <w:sz w:val="18"/>
                <w:szCs w:val="18"/>
              </w:rPr>
              <w:t>NIP</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8</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5</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8</w:t>
            </w:r>
          </w:p>
        </w:tc>
        <w:tc>
          <w:tcPr>
            <w:tcW w:w="268" w:type="dxa"/>
            <w:gridSpan w:val="2"/>
            <w:tcBorders>
              <w:top w:val="single" w:sz="4" w:space="0" w:color="000000"/>
              <w:left w:val="single" w:sz="4" w:space="0" w:color="000000"/>
              <w:bottom w:val="single" w:sz="4" w:space="0" w:color="000000"/>
            </w:tcBorders>
            <w:shd w:val="clear" w:color="auto" w:fill="auto"/>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1</w:t>
            </w:r>
          </w:p>
        </w:tc>
        <w:tc>
          <w:tcPr>
            <w:tcW w:w="268" w:type="dxa"/>
            <w:gridSpan w:val="2"/>
            <w:tcBorders>
              <w:top w:val="single" w:sz="4" w:space="0" w:color="000000"/>
              <w:left w:val="single" w:sz="4" w:space="0" w:color="000000"/>
              <w:bottom w:val="single" w:sz="4" w:space="0" w:color="000000"/>
            </w:tcBorders>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7</w:t>
            </w:r>
          </w:p>
        </w:tc>
        <w:tc>
          <w:tcPr>
            <w:tcW w:w="268" w:type="dxa"/>
            <w:gridSpan w:val="2"/>
            <w:tcBorders>
              <w:top w:val="single" w:sz="4" w:space="0" w:color="000000"/>
              <w:left w:val="single" w:sz="4" w:space="0" w:color="000000"/>
              <w:bottom w:val="single" w:sz="4" w:space="0" w:color="000000"/>
            </w:tcBorders>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9</w:t>
            </w:r>
          </w:p>
        </w:tc>
        <w:tc>
          <w:tcPr>
            <w:tcW w:w="268" w:type="dxa"/>
            <w:gridSpan w:val="2"/>
            <w:tcBorders>
              <w:top w:val="single" w:sz="4" w:space="0" w:color="000000"/>
              <w:left w:val="single" w:sz="4" w:space="0" w:color="000000"/>
              <w:bottom w:val="single" w:sz="4" w:space="0" w:color="000000"/>
            </w:tcBorders>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7</w:t>
            </w:r>
          </w:p>
        </w:tc>
        <w:tc>
          <w:tcPr>
            <w:tcW w:w="268" w:type="dxa"/>
            <w:gridSpan w:val="5"/>
            <w:tcBorders>
              <w:top w:val="single" w:sz="4" w:space="0" w:color="000000"/>
              <w:left w:val="single" w:sz="4" w:space="0" w:color="000000"/>
              <w:bottom w:val="single" w:sz="4" w:space="0" w:color="000000"/>
            </w:tcBorders>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1</w:t>
            </w:r>
          </w:p>
        </w:tc>
        <w:tc>
          <w:tcPr>
            <w:tcW w:w="268" w:type="dxa"/>
            <w:gridSpan w:val="3"/>
            <w:tcBorders>
              <w:top w:val="single" w:sz="4" w:space="0" w:color="000000"/>
              <w:left w:val="single" w:sz="4" w:space="0" w:color="000000"/>
              <w:bottom w:val="single" w:sz="4" w:space="0" w:color="000000"/>
            </w:tcBorders>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7</w:t>
            </w:r>
          </w:p>
        </w:tc>
        <w:tc>
          <w:tcPr>
            <w:tcW w:w="284" w:type="dxa"/>
            <w:gridSpan w:val="4"/>
            <w:tcBorders>
              <w:top w:val="single" w:sz="4" w:space="0" w:color="000000"/>
              <w:left w:val="single" w:sz="4" w:space="0" w:color="000000"/>
              <w:bottom w:val="single" w:sz="4" w:space="0" w:color="000000"/>
            </w:tcBorders>
          </w:tcPr>
          <w:p w:rsidR="00177231" w:rsidRDefault="006323BD">
            <w:pPr>
              <w:snapToGrid w:val="0"/>
              <w:spacing w:line="240" w:lineRule="exact"/>
              <w:jc w:val="both"/>
              <w:rPr>
                <w:rFonts w:ascii="Tahoma" w:hAnsi="Tahoma" w:cs="Tahoma"/>
                <w:b/>
                <w:bCs/>
                <w:sz w:val="18"/>
                <w:szCs w:val="18"/>
              </w:rPr>
            </w:pPr>
            <w:r>
              <w:rPr>
                <w:rFonts w:ascii="Tahoma" w:hAnsi="Tahoma" w:cs="Tahoma"/>
                <w:b/>
                <w:bCs/>
                <w:sz w:val="18"/>
                <w:szCs w:val="18"/>
              </w:rPr>
              <w:t>3</w:t>
            </w:r>
          </w:p>
        </w:tc>
        <w:tc>
          <w:tcPr>
            <w:tcW w:w="507" w:type="dxa"/>
            <w:gridSpan w:val="12"/>
            <w:tcBorders>
              <w:left w:val="single" w:sz="4" w:space="0" w:color="000000"/>
            </w:tcBorders>
          </w:tcPr>
          <w:p w:rsidR="00177231" w:rsidRDefault="00177231">
            <w:pPr>
              <w:snapToGrid w:val="0"/>
              <w:rPr>
                <w:rFonts w:ascii="Tahoma" w:hAnsi="Tahoma" w:cs="Tahoma"/>
                <w:b/>
                <w:sz w:val="18"/>
                <w:szCs w:val="18"/>
              </w:rPr>
            </w:pPr>
          </w:p>
        </w:tc>
      </w:tr>
      <w:tr w:rsidR="00177231">
        <w:trPr>
          <w:trHeight w:hRule="exact" w:val="40"/>
        </w:trPr>
        <w:tc>
          <w:tcPr>
            <w:tcW w:w="485" w:type="dxa"/>
            <w:gridSpan w:val="2"/>
            <w:shd w:val="clear" w:color="auto" w:fill="auto"/>
          </w:tcPr>
          <w:p w:rsidR="00177231" w:rsidRDefault="00177231">
            <w:pPr>
              <w:snapToGrid w:val="0"/>
              <w:spacing w:line="240" w:lineRule="exact"/>
              <w:jc w:val="both"/>
              <w:rPr>
                <w:rFonts w:ascii="Tahoma" w:hAnsi="Tahoma" w:cs="Tahoma"/>
                <w:sz w:val="18"/>
                <w:szCs w:val="18"/>
              </w:rPr>
            </w:pPr>
          </w:p>
        </w:tc>
        <w:tc>
          <w:tcPr>
            <w:tcW w:w="9402" w:type="dxa"/>
            <w:gridSpan w:val="67"/>
            <w:shd w:val="clear" w:color="auto" w:fill="auto"/>
          </w:tcPr>
          <w:p w:rsidR="00177231" w:rsidRDefault="00177231">
            <w:pPr>
              <w:snapToGrid w:val="0"/>
              <w:spacing w:line="240" w:lineRule="exact"/>
              <w:jc w:val="both"/>
              <w:rPr>
                <w:rFonts w:ascii="Tahoma" w:hAnsi="Tahoma" w:cs="Tahoma"/>
                <w:sz w:val="18"/>
                <w:szCs w:val="18"/>
              </w:rPr>
            </w:pPr>
          </w:p>
        </w:tc>
        <w:tc>
          <w:tcPr>
            <w:tcW w:w="560" w:type="dxa"/>
            <w:gridSpan w:val="13"/>
            <w:shd w:val="clear" w:color="auto" w:fill="auto"/>
          </w:tcPr>
          <w:p w:rsidR="00177231" w:rsidRDefault="00177231">
            <w:pPr>
              <w:snapToGrid w:val="0"/>
              <w:rPr>
                <w:rFonts w:ascii="Tahoma" w:hAnsi="Tahoma" w:cs="Tahoma"/>
                <w:sz w:val="18"/>
                <w:szCs w:val="18"/>
              </w:rPr>
            </w:pPr>
          </w:p>
        </w:tc>
      </w:tr>
      <w:tr w:rsidR="00177231">
        <w:trPr>
          <w:trHeight w:hRule="exact" w:val="280"/>
        </w:trPr>
        <w:tc>
          <w:tcPr>
            <w:tcW w:w="485" w:type="dxa"/>
            <w:gridSpan w:val="2"/>
            <w:shd w:val="clear" w:color="auto" w:fill="auto"/>
          </w:tcPr>
          <w:p w:rsidR="00177231" w:rsidRDefault="006323BD">
            <w:pPr>
              <w:snapToGrid w:val="0"/>
              <w:spacing w:line="240" w:lineRule="exact"/>
              <w:ind w:left="113"/>
              <w:jc w:val="both"/>
              <w:rPr>
                <w:rFonts w:ascii="Tahoma" w:hAnsi="Tahoma" w:cs="Tahoma"/>
                <w:sz w:val="18"/>
                <w:szCs w:val="18"/>
              </w:rPr>
            </w:pPr>
            <w:r>
              <w:rPr>
                <w:rFonts w:ascii="Tahoma" w:hAnsi="Tahoma" w:cs="Tahoma"/>
                <w:sz w:val="18"/>
                <w:szCs w:val="18"/>
              </w:rPr>
              <w:t>8.</w:t>
            </w:r>
          </w:p>
          <w:p w:rsidR="00177231" w:rsidRDefault="00177231">
            <w:pPr>
              <w:pStyle w:val="Tekstpodstawowy"/>
              <w:spacing w:line="240" w:lineRule="exact"/>
              <w:rPr>
                <w:rFonts w:ascii="Tahoma" w:hAnsi="Tahoma" w:cs="Tahoma"/>
                <w:sz w:val="18"/>
                <w:szCs w:val="18"/>
              </w:rPr>
            </w:pPr>
          </w:p>
        </w:tc>
        <w:tc>
          <w:tcPr>
            <w:tcW w:w="9655" w:type="dxa"/>
            <w:gridSpan w:val="74"/>
            <w:shd w:val="clear" w:color="auto" w:fill="auto"/>
          </w:tcPr>
          <w:p w:rsidR="00177231" w:rsidRDefault="006323BD">
            <w:pPr>
              <w:snapToGrid w:val="0"/>
              <w:spacing w:line="240" w:lineRule="exact"/>
              <w:jc w:val="both"/>
              <w:rPr>
                <w:rFonts w:ascii="Tahoma" w:hAnsi="Tahoma" w:cs="Tahoma"/>
                <w:spacing w:val="-4"/>
                <w:sz w:val="18"/>
                <w:szCs w:val="18"/>
                <w:lang w:val="de-DE"/>
              </w:rPr>
            </w:pPr>
            <w:r>
              <w:rPr>
                <w:rFonts w:ascii="Tahoma" w:hAnsi="Tahoma" w:cs="Tahoma"/>
                <w:sz w:val="18"/>
                <w:szCs w:val="18"/>
                <w:lang w:val="de-DE"/>
              </w:rPr>
              <w:t>Telefon 091 416 23 54</w:t>
            </w:r>
            <w:r>
              <w:rPr>
                <w:rFonts w:ascii="Tahoma" w:hAnsi="Tahoma" w:cs="Tahoma"/>
                <w:sz w:val="18"/>
                <w:szCs w:val="18"/>
                <w:lang w:val="de-DE"/>
              </w:rPr>
              <w:tab/>
            </w:r>
            <w:r>
              <w:rPr>
                <w:rFonts w:ascii="Tahoma" w:hAnsi="Tahoma" w:cs="Tahoma"/>
                <w:sz w:val="18"/>
                <w:szCs w:val="18"/>
                <w:lang w:val="de-DE"/>
              </w:rPr>
              <w:tab/>
              <w:t>Fax  091 416 23 54</w:t>
            </w:r>
            <w:r>
              <w:rPr>
                <w:rFonts w:ascii="Tahoma" w:hAnsi="Tahoma" w:cs="Tahoma"/>
                <w:b/>
                <w:bCs/>
                <w:sz w:val="18"/>
                <w:szCs w:val="18"/>
                <w:lang w:val="de-DE"/>
              </w:rPr>
              <w:tab/>
            </w:r>
            <w:r>
              <w:rPr>
                <w:rFonts w:ascii="Tahoma" w:hAnsi="Tahoma" w:cs="Tahoma"/>
                <w:b/>
                <w:bCs/>
                <w:sz w:val="18"/>
                <w:szCs w:val="18"/>
                <w:lang w:val="de-DE"/>
              </w:rPr>
              <w:tab/>
            </w:r>
            <w:r>
              <w:rPr>
                <w:rFonts w:ascii="Tahoma" w:hAnsi="Tahoma" w:cs="Tahoma"/>
                <w:b/>
                <w:bCs/>
                <w:sz w:val="18"/>
                <w:szCs w:val="18"/>
                <w:lang w:val="de-DE"/>
              </w:rPr>
              <w:tab/>
            </w:r>
            <w:r>
              <w:rPr>
                <w:rFonts w:ascii="Tahoma" w:hAnsi="Tahoma" w:cs="Tahoma"/>
                <w:spacing w:val="-4"/>
                <w:sz w:val="18"/>
                <w:szCs w:val="18"/>
                <w:lang w:val="de-DE"/>
              </w:rPr>
              <w:t xml:space="preserve">     </w:t>
            </w:r>
            <w:r>
              <w:rPr>
                <w:rFonts w:ascii="Tahoma" w:hAnsi="Tahoma" w:cs="Tahoma"/>
                <w:sz w:val="18"/>
                <w:szCs w:val="18"/>
                <w:lang w:val="de-DE"/>
              </w:rPr>
              <w:t>E-</w:t>
            </w:r>
            <w:proofErr w:type="spellStart"/>
            <w:r>
              <w:rPr>
                <w:rFonts w:ascii="Tahoma" w:hAnsi="Tahoma" w:cs="Tahoma"/>
                <w:sz w:val="18"/>
                <w:szCs w:val="18"/>
                <w:lang w:val="de-DE"/>
              </w:rPr>
              <w:t>mail</w:t>
            </w:r>
            <w:proofErr w:type="spellEnd"/>
            <w:r>
              <w:rPr>
                <w:rFonts w:ascii="Tahoma" w:hAnsi="Tahoma" w:cs="Tahoma"/>
                <w:spacing w:val="-4"/>
                <w:sz w:val="18"/>
                <w:szCs w:val="18"/>
                <w:lang w:val="de-DE"/>
              </w:rPr>
              <w:t xml:space="preserve">: </w:t>
            </w:r>
            <w:proofErr w:type="spellStart"/>
            <w:r>
              <w:rPr>
                <w:rFonts w:ascii="Tahoma" w:hAnsi="Tahoma" w:cs="Tahoma"/>
                <w:spacing w:val="-4"/>
                <w:sz w:val="18"/>
                <w:szCs w:val="18"/>
                <w:lang w:val="de-DE"/>
              </w:rPr>
              <w:t>j.w</w:t>
            </w:r>
            <w:proofErr w:type="spellEnd"/>
            <w:r>
              <w:rPr>
                <w:rFonts w:ascii="Tahoma" w:hAnsi="Tahoma" w:cs="Tahoma"/>
                <w:spacing w:val="-4"/>
                <w:sz w:val="18"/>
                <w:szCs w:val="18"/>
                <w:lang w:val="de-DE"/>
              </w:rPr>
              <w:t>.</w:t>
            </w:r>
          </w:p>
          <w:p w:rsidR="00177231" w:rsidRDefault="00177231">
            <w:pPr>
              <w:pStyle w:val="Tekstpodstawowy"/>
              <w:spacing w:line="240" w:lineRule="exact"/>
              <w:rPr>
                <w:rFonts w:ascii="Tahoma" w:hAnsi="Tahoma" w:cs="Tahoma"/>
                <w:sz w:val="18"/>
                <w:szCs w:val="18"/>
                <w:lang w:val="de-DE"/>
              </w:rPr>
            </w:pPr>
          </w:p>
        </w:tc>
        <w:tc>
          <w:tcPr>
            <w:tcW w:w="307" w:type="dxa"/>
            <w:gridSpan w:val="6"/>
            <w:shd w:val="clear" w:color="auto" w:fill="auto"/>
          </w:tcPr>
          <w:p w:rsidR="00177231" w:rsidRDefault="00177231">
            <w:pPr>
              <w:snapToGrid w:val="0"/>
              <w:rPr>
                <w:rFonts w:ascii="Tahoma" w:hAnsi="Tahoma" w:cs="Tahoma"/>
                <w:sz w:val="18"/>
                <w:szCs w:val="18"/>
                <w:lang w:val="de-DE"/>
              </w:rPr>
            </w:pPr>
          </w:p>
        </w:tc>
      </w:tr>
      <w:tr w:rsidR="00177231">
        <w:trPr>
          <w:trHeight w:hRule="exact" w:val="280"/>
        </w:trPr>
        <w:tc>
          <w:tcPr>
            <w:tcW w:w="485" w:type="dxa"/>
            <w:gridSpan w:val="2"/>
            <w:shd w:val="clear" w:color="auto" w:fill="auto"/>
          </w:tcPr>
          <w:p w:rsidR="00177231" w:rsidRDefault="006323BD">
            <w:pPr>
              <w:snapToGrid w:val="0"/>
              <w:spacing w:line="240" w:lineRule="exact"/>
              <w:ind w:left="113"/>
              <w:jc w:val="both"/>
              <w:rPr>
                <w:rFonts w:ascii="Tahoma" w:hAnsi="Tahoma" w:cs="Tahoma"/>
                <w:sz w:val="18"/>
                <w:szCs w:val="18"/>
              </w:rPr>
            </w:pPr>
            <w:r>
              <w:rPr>
                <w:rFonts w:ascii="Tahoma" w:hAnsi="Tahoma" w:cs="Tahoma"/>
                <w:sz w:val="18"/>
                <w:szCs w:val="18"/>
              </w:rPr>
              <w:t>9.</w:t>
            </w:r>
          </w:p>
          <w:p w:rsidR="00177231" w:rsidRDefault="00177231">
            <w:pPr>
              <w:pStyle w:val="Tekstpodstawowy"/>
              <w:spacing w:line="240" w:lineRule="exact"/>
              <w:rPr>
                <w:rFonts w:ascii="Tahoma" w:hAnsi="Tahoma" w:cs="Tahoma"/>
                <w:sz w:val="18"/>
                <w:szCs w:val="18"/>
              </w:rPr>
            </w:pPr>
          </w:p>
        </w:tc>
        <w:tc>
          <w:tcPr>
            <w:tcW w:w="9601" w:type="dxa"/>
            <w:gridSpan w:val="71"/>
            <w:shd w:val="clear" w:color="auto" w:fill="auto"/>
          </w:tcPr>
          <w:p w:rsidR="00177231" w:rsidRDefault="006323BD">
            <w:pPr>
              <w:snapToGrid w:val="0"/>
              <w:spacing w:line="240" w:lineRule="exact"/>
              <w:jc w:val="both"/>
              <w:rPr>
                <w:rFonts w:ascii="Tahoma" w:hAnsi="Tahoma" w:cs="Tahoma"/>
                <w:sz w:val="18"/>
                <w:szCs w:val="18"/>
              </w:rPr>
            </w:pPr>
            <w:r>
              <w:rPr>
                <w:rFonts w:ascii="Tahoma" w:hAnsi="Tahoma" w:cs="Tahoma"/>
                <w:sz w:val="18"/>
                <w:szCs w:val="18"/>
              </w:rPr>
              <w:t>Nr rejestru ZOZ/KRS  32-01111/0000304531</w:t>
            </w:r>
          </w:p>
        </w:tc>
        <w:tc>
          <w:tcPr>
            <w:tcW w:w="361" w:type="dxa"/>
            <w:gridSpan w:val="9"/>
            <w:shd w:val="clear" w:color="auto" w:fill="auto"/>
          </w:tcPr>
          <w:p w:rsidR="00177231" w:rsidRDefault="00177231">
            <w:pPr>
              <w:snapToGrid w:val="0"/>
              <w:rPr>
                <w:rFonts w:ascii="Tahoma" w:hAnsi="Tahoma" w:cs="Tahoma"/>
                <w:sz w:val="18"/>
                <w:szCs w:val="18"/>
              </w:rPr>
            </w:pPr>
          </w:p>
        </w:tc>
      </w:tr>
      <w:tr w:rsidR="00177231">
        <w:trPr>
          <w:cantSplit/>
          <w:trHeight w:hRule="exact" w:val="280"/>
        </w:trPr>
        <w:tc>
          <w:tcPr>
            <w:tcW w:w="485" w:type="dxa"/>
            <w:gridSpan w:val="2"/>
            <w:shd w:val="clear" w:color="auto" w:fill="auto"/>
          </w:tcPr>
          <w:p w:rsidR="00177231" w:rsidRDefault="006323BD">
            <w:pPr>
              <w:pStyle w:val="Tekstpodstawowy"/>
              <w:snapToGrid w:val="0"/>
              <w:spacing w:line="240" w:lineRule="exact"/>
              <w:rPr>
                <w:rFonts w:ascii="Tahoma" w:hAnsi="Tahoma" w:cs="Tahoma"/>
                <w:sz w:val="18"/>
                <w:szCs w:val="18"/>
                <w:u w:val="none"/>
              </w:rPr>
            </w:pPr>
            <w:r>
              <w:rPr>
                <w:rFonts w:ascii="Tahoma" w:hAnsi="Tahoma" w:cs="Tahoma"/>
                <w:sz w:val="18"/>
                <w:szCs w:val="18"/>
                <w:u w:val="none"/>
              </w:rPr>
              <w:t>10.</w:t>
            </w:r>
          </w:p>
        </w:tc>
        <w:tc>
          <w:tcPr>
            <w:tcW w:w="9689" w:type="dxa"/>
            <w:gridSpan w:val="76"/>
            <w:shd w:val="clear" w:color="auto" w:fill="auto"/>
          </w:tcPr>
          <w:p w:rsidR="00177231" w:rsidRDefault="006323BD">
            <w:pPr>
              <w:pStyle w:val="Tekstpodstawowy"/>
              <w:snapToGrid w:val="0"/>
              <w:spacing w:line="240" w:lineRule="exact"/>
              <w:rPr>
                <w:rFonts w:ascii="Tahoma" w:hAnsi="Tahoma" w:cs="Tahoma"/>
                <w:sz w:val="18"/>
                <w:szCs w:val="18"/>
                <w:u w:val="none"/>
              </w:rPr>
            </w:pPr>
            <w:r>
              <w:rPr>
                <w:rFonts w:ascii="Tahoma" w:hAnsi="Tahoma" w:cs="Tahoma"/>
                <w:sz w:val="18"/>
                <w:szCs w:val="18"/>
                <w:u w:val="none"/>
              </w:rPr>
              <w:t>Data rejestracji  17.06.2008r./23.04.2008r.</w:t>
            </w:r>
          </w:p>
        </w:tc>
        <w:tc>
          <w:tcPr>
            <w:tcW w:w="273" w:type="dxa"/>
            <w:gridSpan w:val="4"/>
            <w:shd w:val="clear" w:color="auto" w:fill="auto"/>
          </w:tcPr>
          <w:p w:rsidR="00177231" w:rsidRDefault="00177231">
            <w:pPr>
              <w:snapToGrid w:val="0"/>
              <w:rPr>
                <w:rFonts w:ascii="Tahoma" w:hAnsi="Tahoma" w:cs="Tahoma"/>
                <w:sz w:val="18"/>
                <w:szCs w:val="18"/>
              </w:rPr>
            </w:pPr>
          </w:p>
        </w:tc>
      </w:tr>
      <w:tr w:rsidR="00177231">
        <w:trPr>
          <w:cantSplit/>
          <w:trHeight w:hRule="exact" w:val="280"/>
        </w:trPr>
        <w:tc>
          <w:tcPr>
            <w:tcW w:w="485" w:type="dxa"/>
            <w:gridSpan w:val="2"/>
            <w:shd w:val="clear" w:color="auto" w:fill="auto"/>
          </w:tcPr>
          <w:p w:rsidR="00177231" w:rsidRDefault="006323BD">
            <w:pPr>
              <w:pStyle w:val="Tekstpodstawowy"/>
              <w:snapToGrid w:val="0"/>
              <w:spacing w:line="240" w:lineRule="exact"/>
              <w:rPr>
                <w:rFonts w:ascii="Tahoma" w:hAnsi="Tahoma" w:cs="Tahoma"/>
                <w:sz w:val="18"/>
                <w:szCs w:val="18"/>
                <w:u w:val="none"/>
              </w:rPr>
            </w:pPr>
            <w:r>
              <w:rPr>
                <w:rFonts w:ascii="Tahoma" w:hAnsi="Tahoma" w:cs="Tahoma"/>
                <w:sz w:val="18"/>
                <w:szCs w:val="18"/>
                <w:u w:val="none"/>
              </w:rPr>
              <w:t>11.</w:t>
            </w:r>
          </w:p>
        </w:tc>
        <w:tc>
          <w:tcPr>
            <w:tcW w:w="9689" w:type="dxa"/>
            <w:gridSpan w:val="76"/>
            <w:shd w:val="clear" w:color="auto" w:fill="auto"/>
          </w:tcPr>
          <w:p w:rsidR="00177231" w:rsidRDefault="006323BD">
            <w:pPr>
              <w:pStyle w:val="Tekstpodstawowy"/>
              <w:snapToGrid w:val="0"/>
              <w:spacing w:line="240" w:lineRule="exact"/>
              <w:rPr>
                <w:rFonts w:ascii="Tahoma" w:hAnsi="Tahoma" w:cs="Tahoma"/>
                <w:sz w:val="18"/>
                <w:szCs w:val="18"/>
                <w:u w:val="none"/>
              </w:rPr>
            </w:pPr>
            <w:r>
              <w:rPr>
                <w:rFonts w:ascii="Tahoma" w:hAnsi="Tahoma" w:cs="Tahoma"/>
                <w:sz w:val="18"/>
                <w:szCs w:val="18"/>
                <w:u w:val="none"/>
              </w:rPr>
              <w:t xml:space="preserve">Rok rozpoczęcia działalności  - 2008 </w:t>
            </w:r>
          </w:p>
        </w:tc>
        <w:tc>
          <w:tcPr>
            <w:tcW w:w="273" w:type="dxa"/>
            <w:gridSpan w:val="4"/>
            <w:shd w:val="clear" w:color="auto" w:fill="auto"/>
          </w:tcPr>
          <w:p w:rsidR="00177231" w:rsidRDefault="00177231">
            <w:pPr>
              <w:snapToGrid w:val="0"/>
              <w:rPr>
                <w:rFonts w:ascii="Tahoma" w:hAnsi="Tahoma" w:cs="Tahoma"/>
                <w:sz w:val="18"/>
                <w:szCs w:val="18"/>
              </w:rPr>
            </w:pPr>
          </w:p>
        </w:tc>
      </w:tr>
      <w:tr w:rsidR="00177231">
        <w:trPr>
          <w:cantSplit/>
          <w:trHeight w:hRule="exact" w:val="280"/>
        </w:trPr>
        <w:tc>
          <w:tcPr>
            <w:tcW w:w="485" w:type="dxa"/>
            <w:gridSpan w:val="2"/>
            <w:shd w:val="clear" w:color="auto" w:fill="auto"/>
          </w:tcPr>
          <w:p w:rsidR="00177231" w:rsidRDefault="006323BD">
            <w:pPr>
              <w:pStyle w:val="Tekstpodstawowy"/>
              <w:snapToGrid w:val="0"/>
              <w:spacing w:line="240" w:lineRule="exact"/>
              <w:rPr>
                <w:rFonts w:ascii="Tahoma" w:hAnsi="Tahoma" w:cs="Tahoma"/>
                <w:sz w:val="18"/>
                <w:szCs w:val="18"/>
                <w:u w:val="none"/>
              </w:rPr>
            </w:pPr>
            <w:r>
              <w:rPr>
                <w:rFonts w:ascii="Tahoma" w:hAnsi="Tahoma" w:cs="Tahoma"/>
                <w:sz w:val="18"/>
                <w:szCs w:val="18"/>
                <w:u w:val="none"/>
              </w:rPr>
              <w:t>12.</w:t>
            </w:r>
          </w:p>
        </w:tc>
        <w:tc>
          <w:tcPr>
            <w:tcW w:w="9689" w:type="dxa"/>
            <w:gridSpan w:val="76"/>
            <w:shd w:val="clear" w:color="auto" w:fill="auto"/>
          </w:tcPr>
          <w:p w:rsidR="00177231" w:rsidRDefault="006323BD">
            <w:pPr>
              <w:pStyle w:val="Tekstpodstawowy"/>
              <w:snapToGrid w:val="0"/>
              <w:spacing w:line="240" w:lineRule="exact"/>
              <w:rPr>
                <w:rFonts w:ascii="Tahoma" w:hAnsi="Tahoma" w:cs="Tahoma"/>
                <w:sz w:val="18"/>
                <w:szCs w:val="18"/>
                <w:u w:val="none"/>
              </w:rPr>
            </w:pPr>
            <w:r>
              <w:rPr>
                <w:rFonts w:ascii="Tahoma" w:hAnsi="Tahoma" w:cs="Tahoma"/>
                <w:sz w:val="18"/>
                <w:szCs w:val="18"/>
                <w:u w:val="none"/>
              </w:rPr>
              <w:t>Organ założycielski – Powiat Gryfiński</w:t>
            </w:r>
          </w:p>
        </w:tc>
        <w:tc>
          <w:tcPr>
            <w:tcW w:w="273" w:type="dxa"/>
            <w:gridSpan w:val="4"/>
            <w:shd w:val="clear" w:color="auto" w:fill="auto"/>
          </w:tcPr>
          <w:p w:rsidR="00177231" w:rsidRDefault="00177231">
            <w:pPr>
              <w:snapToGrid w:val="0"/>
              <w:rPr>
                <w:rFonts w:ascii="Tahoma" w:hAnsi="Tahoma" w:cs="Tahoma"/>
                <w:sz w:val="18"/>
                <w:szCs w:val="18"/>
              </w:rPr>
            </w:pPr>
          </w:p>
        </w:tc>
      </w:tr>
      <w:tr w:rsidR="00177231">
        <w:trPr>
          <w:cantSplit/>
          <w:trHeight w:hRule="exact" w:val="280"/>
        </w:trPr>
        <w:tc>
          <w:tcPr>
            <w:tcW w:w="485" w:type="dxa"/>
            <w:gridSpan w:val="2"/>
            <w:shd w:val="clear" w:color="auto" w:fill="auto"/>
          </w:tcPr>
          <w:p w:rsidR="00177231" w:rsidRDefault="006323BD">
            <w:pPr>
              <w:tabs>
                <w:tab w:val="left" w:pos="8505"/>
              </w:tabs>
              <w:snapToGrid w:val="0"/>
              <w:spacing w:line="240" w:lineRule="exact"/>
              <w:jc w:val="both"/>
              <w:rPr>
                <w:rFonts w:ascii="Tahoma" w:hAnsi="Tahoma" w:cs="Tahoma"/>
                <w:sz w:val="18"/>
                <w:szCs w:val="18"/>
              </w:rPr>
            </w:pPr>
            <w:r>
              <w:rPr>
                <w:rFonts w:ascii="Tahoma" w:hAnsi="Tahoma" w:cs="Tahoma"/>
                <w:sz w:val="18"/>
                <w:szCs w:val="18"/>
              </w:rPr>
              <w:t>13.</w:t>
            </w:r>
          </w:p>
          <w:p w:rsidR="00177231" w:rsidRDefault="00177231">
            <w:pPr>
              <w:pStyle w:val="Tekstpodstawowy"/>
              <w:spacing w:line="240" w:lineRule="exact"/>
              <w:rPr>
                <w:rFonts w:ascii="Tahoma" w:hAnsi="Tahoma" w:cs="Tahoma"/>
                <w:spacing w:val="-6"/>
                <w:sz w:val="18"/>
                <w:szCs w:val="18"/>
                <w:u w:val="none"/>
              </w:rPr>
            </w:pPr>
          </w:p>
        </w:tc>
        <w:tc>
          <w:tcPr>
            <w:tcW w:w="9689" w:type="dxa"/>
            <w:gridSpan w:val="76"/>
            <w:shd w:val="clear" w:color="auto" w:fill="auto"/>
          </w:tcPr>
          <w:p w:rsidR="00177231" w:rsidRDefault="006323BD">
            <w:pPr>
              <w:pStyle w:val="Tekstpodstawowy"/>
              <w:snapToGrid w:val="0"/>
              <w:spacing w:line="240" w:lineRule="exact"/>
              <w:rPr>
                <w:rFonts w:ascii="Tahoma" w:hAnsi="Tahoma" w:cs="Tahoma"/>
                <w:sz w:val="18"/>
                <w:szCs w:val="18"/>
                <w:u w:val="none"/>
              </w:rPr>
            </w:pPr>
            <w:r>
              <w:rPr>
                <w:rFonts w:ascii="Tahoma" w:hAnsi="Tahoma" w:cs="Tahoma"/>
                <w:sz w:val="18"/>
                <w:szCs w:val="18"/>
                <w:u w:val="none"/>
              </w:rPr>
              <w:t xml:space="preserve">Ubezpieczający jest: właścicielem, </w:t>
            </w:r>
            <w:r>
              <w:rPr>
                <w:rFonts w:ascii="Tahoma" w:hAnsi="Tahoma" w:cs="Tahoma"/>
                <w:bCs/>
                <w:sz w:val="18"/>
                <w:szCs w:val="18"/>
                <w:u w:val="none"/>
              </w:rPr>
              <w:t>administratorem</w:t>
            </w:r>
            <w:r>
              <w:rPr>
                <w:rFonts w:ascii="Tahoma" w:hAnsi="Tahoma" w:cs="Tahoma"/>
                <w:sz w:val="18"/>
                <w:szCs w:val="18"/>
                <w:u w:val="none"/>
              </w:rPr>
              <w:t xml:space="preserve"> *) zakładu opieki zdrowotnej</w:t>
            </w:r>
          </w:p>
        </w:tc>
        <w:tc>
          <w:tcPr>
            <w:tcW w:w="273" w:type="dxa"/>
            <w:gridSpan w:val="4"/>
            <w:shd w:val="clear" w:color="auto" w:fill="auto"/>
          </w:tcPr>
          <w:p w:rsidR="00177231" w:rsidRDefault="00177231">
            <w:pPr>
              <w:snapToGrid w:val="0"/>
              <w:rPr>
                <w:rFonts w:ascii="Tahoma" w:hAnsi="Tahoma" w:cs="Tahoma"/>
                <w:sz w:val="18"/>
                <w:szCs w:val="18"/>
              </w:rPr>
            </w:pPr>
          </w:p>
        </w:tc>
      </w:tr>
      <w:tr w:rsidR="00177231">
        <w:trPr>
          <w:cantSplit/>
          <w:trHeight w:hRule="exact" w:val="988"/>
        </w:trPr>
        <w:tc>
          <w:tcPr>
            <w:tcW w:w="485" w:type="dxa"/>
            <w:gridSpan w:val="2"/>
            <w:shd w:val="clear" w:color="auto" w:fill="auto"/>
          </w:tcPr>
          <w:p w:rsidR="00177231" w:rsidRDefault="006323BD">
            <w:pPr>
              <w:pStyle w:val="Tekstpodstawowy"/>
              <w:snapToGrid w:val="0"/>
              <w:spacing w:line="240" w:lineRule="exact"/>
              <w:rPr>
                <w:rFonts w:ascii="Tahoma" w:hAnsi="Tahoma" w:cs="Tahoma"/>
                <w:sz w:val="18"/>
                <w:szCs w:val="18"/>
                <w:u w:val="none"/>
              </w:rPr>
            </w:pPr>
            <w:r>
              <w:rPr>
                <w:rFonts w:ascii="Tahoma" w:hAnsi="Tahoma" w:cs="Tahoma"/>
                <w:sz w:val="18"/>
                <w:szCs w:val="18"/>
                <w:u w:val="none"/>
              </w:rPr>
              <w:t>14.</w:t>
            </w:r>
          </w:p>
        </w:tc>
        <w:tc>
          <w:tcPr>
            <w:tcW w:w="9522" w:type="dxa"/>
            <w:gridSpan w:val="69"/>
            <w:shd w:val="clear" w:color="auto" w:fill="auto"/>
          </w:tcPr>
          <w:p w:rsidR="00177231" w:rsidRDefault="006323BD">
            <w:pPr>
              <w:tabs>
                <w:tab w:val="left" w:pos="8505"/>
              </w:tabs>
              <w:snapToGrid w:val="0"/>
              <w:spacing w:line="240" w:lineRule="exact"/>
              <w:jc w:val="both"/>
              <w:rPr>
                <w:rFonts w:ascii="Tahoma" w:hAnsi="Tahoma" w:cs="Tahoma"/>
                <w:sz w:val="18"/>
                <w:szCs w:val="18"/>
              </w:rPr>
            </w:pPr>
            <w:r>
              <w:rPr>
                <w:rFonts w:ascii="Tahoma" w:hAnsi="Tahoma" w:cs="Tahoma"/>
                <w:sz w:val="18"/>
                <w:szCs w:val="18"/>
              </w:rPr>
              <w:t xml:space="preserve">Rodzaje wykonywanych usług (podkreślić właściwe): </w:t>
            </w:r>
          </w:p>
          <w:p w:rsidR="00177231" w:rsidRDefault="006323BD">
            <w:pPr>
              <w:pStyle w:val="Tekstpodstawowy"/>
              <w:spacing w:line="240" w:lineRule="exact"/>
              <w:rPr>
                <w:rFonts w:ascii="Tahoma" w:hAnsi="Tahoma" w:cs="Tahoma"/>
                <w:sz w:val="18"/>
                <w:szCs w:val="18"/>
                <w:u w:val="none"/>
              </w:rPr>
            </w:pPr>
            <w:r>
              <w:rPr>
                <w:rFonts w:ascii="Tahoma" w:hAnsi="Tahoma" w:cs="Tahoma"/>
                <w:sz w:val="18"/>
                <w:szCs w:val="18"/>
                <w:u w:val="none"/>
              </w:rPr>
              <w:t xml:space="preserve">porady lekarskie, wizyty domowe, </w:t>
            </w:r>
            <w:r>
              <w:rPr>
                <w:rFonts w:ascii="Tahoma" w:hAnsi="Tahoma" w:cs="Tahoma"/>
                <w:sz w:val="18"/>
                <w:szCs w:val="18"/>
              </w:rPr>
              <w:t>zabiegi</w:t>
            </w:r>
            <w:r>
              <w:rPr>
                <w:rFonts w:ascii="Tahoma" w:hAnsi="Tahoma" w:cs="Tahoma"/>
                <w:sz w:val="18"/>
                <w:szCs w:val="18"/>
                <w:u w:val="none"/>
              </w:rPr>
              <w:t xml:space="preserve">, pogotowie ratunkowe, lecznictwo otwarte, </w:t>
            </w:r>
            <w:r>
              <w:rPr>
                <w:rFonts w:ascii="Tahoma" w:hAnsi="Tahoma" w:cs="Tahoma"/>
                <w:sz w:val="18"/>
                <w:szCs w:val="18"/>
              </w:rPr>
              <w:t>lecznictwo zamknięte</w:t>
            </w:r>
            <w:r>
              <w:rPr>
                <w:rFonts w:ascii="Tahoma" w:hAnsi="Tahoma" w:cs="Tahoma"/>
                <w:sz w:val="18"/>
                <w:szCs w:val="18"/>
                <w:u w:val="none"/>
              </w:rPr>
              <w:t xml:space="preserve">, transport chorych, stacja krwiodawstwa, konsultacje, inne </w:t>
            </w:r>
            <w:r>
              <w:rPr>
                <w:rFonts w:ascii="Symbol" w:hAnsi="Symbol"/>
                <w:sz w:val="18"/>
                <w:szCs w:val="18"/>
                <w:u w:val="none"/>
              </w:rPr>
              <w:t></w:t>
            </w:r>
            <w:r>
              <w:rPr>
                <w:rFonts w:ascii="Tahoma" w:hAnsi="Tahoma" w:cs="Tahoma"/>
                <w:sz w:val="18"/>
                <w:szCs w:val="18"/>
                <w:u w:val="none"/>
              </w:rPr>
              <w:t xml:space="preserve"> prosimy wymienić jakie:</w:t>
            </w:r>
          </w:p>
          <w:p w:rsidR="00177231" w:rsidRDefault="00177231">
            <w:pPr>
              <w:pStyle w:val="Tekstpodstawowy"/>
              <w:spacing w:line="240" w:lineRule="exact"/>
              <w:rPr>
                <w:rFonts w:ascii="Tahoma" w:hAnsi="Tahoma" w:cs="Tahoma"/>
                <w:sz w:val="18"/>
                <w:szCs w:val="18"/>
              </w:rPr>
            </w:pPr>
          </w:p>
        </w:tc>
        <w:tc>
          <w:tcPr>
            <w:tcW w:w="440" w:type="dxa"/>
            <w:gridSpan w:val="11"/>
            <w:shd w:val="clear" w:color="auto" w:fill="auto"/>
          </w:tcPr>
          <w:p w:rsidR="00177231" w:rsidRDefault="00177231">
            <w:pPr>
              <w:snapToGrid w:val="0"/>
              <w:rPr>
                <w:rFonts w:ascii="Tahoma" w:hAnsi="Tahoma" w:cs="Tahoma"/>
                <w:sz w:val="18"/>
                <w:szCs w:val="18"/>
              </w:rPr>
            </w:pPr>
          </w:p>
        </w:tc>
      </w:tr>
      <w:tr w:rsidR="00177231">
        <w:tblPrEx>
          <w:tblCellMar>
            <w:left w:w="70" w:type="dxa"/>
            <w:right w:w="70" w:type="dxa"/>
          </w:tblCellMar>
        </w:tblPrEx>
        <w:trPr>
          <w:gridAfter w:val="1"/>
          <w:wAfter w:w="15" w:type="dxa"/>
          <w:trHeight w:hRule="exact" w:val="280"/>
        </w:trPr>
        <w:tc>
          <w:tcPr>
            <w:tcW w:w="485" w:type="dxa"/>
            <w:gridSpan w:val="2"/>
            <w:shd w:val="clear" w:color="auto" w:fill="auto"/>
          </w:tcPr>
          <w:p w:rsidR="00177231" w:rsidRDefault="00177231">
            <w:pPr>
              <w:snapToGrid w:val="0"/>
              <w:spacing w:line="240" w:lineRule="exact"/>
              <w:jc w:val="both"/>
              <w:rPr>
                <w:rFonts w:ascii="Tahoma" w:hAnsi="Tahoma" w:cs="Tahoma"/>
                <w:sz w:val="18"/>
                <w:szCs w:val="18"/>
              </w:rPr>
            </w:pPr>
          </w:p>
        </w:tc>
        <w:tc>
          <w:tcPr>
            <w:tcW w:w="9947" w:type="dxa"/>
            <w:gridSpan w:val="79"/>
            <w:shd w:val="clear" w:color="auto" w:fill="auto"/>
          </w:tcPr>
          <w:p w:rsidR="00177231" w:rsidRDefault="006323BD">
            <w:pPr>
              <w:tabs>
                <w:tab w:val="left" w:pos="9639"/>
              </w:tabs>
              <w:snapToGrid w:val="0"/>
              <w:spacing w:line="240" w:lineRule="exact"/>
              <w:jc w:val="both"/>
              <w:rPr>
                <w:rFonts w:ascii="Tahoma" w:hAnsi="Tahoma" w:cs="Tahoma"/>
                <w:sz w:val="18"/>
                <w:szCs w:val="18"/>
              </w:rPr>
            </w:pPr>
            <w:r>
              <w:rPr>
                <w:rFonts w:ascii="Tahoma" w:hAnsi="Tahoma" w:cs="Tahoma"/>
                <w:sz w:val="18"/>
                <w:szCs w:val="18"/>
              </w:rPr>
              <w:t>.................................................................................</w:t>
            </w:r>
            <w:r>
              <w:rPr>
                <w:rFonts w:ascii="Tahoma" w:hAnsi="Tahoma" w:cs="Tahoma"/>
                <w:spacing w:val="-2"/>
                <w:sz w:val="18"/>
                <w:szCs w:val="18"/>
              </w:rPr>
              <w:t>...</w:t>
            </w:r>
            <w:r>
              <w:rPr>
                <w:rFonts w:ascii="Tahoma" w:hAnsi="Tahoma" w:cs="Tahoma"/>
                <w:sz w:val="18"/>
                <w:szCs w:val="18"/>
              </w:rPr>
              <w:t>.........................</w:t>
            </w:r>
            <w:r>
              <w:rPr>
                <w:rFonts w:ascii="Tahoma" w:hAnsi="Tahoma" w:cs="Tahoma"/>
                <w:spacing w:val="-2"/>
                <w:sz w:val="18"/>
                <w:szCs w:val="18"/>
              </w:rPr>
              <w:t>...</w:t>
            </w:r>
            <w:r>
              <w:rPr>
                <w:rFonts w:ascii="Tahoma" w:hAnsi="Tahoma" w:cs="Tahoma"/>
                <w:sz w:val="18"/>
                <w:szCs w:val="18"/>
              </w:rPr>
              <w:t>.........</w:t>
            </w:r>
            <w:r>
              <w:rPr>
                <w:rFonts w:ascii="Tahoma" w:hAnsi="Tahoma" w:cs="Tahoma"/>
                <w:spacing w:val="2"/>
                <w:sz w:val="18"/>
                <w:szCs w:val="18"/>
              </w:rPr>
              <w:t>...</w:t>
            </w:r>
            <w:r>
              <w:rPr>
                <w:rFonts w:ascii="Tahoma" w:hAnsi="Tahoma" w:cs="Tahoma"/>
                <w:sz w:val="18"/>
                <w:szCs w:val="18"/>
              </w:rPr>
              <w:t>................................................</w:t>
            </w:r>
            <w:r>
              <w:rPr>
                <w:rFonts w:ascii="Tahoma" w:hAnsi="Tahoma" w:cs="Tahoma"/>
                <w:spacing w:val="2"/>
                <w:sz w:val="18"/>
                <w:szCs w:val="18"/>
              </w:rPr>
              <w:t>..</w:t>
            </w:r>
            <w:r>
              <w:rPr>
                <w:rFonts w:ascii="Tahoma" w:hAnsi="Tahoma" w:cs="Tahoma"/>
                <w:sz w:val="18"/>
                <w:szCs w:val="18"/>
              </w:rPr>
              <w:t>......</w:t>
            </w:r>
          </w:p>
          <w:p w:rsidR="00177231" w:rsidRDefault="00177231">
            <w:pPr>
              <w:spacing w:line="240" w:lineRule="exact"/>
              <w:jc w:val="both"/>
              <w:rPr>
                <w:rFonts w:ascii="Tahoma" w:hAnsi="Tahoma" w:cs="Tahoma"/>
                <w:sz w:val="18"/>
                <w:szCs w:val="18"/>
              </w:rPr>
            </w:pPr>
          </w:p>
        </w:tc>
      </w:tr>
      <w:tr w:rsidR="00177231">
        <w:trPr>
          <w:cantSplit/>
          <w:trHeight w:hRule="exact" w:val="280"/>
        </w:trPr>
        <w:tc>
          <w:tcPr>
            <w:tcW w:w="485" w:type="dxa"/>
            <w:gridSpan w:val="2"/>
            <w:shd w:val="clear" w:color="auto" w:fill="auto"/>
          </w:tcPr>
          <w:p w:rsidR="00177231" w:rsidRDefault="006323BD">
            <w:pPr>
              <w:tabs>
                <w:tab w:val="left" w:pos="8505"/>
              </w:tabs>
              <w:snapToGrid w:val="0"/>
              <w:spacing w:line="240" w:lineRule="exact"/>
              <w:ind w:left="380" w:hanging="380"/>
              <w:jc w:val="both"/>
              <w:rPr>
                <w:rFonts w:ascii="Tahoma" w:hAnsi="Tahoma" w:cs="Tahoma"/>
                <w:spacing w:val="-6"/>
                <w:sz w:val="18"/>
                <w:szCs w:val="18"/>
              </w:rPr>
            </w:pPr>
            <w:r>
              <w:rPr>
                <w:rFonts w:ascii="Tahoma" w:hAnsi="Tahoma" w:cs="Tahoma"/>
                <w:spacing w:val="-6"/>
                <w:sz w:val="18"/>
                <w:szCs w:val="18"/>
              </w:rPr>
              <w:t>15.</w:t>
            </w:r>
          </w:p>
        </w:tc>
        <w:tc>
          <w:tcPr>
            <w:tcW w:w="9607" w:type="dxa"/>
            <w:gridSpan w:val="72"/>
            <w:shd w:val="clear" w:color="auto" w:fill="auto"/>
          </w:tcPr>
          <w:p w:rsidR="00177231" w:rsidRDefault="006323BD">
            <w:pPr>
              <w:tabs>
                <w:tab w:val="left" w:pos="8505"/>
              </w:tabs>
              <w:snapToGrid w:val="0"/>
              <w:spacing w:line="240" w:lineRule="exact"/>
              <w:ind w:left="380" w:hanging="380"/>
              <w:jc w:val="both"/>
              <w:rPr>
                <w:rFonts w:ascii="Tahoma" w:hAnsi="Tahoma" w:cs="Tahoma"/>
                <w:sz w:val="18"/>
                <w:szCs w:val="18"/>
              </w:rPr>
            </w:pPr>
            <w:r>
              <w:rPr>
                <w:rFonts w:ascii="Tahoma" w:hAnsi="Tahoma" w:cs="Tahoma"/>
                <w:sz w:val="18"/>
                <w:szCs w:val="18"/>
              </w:rPr>
              <w:t>Jaka była  liczba  pacjentów  przyjętych  w  ostatnim  roku (2011)  (w przypadku rozpoczęcia działalności, prosimy podać</w:t>
            </w:r>
          </w:p>
        </w:tc>
        <w:tc>
          <w:tcPr>
            <w:tcW w:w="355" w:type="dxa"/>
            <w:gridSpan w:val="8"/>
            <w:shd w:val="clear" w:color="auto" w:fill="auto"/>
          </w:tcPr>
          <w:p w:rsidR="00177231" w:rsidRDefault="00177231">
            <w:pPr>
              <w:snapToGrid w:val="0"/>
              <w:rPr>
                <w:rFonts w:ascii="Tahoma" w:hAnsi="Tahoma" w:cs="Tahoma"/>
                <w:sz w:val="18"/>
                <w:szCs w:val="18"/>
              </w:rPr>
            </w:pPr>
          </w:p>
        </w:tc>
      </w:tr>
      <w:tr w:rsidR="00177231">
        <w:trPr>
          <w:cantSplit/>
          <w:trHeight w:hRule="exact" w:val="280"/>
        </w:trPr>
        <w:tc>
          <w:tcPr>
            <w:tcW w:w="613" w:type="dxa"/>
            <w:gridSpan w:val="3"/>
            <w:shd w:val="clear" w:color="auto" w:fill="auto"/>
          </w:tcPr>
          <w:p w:rsidR="00177231" w:rsidRDefault="00177231">
            <w:pPr>
              <w:tabs>
                <w:tab w:val="left" w:pos="8505"/>
              </w:tabs>
              <w:snapToGrid w:val="0"/>
              <w:spacing w:line="240" w:lineRule="exact"/>
              <w:ind w:left="380" w:hanging="380"/>
              <w:jc w:val="both"/>
              <w:rPr>
                <w:rFonts w:ascii="Tahoma" w:hAnsi="Tahoma" w:cs="Tahoma"/>
                <w:spacing w:val="-6"/>
                <w:sz w:val="18"/>
                <w:szCs w:val="18"/>
              </w:rPr>
            </w:pPr>
          </w:p>
        </w:tc>
        <w:tc>
          <w:tcPr>
            <w:tcW w:w="5825" w:type="dxa"/>
            <w:gridSpan w:val="37"/>
            <w:shd w:val="clear" w:color="auto" w:fill="auto"/>
          </w:tcPr>
          <w:p w:rsidR="00177231" w:rsidRDefault="006323BD">
            <w:pPr>
              <w:tabs>
                <w:tab w:val="left" w:pos="8505"/>
              </w:tabs>
              <w:snapToGrid w:val="0"/>
              <w:spacing w:line="240" w:lineRule="exact"/>
              <w:ind w:left="380" w:hanging="380"/>
              <w:jc w:val="both"/>
              <w:rPr>
                <w:rFonts w:ascii="Tahoma" w:hAnsi="Tahoma" w:cs="Tahoma"/>
                <w:sz w:val="18"/>
                <w:szCs w:val="18"/>
              </w:rPr>
            </w:pPr>
            <w:r>
              <w:rPr>
                <w:rFonts w:ascii="Tahoma" w:hAnsi="Tahoma" w:cs="Tahoma"/>
                <w:sz w:val="18"/>
                <w:szCs w:val="18"/>
              </w:rPr>
              <w:t>planowaną liczbę):</w:t>
            </w:r>
          </w:p>
        </w:tc>
        <w:tc>
          <w:tcPr>
            <w:tcW w:w="2705" w:type="dxa"/>
            <w:gridSpan w:val="19"/>
            <w:shd w:val="clear" w:color="auto" w:fill="auto"/>
          </w:tcPr>
          <w:p w:rsidR="00177231" w:rsidRDefault="006323BD">
            <w:pPr>
              <w:tabs>
                <w:tab w:val="left" w:pos="8505"/>
              </w:tabs>
              <w:snapToGrid w:val="0"/>
              <w:spacing w:line="240" w:lineRule="exact"/>
              <w:jc w:val="both"/>
              <w:rPr>
                <w:rFonts w:ascii="Tahoma" w:hAnsi="Tahoma" w:cs="Tahoma"/>
                <w:sz w:val="18"/>
                <w:szCs w:val="18"/>
              </w:rPr>
            </w:pPr>
            <w:r>
              <w:rPr>
                <w:rFonts w:ascii="Tahoma" w:hAnsi="Tahoma" w:cs="Tahoma"/>
                <w:sz w:val="18"/>
                <w:szCs w:val="18"/>
              </w:rPr>
              <w:t>w lecznictwie otwartym</w:t>
            </w:r>
          </w:p>
        </w:tc>
        <w:tc>
          <w:tcPr>
            <w:tcW w:w="196" w:type="dxa"/>
            <w:gridSpan w:val="2"/>
            <w:shd w:val="clear" w:color="auto" w:fill="auto"/>
          </w:tcPr>
          <w:p w:rsidR="00177231" w:rsidRDefault="00177231">
            <w:pPr>
              <w:tabs>
                <w:tab w:val="left" w:pos="8505"/>
              </w:tabs>
              <w:snapToGrid w:val="0"/>
              <w:spacing w:line="240" w:lineRule="exact"/>
              <w:ind w:left="380" w:hanging="380"/>
              <w:jc w:val="both"/>
              <w:rPr>
                <w:rFonts w:ascii="Tahoma" w:hAnsi="Tahoma" w:cs="Tahoma"/>
                <w:spacing w:val="-6"/>
                <w:sz w:val="18"/>
                <w:szCs w:val="18"/>
              </w:rPr>
            </w:pPr>
          </w:p>
        </w:tc>
        <w:tc>
          <w:tcPr>
            <w:tcW w:w="796" w:type="dxa"/>
            <w:gridSpan w:val="14"/>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Tahoma" w:hAnsi="Tahoma" w:cs="Tahoma"/>
                <w:spacing w:val="-6"/>
                <w:sz w:val="18"/>
                <w:szCs w:val="18"/>
              </w:rPr>
            </w:pPr>
            <w:r>
              <w:rPr>
                <w:rFonts w:ascii="Tahoma" w:hAnsi="Tahoma" w:cs="Tahoma"/>
                <w:spacing w:val="-6"/>
                <w:sz w:val="18"/>
                <w:szCs w:val="18"/>
              </w:rPr>
              <w:t>21692</w:t>
            </w:r>
          </w:p>
        </w:tc>
        <w:tc>
          <w:tcPr>
            <w:tcW w:w="163" w:type="dxa"/>
            <w:gridSpan w:val="5"/>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Tahoma" w:hAnsi="Tahoma" w:cs="Tahoma"/>
                <w:spacing w:val="-6"/>
                <w:sz w:val="18"/>
                <w:szCs w:val="18"/>
              </w:rPr>
            </w:pPr>
          </w:p>
        </w:tc>
        <w:tc>
          <w:tcPr>
            <w:tcW w:w="149" w:type="dxa"/>
            <w:gridSpan w:val="2"/>
            <w:shd w:val="clear" w:color="auto" w:fill="auto"/>
          </w:tcPr>
          <w:p w:rsidR="00177231" w:rsidRDefault="00177231">
            <w:pPr>
              <w:snapToGrid w:val="0"/>
              <w:rPr>
                <w:rFonts w:ascii="Tahoma" w:hAnsi="Tahoma" w:cs="Tahoma"/>
                <w:sz w:val="18"/>
                <w:szCs w:val="18"/>
              </w:rPr>
            </w:pPr>
          </w:p>
        </w:tc>
      </w:tr>
      <w:tr w:rsidR="00177231">
        <w:trPr>
          <w:cantSplit/>
          <w:trHeight w:hRule="exact" w:val="40"/>
        </w:trPr>
        <w:tc>
          <w:tcPr>
            <w:tcW w:w="613" w:type="dxa"/>
            <w:gridSpan w:val="3"/>
            <w:shd w:val="clear" w:color="auto" w:fill="auto"/>
          </w:tcPr>
          <w:p w:rsidR="00177231" w:rsidRDefault="00177231">
            <w:pPr>
              <w:tabs>
                <w:tab w:val="left" w:pos="8505"/>
              </w:tabs>
              <w:snapToGrid w:val="0"/>
              <w:spacing w:line="240" w:lineRule="exact"/>
              <w:ind w:hanging="380"/>
              <w:jc w:val="both"/>
              <w:rPr>
                <w:rFonts w:ascii="Tahoma" w:hAnsi="Tahoma" w:cs="Tahoma"/>
                <w:spacing w:val="-6"/>
                <w:sz w:val="18"/>
                <w:szCs w:val="18"/>
              </w:rPr>
            </w:pPr>
          </w:p>
        </w:tc>
        <w:tc>
          <w:tcPr>
            <w:tcW w:w="5825" w:type="dxa"/>
            <w:gridSpan w:val="37"/>
            <w:shd w:val="clear" w:color="auto" w:fill="auto"/>
          </w:tcPr>
          <w:p w:rsidR="00177231" w:rsidRDefault="00177231">
            <w:pPr>
              <w:tabs>
                <w:tab w:val="left" w:pos="8505"/>
              </w:tabs>
              <w:snapToGrid w:val="0"/>
              <w:spacing w:line="240" w:lineRule="exact"/>
              <w:ind w:hanging="380"/>
              <w:jc w:val="both"/>
              <w:rPr>
                <w:rFonts w:ascii="Tahoma" w:hAnsi="Tahoma" w:cs="Tahoma"/>
                <w:spacing w:val="-6"/>
                <w:sz w:val="18"/>
                <w:szCs w:val="18"/>
              </w:rPr>
            </w:pPr>
          </w:p>
        </w:tc>
        <w:tc>
          <w:tcPr>
            <w:tcW w:w="2705" w:type="dxa"/>
            <w:gridSpan w:val="19"/>
            <w:shd w:val="clear" w:color="auto" w:fill="auto"/>
          </w:tcPr>
          <w:p w:rsidR="00177231" w:rsidRDefault="00177231">
            <w:pPr>
              <w:tabs>
                <w:tab w:val="left" w:pos="8505"/>
              </w:tabs>
              <w:snapToGrid w:val="0"/>
              <w:spacing w:line="240" w:lineRule="exact"/>
              <w:jc w:val="both"/>
              <w:rPr>
                <w:rFonts w:ascii="Tahoma" w:hAnsi="Tahoma" w:cs="Tahoma"/>
                <w:sz w:val="18"/>
                <w:szCs w:val="18"/>
              </w:rPr>
            </w:pPr>
          </w:p>
        </w:tc>
        <w:tc>
          <w:tcPr>
            <w:tcW w:w="196" w:type="dxa"/>
            <w:gridSpan w:val="2"/>
            <w:shd w:val="clear" w:color="auto" w:fill="auto"/>
          </w:tcPr>
          <w:p w:rsidR="00177231" w:rsidRDefault="00177231">
            <w:pPr>
              <w:tabs>
                <w:tab w:val="left" w:pos="8505"/>
              </w:tabs>
              <w:snapToGrid w:val="0"/>
              <w:spacing w:line="240" w:lineRule="exact"/>
              <w:ind w:hanging="380"/>
              <w:jc w:val="both"/>
              <w:rPr>
                <w:rFonts w:ascii="Tahoma" w:hAnsi="Tahoma" w:cs="Tahoma"/>
                <w:spacing w:val="-6"/>
                <w:sz w:val="18"/>
                <w:szCs w:val="18"/>
              </w:rPr>
            </w:pPr>
          </w:p>
        </w:tc>
        <w:tc>
          <w:tcPr>
            <w:tcW w:w="796" w:type="dxa"/>
            <w:gridSpan w:val="14"/>
            <w:shd w:val="clear" w:color="auto" w:fill="auto"/>
          </w:tcPr>
          <w:p w:rsidR="00177231" w:rsidRDefault="006323BD">
            <w:pPr>
              <w:tabs>
                <w:tab w:val="left" w:pos="8505"/>
              </w:tabs>
              <w:snapToGrid w:val="0"/>
              <w:spacing w:line="240" w:lineRule="exact"/>
              <w:ind w:hanging="380"/>
              <w:jc w:val="both"/>
              <w:rPr>
                <w:rFonts w:ascii="Tahoma" w:hAnsi="Tahoma" w:cs="Tahoma"/>
                <w:spacing w:val="-6"/>
                <w:sz w:val="18"/>
                <w:szCs w:val="18"/>
              </w:rPr>
            </w:pPr>
            <w:r>
              <w:rPr>
                <w:rFonts w:ascii="Tahoma" w:hAnsi="Tahoma" w:cs="Tahoma"/>
                <w:spacing w:val="-6"/>
                <w:sz w:val="18"/>
                <w:szCs w:val="18"/>
              </w:rPr>
              <w:t>13</w:t>
            </w:r>
          </w:p>
        </w:tc>
        <w:tc>
          <w:tcPr>
            <w:tcW w:w="163" w:type="dxa"/>
            <w:gridSpan w:val="5"/>
            <w:shd w:val="clear" w:color="auto" w:fill="auto"/>
          </w:tcPr>
          <w:p w:rsidR="00177231" w:rsidRDefault="00177231">
            <w:pPr>
              <w:tabs>
                <w:tab w:val="left" w:pos="8505"/>
              </w:tabs>
              <w:snapToGrid w:val="0"/>
              <w:spacing w:line="240" w:lineRule="exact"/>
              <w:ind w:hanging="380"/>
              <w:jc w:val="both"/>
              <w:rPr>
                <w:rFonts w:ascii="Tahoma" w:hAnsi="Tahoma" w:cs="Tahoma"/>
                <w:spacing w:val="-6"/>
                <w:sz w:val="18"/>
                <w:szCs w:val="18"/>
              </w:rPr>
            </w:pPr>
          </w:p>
        </w:tc>
        <w:tc>
          <w:tcPr>
            <w:tcW w:w="149" w:type="dxa"/>
            <w:gridSpan w:val="2"/>
            <w:shd w:val="clear" w:color="auto" w:fill="auto"/>
          </w:tcPr>
          <w:p w:rsidR="00177231" w:rsidRDefault="00177231">
            <w:pPr>
              <w:snapToGrid w:val="0"/>
              <w:rPr>
                <w:rFonts w:ascii="Tahoma" w:hAnsi="Tahoma" w:cs="Tahoma"/>
                <w:sz w:val="18"/>
                <w:szCs w:val="18"/>
              </w:rPr>
            </w:pPr>
          </w:p>
        </w:tc>
      </w:tr>
      <w:tr w:rsidR="00177231">
        <w:trPr>
          <w:cantSplit/>
          <w:trHeight w:hRule="exact" w:val="280"/>
        </w:trPr>
        <w:tc>
          <w:tcPr>
            <w:tcW w:w="613" w:type="dxa"/>
            <w:gridSpan w:val="3"/>
            <w:shd w:val="clear" w:color="auto" w:fill="auto"/>
          </w:tcPr>
          <w:p w:rsidR="00177231" w:rsidRDefault="00177231">
            <w:pPr>
              <w:tabs>
                <w:tab w:val="left" w:pos="8505"/>
              </w:tabs>
              <w:snapToGrid w:val="0"/>
              <w:spacing w:line="240" w:lineRule="exact"/>
              <w:ind w:left="380" w:hanging="380"/>
              <w:jc w:val="both"/>
              <w:rPr>
                <w:rFonts w:ascii="Tahoma" w:hAnsi="Tahoma" w:cs="Tahoma"/>
                <w:spacing w:val="-6"/>
                <w:sz w:val="18"/>
                <w:szCs w:val="18"/>
              </w:rPr>
            </w:pPr>
          </w:p>
        </w:tc>
        <w:tc>
          <w:tcPr>
            <w:tcW w:w="5825" w:type="dxa"/>
            <w:gridSpan w:val="37"/>
            <w:shd w:val="clear" w:color="auto" w:fill="auto"/>
          </w:tcPr>
          <w:p w:rsidR="00177231" w:rsidRDefault="00177231">
            <w:pPr>
              <w:tabs>
                <w:tab w:val="left" w:pos="8505"/>
              </w:tabs>
              <w:snapToGrid w:val="0"/>
              <w:spacing w:line="240" w:lineRule="exact"/>
              <w:ind w:left="380" w:hanging="380"/>
              <w:jc w:val="both"/>
              <w:rPr>
                <w:rFonts w:ascii="Tahoma" w:hAnsi="Tahoma" w:cs="Tahoma"/>
                <w:spacing w:val="-6"/>
                <w:sz w:val="18"/>
                <w:szCs w:val="18"/>
              </w:rPr>
            </w:pPr>
          </w:p>
        </w:tc>
        <w:tc>
          <w:tcPr>
            <w:tcW w:w="2705" w:type="dxa"/>
            <w:gridSpan w:val="19"/>
            <w:shd w:val="clear" w:color="auto" w:fill="auto"/>
          </w:tcPr>
          <w:p w:rsidR="00177231" w:rsidRDefault="006323BD">
            <w:pPr>
              <w:snapToGrid w:val="0"/>
              <w:spacing w:line="240" w:lineRule="exact"/>
              <w:jc w:val="both"/>
              <w:rPr>
                <w:rFonts w:ascii="Tahoma" w:hAnsi="Tahoma" w:cs="Tahoma"/>
                <w:sz w:val="18"/>
                <w:szCs w:val="18"/>
              </w:rPr>
            </w:pPr>
            <w:r>
              <w:rPr>
                <w:rFonts w:ascii="Tahoma" w:hAnsi="Tahoma" w:cs="Tahoma"/>
                <w:sz w:val="18"/>
                <w:szCs w:val="18"/>
              </w:rPr>
              <w:t>w lecznictwie zamkniętym</w:t>
            </w:r>
          </w:p>
        </w:tc>
        <w:tc>
          <w:tcPr>
            <w:tcW w:w="196" w:type="dxa"/>
            <w:gridSpan w:val="2"/>
            <w:shd w:val="clear" w:color="auto" w:fill="auto"/>
          </w:tcPr>
          <w:p w:rsidR="00177231" w:rsidRDefault="00177231">
            <w:pPr>
              <w:tabs>
                <w:tab w:val="left" w:pos="8505"/>
              </w:tabs>
              <w:snapToGrid w:val="0"/>
              <w:spacing w:line="240" w:lineRule="exact"/>
              <w:ind w:left="380" w:hanging="380"/>
              <w:jc w:val="both"/>
              <w:rPr>
                <w:rFonts w:ascii="Tahoma" w:hAnsi="Tahoma" w:cs="Tahoma"/>
                <w:spacing w:val="-6"/>
                <w:sz w:val="18"/>
                <w:szCs w:val="18"/>
              </w:rPr>
            </w:pPr>
          </w:p>
        </w:tc>
        <w:tc>
          <w:tcPr>
            <w:tcW w:w="796" w:type="dxa"/>
            <w:gridSpan w:val="14"/>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Tahoma" w:hAnsi="Tahoma" w:cs="Tahoma"/>
                <w:color w:val="FF0000"/>
                <w:spacing w:val="-6"/>
                <w:sz w:val="18"/>
                <w:szCs w:val="18"/>
              </w:rPr>
            </w:pPr>
            <w:r>
              <w:rPr>
                <w:rFonts w:ascii="Tahoma" w:hAnsi="Tahoma" w:cs="Tahoma"/>
                <w:color w:val="FF0000"/>
                <w:spacing w:val="-6"/>
                <w:sz w:val="18"/>
                <w:szCs w:val="18"/>
              </w:rPr>
              <w:t>4.349</w:t>
            </w:r>
          </w:p>
        </w:tc>
        <w:tc>
          <w:tcPr>
            <w:tcW w:w="163" w:type="dxa"/>
            <w:gridSpan w:val="5"/>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Tahoma" w:hAnsi="Tahoma" w:cs="Tahoma"/>
                <w:spacing w:val="-6"/>
                <w:sz w:val="18"/>
                <w:szCs w:val="18"/>
              </w:rPr>
            </w:pPr>
          </w:p>
        </w:tc>
        <w:tc>
          <w:tcPr>
            <w:tcW w:w="149" w:type="dxa"/>
            <w:gridSpan w:val="2"/>
            <w:shd w:val="clear" w:color="auto" w:fill="auto"/>
          </w:tcPr>
          <w:p w:rsidR="00177231" w:rsidRDefault="00177231">
            <w:pPr>
              <w:snapToGrid w:val="0"/>
              <w:rPr>
                <w:rFonts w:ascii="Tahoma" w:hAnsi="Tahoma" w:cs="Tahoma"/>
                <w:sz w:val="18"/>
                <w:szCs w:val="18"/>
              </w:rPr>
            </w:pPr>
          </w:p>
        </w:tc>
      </w:tr>
      <w:tr w:rsidR="00177231">
        <w:trPr>
          <w:cantSplit/>
          <w:trHeight w:hRule="exact" w:val="40"/>
        </w:trPr>
        <w:tc>
          <w:tcPr>
            <w:tcW w:w="613" w:type="dxa"/>
            <w:gridSpan w:val="3"/>
            <w:shd w:val="clear" w:color="auto" w:fill="auto"/>
          </w:tcPr>
          <w:p w:rsidR="00177231" w:rsidRDefault="00177231">
            <w:pPr>
              <w:pStyle w:val="Tekstpodstawowy"/>
              <w:snapToGrid w:val="0"/>
              <w:spacing w:line="240" w:lineRule="exact"/>
              <w:rPr>
                <w:rFonts w:ascii="Tahoma" w:hAnsi="Tahoma" w:cs="Tahoma"/>
                <w:spacing w:val="-6"/>
                <w:sz w:val="18"/>
                <w:szCs w:val="18"/>
              </w:rPr>
            </w:pPr>
          </w:p>
        </w:tc>
        <w:tc>
          <w:tcPr>
            <w:tcW w:w="9668" w:type="dxa"/>
            <w:gridSpan w:val="76"/>
            <w:shd w:val="clear" w:color="auto" w:fill="auto"/>
          </w:tcPr>
          <w:p w:rsidR="00177231" w:rsidRDefault="00177231">
            <w:pPr>
              <w:pStyle w:val="Tekstpodstawowy"/>
              <w:snapToGrid w:val="0"/>
              <w:spacing w:line="240" w:lineRule="exact"/>
              <w:rPr>
                <w:rFonts w:ascii="Tahoma" w:hAnsi="Tahoma" w:cs="Tahoma"/>
                <w:spacing w:val="-6"/>
                <w:sz w:val="18"/>
                <w:szCs w:val="18"/>
              </w:rPr>
            </w:pPr>
          </w:p>
        </w:tc>
        <w:tc>
          <w:tcPr>
            <w:tcW w:w="166" w:type="dxa"/>
            <w:gridSpan w:val="3"/>
            <w:shd w:val="clear" w:color="auto" w:fill="auto"/>
          </w:tcPr>
          <w:p w:rsidR="00177231" w:rsidRDefault="00177231">
            <w:pPr>
              <w:snapToGrid w:val="0"/>
              <w:rPr>
                <w:rFonts w:ascii="Tahoma" w:hAnsi="Tahoma" w:cs="Tahoma"/>
                <w:sz w:val="18"/>
                <w:szCs w:val="18"/>
              </w:rPr>
            </w:pPr>
          </w:p>
        </w:tc>
      </w:tr>
      <w:tr w:rsidR="00177231">
        <w:trPr>
          <w:cantSplit/>
          <w:trHeight w:hRule="exact" w:val="280"/>
        </w:trPr>
        <w:tc>
          <w:tcPr>
            <w:tcW w:w="613" w:type="dxa"/>
            <w:gridSpan w:val="3"/>
            <w:shd w:val="clear" w:color="auto" w:fill="auto"/>
          </w:tcPr>
          <w:p w:rsidR="00177231" w:rsidRDefault="006323BD">
            <w:pPr>
              <w:tabs>
                <w:tab w:val="left" w:pos="8505"/>
              </w:tabs>
              <w:snapToGrid w:val="0"/>
              <w:spacing w:line="240" w:lineRule="exact"/>
              <w:jc w:val="both"/>
              <w:rPr>
                <w:rFonts w:ascii="Tahoma" w:hAnsi="Tahoma" w:cs="Tahoma"/>
                <w:sz w:val="18"/>
                <w:szCs w:val="18"/>
              </w:rPr>
            </w:pPr>
            <w:r>
              <w:rPr>
                <w:rFonts w:ascii="Tahoma" w:hAnsi="Tahoma" w:cs="Tahoma"/>
                <w:sz w:val="18"/>
                <w:szCs w:val="18"/>
              </w:rPr>
              <w:t>16.</w:t>
            </w:r>
          </w:p>
          <w:p w:rsidR="00177231" w:rsidRDefault="00177231">
            <w:pPr>
              <w:pStyle w:val="Tekstpodstawowy"/>
              <w:spacing w:line="240" w:lineRule="exact"/>
              <w:rPr>
                <w:rFonts w:ascii="Tahoma" w:hAnsi="Tahoma" w:cs="Tahoma"/>
                <w:spacing w:val="-6"/>
                <w:sz w:val="18"/>
                <w:szCs w:val="18"/>
              </w:rPr>
            </w:pPr>
          </w:p>
        </w:tc>
        <w:tc>
          <w:tcPr>
            <w:tcW w:w="9668" w:type="dxa"/>
            <w:gridSpan w:val="76"/>
            <w:shd w:val="clear" w:color="auto" w:fill="auto"/>
          </w:tcPr>
          <w:p w:rsidR="00177231" w:rsidRDefault="006323BD">
            <w:pPr>
              <w:pStyle w:val="Tekstpodstawowy"/>
              <w:snapToGrid w:val="0"/>
              <w:spacing w:line="240" w:lineRule="exact"/>
              <w:rPr>
                <w:rFonts w:ascii="Tahoma" w:hAnsi="Tahoma" w:cs="Tahoma"/>
                <w:sz w:val="18"/>
                <w:szCs w:val="18"/>
              </w:rPr>
            </w:pPr>
            <w:r>
              <w:rPr>
                <w:rFonts w:ascii="Tahoma" w:hAnsi="Tahoma" w:cs="Tahoma"/>
                <w:sz w:val="18"/>
                <w:szCs w:val="18"/>
              </w:rPr>
              <w:t>Przy niżej podanych specjalizacjach prosimy wpisać do rubryki nr:</w:t>
            </w:r>
          </w:p>
        </w:tc>
        <w:tc>
          <w:tcPr>
            <w:tcW w:w="166" w:type="dxa"/>
            <w:gridSpan w:val="3"/>
            <w:shd w:val="clear" w:color="auto" w:fill="auto"/>
          </w:tcPr>
          <w:p w:rsidR="00177231" w:rsidRDefault="00177231">
            <w:pPr>
              <w:snapToGrid w:val="0"/>
              <w:rPr>
                <w:rFonts w:ascii="Tahoma" w:hAnsi="Tahoma" w:cs="Tahoma"/>
                <w:sz w:val="18"/>
                <w:szCs w:val="18"/>
              </w:rPr>
            </w:pPr>
          </w:p>
        </w:tc>
      </w:tr>
      <w:tr w:rsidR="00177231">
        <w:tblPrEx>
          <w:tblCellMar>
            <w:left w:w="70" w:type="dxa"/>
            <w:right w:w="70" w:type="dxa"/>
          </w:tblCellMar>
        </w:tblPrEx>
        <w:trPr>
          <w:gridAfter w:val="1"/>
          <w:wAfter w:w="15" w:type="dxa"/>
          <w:cantSplit/>
          <w:trHeight w:hRule="exact" w:val="400"/>
        </w:trPr>
        <w:tc>
          <w:tcPr>
            <w:tcW w:w="10432" w:type="dxa"/>
            <w:gridSpan w:val="81"/>
            <w:shd w:val="clear" w:color="auto" w:fill="auto"/>
          </w:tcPr>
          <w:p w:rsidR="00177231" w:rsidRDefault="006323BD">
            <w:pPr>
              <w:tabs>
                <w:tab w:val="left" w:pos="8505"/>
              </w:tabs>
              <w:snapToGrid w:val="0"/>
              <w:spacing w:before="120" w:line="240" w:lineRule="exact"/>
              <w:ind w:left="113"/>
              <w:jc w:val="both"/>
              <w:rPr>
                <w:rFonts w:ascii="Tahoma" w:hAnsi="Tahoma" w:cs="Tahoma"/>
                <w:sz w:val="18"/>
                <w:szCs w:val="18"/>
              </w:rPr>
            </w:pPr>
            <w:r>
              <w:rPr>
                <w:rFonts w:ascii="Tahoma" w:hAnsi="Tahoma" w:cs="Tahoma"/>
                <w:b/>
                <w:sz w:val="18"/>
                <w:szCs w:val="18"/>
              </w:rPr>
              <w:t>1</w:t>
            </w:r>
            <w:r>
              <w:rPr>
                <w:rFonts w:ascii="Tahoma" w:hAnsi="Tahoma" w:cs="Tahoma"/>
                <w:spacing w:val="2"/>
                <w:sz w:val="18"/>
                <w:szCs w:val="18"/>
              </w:rPr>
              <w:t xml:space="preserve"> </w:t>
            </w:r>
            <w:r>
              <w:rPr>
                <w:rFonts w:ascii="Symbol" w:hAnsi="Symbol"/>
                <w:sz w:val="18"/>
                <w:szCs w:val="18"/>
                <w:lang w:val="en-US"/>
              </w:rPr>
              <w:t></w:t>
            </w:r>
            <w:r>
              <w:rPr>
                <w:rFonts w:ascii="Tahoma" w:hAnsi="Tahoma" w:cs="Tahoma"/>
                <w:spacing w:val="30"/>
                <w:sz w:val="18"/>
                <w:szCs w:val="18"/>
              </w:rPr>
              <w:t xml:space="preserve"> </w:t>
            </w:r>
            <w:r>
              <w:rPr>
                <w:rFonts w:ascii="Tahoma" w:hAnsi="Tahoma" w:cs="Tahoma"/>
                <w:sz w:val="18"/>
                <w:szCs w:val="18"/>
              </w:rPr>
              <w:t>liczbę praktykujących lekarzy pracujących na podstawie umowy o pracę;</w:t>
            </w:r>
          </w:p>
        </w:tc>
      </w:tr>
      <w:tr w:rsidR="00177231">
        <w:tblPrEx>
          <w:tblCellMar>
            <w:left w:w="70" w:type="dxa"/>
            <w:right w:w="70" w:type="dxa"/>
          </w:tblCellMar>
        </w:tblPrEx>
        <w:trPr>
          <w:gridAfter w:val="1"/>
          <w:wAfter w:w="15" w:type="dxa"/>
          <w:cantSplit/>
          <w:trHeight w:hRule="exact" w:val="280"/>
        </w:trPr>
        <w:tc>
          <w:tcPr>
            <w:tcW w:w="10432" w:type="dxa"/>
            <w:gridSpan w:val="81"/>
            <w:shd w:val="clear" w:color="auto" w:fill="auto"/>
          </w:tcPr>
          <w:p w:rsidR="00177231" w:rsidRDefault="006323BD">
            <w:pPr>
              <w:tabs>
                <w:tab w:val="left" w:pos="8505"/>
              </w:tabs>
              <w:snapToGrid w:val="0"/>
              <w:spacing w:line="240" w:lineRule="exact"/>
              <w:ind w:left="113"/>
              <w:jc w:val="both"/>
              <w:rPr>
                <w:rFonts w:ascii="Tahoma" w:hAnsi="Tahoma" w:cs="Tahoma"/>
                <w:sz w:val="18"/>
                <w:szCs w:val="18"/>
              </w:rPr>
            </w:pPr>
            <w:r>
              <w:rPr>
                <w:rFonts w:ascii="Tahoma" w:hAnsi="Tahoma" w:cs="Tahoma"/>
                <w:b/>
                <w:sz w:val="18"/>
                <w:szCs w:val="18"/>
              </w:rPr>
              <w:t>2</w:t>
            </w:r>
            <w:r>
              <w:rPr>
                <w:rFonts w:ascii="Tahoma" w:hAnsi="Tahoma" w:cs="Tahoma"/>
                <w:spacing w:val="2"/>
                <w:sz w:val="18"/>
                <w:szCs w:val="18"/>
              </w:rPr>
              <w:t xml:space="preserve"> </w:t>
            </w:r>
            <w:r>
              <w:rPr>
                <w:rFonts w:ascii="Symbol" w:hAnsi="Symbol"/>
                <w:sz w:val="18"/>
                <w:szCs w:val="18"/>
                <w:lang w:val="en-US"/>
              </w:rPr>
              <w:t></w:t>
            </w:r>
            <w:r>
              <w:rPr>
                <w:rFonts w:ascii="Tahoma" w:hAnsi="Tahoma" w:cs="Tahoma"/>
                <w:spacing w:val="30"/>
                <w:sz w:val="18"/>
                <w:szCs w:val="18"/>
              </w:rPr>
              <w:t xml:space="preserve"> </w:t>
            </w:r>
            <w:r>
              <w:rPr>
                <w:rFonts w:ascii="Tahoma" w:hAnsi="Tahoma" w:cs="Tahoma"/>
                <w:sz w:val="18"/>
                <w:szCs w:val="18"/>
              </w:rPr>
              <w:t>liczbę praktykujących lekarzy pracujących na podstawie innych umów;</w:t>
            </w:r>
          </w:p>
          <w:p w:rsidR="00177231" w:rsidRDefault="00177231">
            <w:pPr>
              <w:tabs>
                <w:tab w:val="left" w:pos="8505"/>
              </w:tabs>
              <w:spacing w:line="240" w:lineRule="exact"/>
              <w:jc w:val="both"/>
              <w:rPr>
                <w:rFonts w:ascii="Tahoma" w:hAnsi="Tahoma" w:cs="Tahoma"/>
                <w:sz w:val="18"/>
                <w:szCs w:val="18"/>
              </w:rPr>
            </w:pPr>
          </w:p>
          <w:p w:rsidR="00177231" w:rsidRDefault="00177231">
            <w:pPr>
              <w:pStyle w:val="Tekstpodstawowy"/>
              <w:spacing w:line="240" w:lineRule="exact"/>
              <w:rPr>
                <w:rFonts w:ascii="Tahoma" w:hAnsi="Tahoma" w:cs="Tahoma"/>
                <w:spacing w:val="-6"/>
                <w:sz w:val="18"/>
                <w:szCs w:val="18"/>
              </w:rPr>
            </w:pPr>
          </w:p>
        </w:tc>
      </w:tr>
      <w:tr w:rsidR="00177231">
        <w:tblPrEx>
          <w:tblCellMar>
            <w:left w:w="70" w:type="dxa"/>
            <w:right w:w="70" w:type="dxa"/>
          </w:tblCellMar>
        </w:tblPrEx>
        <w:trPr>
          <w:gridAfter w:val="1"/>
          <w:wAfter w:w="15" w:type="dxa"/>
          <w:cantSplit/>
          <w:trHeight w:hRule="exact" w:val="280"/>
        </w:trPr>
        <w:tc>
          <w:tcPr>
            <w:tcW w:w="10432" w:type="dxa"/>
            <w:gridSpan w:val="81"/>
            <w:shd w:val="clear" w:color="auto" w:fill="auto"/>
          </w:tcPr>
          <w:p w:rsidR="00177231" w:rsidRDefault="006323BD">
            <w:pPr>
              <w:tabs>
                <w:tab w:val="left" w:pos="8505"/>
              </w:tabs>
              <w:snapToGrid w:val="0"/>
              <w:spacing w:line="240" w:lineRule="exact"/>
              <w:ind w:left="113"/>
              <w:jc w:val="both"/>
              <w:rPr>
                <w:rFonts w:ascii="Tahoma" w:hAnsi="Tahoma" w:cs="Tahoma"/>
                <w:sz w:val="18"/>
                <w:szCs w:val="18"/>
              </w:rPr>
            </w:pPr>
            <w:r>
              <w:rPr>
                <w:rFonts w:ascii="Tahoma" w:hAnsi="Tahoma" w:cs="Tahoma"/>
                <w:b/>
                <w:sz w:val="18"/>
                <w:szCs w:val="18"/>
              </w:rPr>
              <w:t>3</w:t>
            </w:r>
            <w:r>
              <w:rPr>
                <w:rFonts w:ascii="Tahoma" w:hAnsi="Tahoma" w:cs="Tahoma"/>
                <w:spacing w:val="2"/>
                <w:sz w:val="18"/>
                <w:szCs w:val="18"/>
              </w:rPr>
              <w:t xml:space="preserve"> </w:t>
            </w:r>
            <w:r>
              <w:rPr>
                <w:rFonts w:ascii="Symbol" w:hAnsi="Symbol"/>
                <w:sz w:val="18"/>
                <w:szCs w:val="18"/>
                <w:lang w:val="en-US"/>
              </w:rPr>
              <w:t></w:t>
            </w:r>
            <w:r>
              <w:rPr>
                <w:rFonts w:ascii="Tahoma" w:hAnsi="Tahoma" w:cs="Tahoma"/>
                <w:spacing w:val="30"/>
                <w:sz w:val="18"/>
                <w:szCs w:val="18"/>
              </w:rPr>
              <w:t xml:space="preserve"> </w:t>
            </w:r>
            <w:r>
              <w:rPr>
                <w:rFonts w:ascii="Tahoma" w:hAnsi="Tahoma" w:cs="Tahoma"/>
                <w:sz w:val="18"/>
                <w:szCs w:val="18"/>
              </w:rPr>
              <w:t>liczbę lekarzy wykonujących zabiegi.</w:t>
            </w:r>
          </w:p>
          <w:p w:rsidR="00177231" w:rsidRDefault="00177231">
            <w:pPr>
              <w:pStyle w:val="Tekstpodstawowy"/>
              <w:spacing w:line="240" w:lineRule="exact"/>
              <w:rPr>
                <w:rFonts w:ascii="Tahoma" w:hAnsi="Tahoma" w:cs="Tahoma"/>
                <w:spacing w:val="-6"/>
                <w:sz w:val="18"/>
                <w:szCs w:val="18"/>
              </w:rPr>
            </w:pPr>
          </w:p>
        </w:tc>
      </w:tr>
      <w:tr w:rsidR="00177231">
        <w:tblPrEx>
          <w:tblCellMar>
            <w:left w:w="70" w:type="dxa"/>
            <w:right w:w="70" w:type="dxa"/>
          </w:tblCellMar>
        </w:tblPrEx>
        <w:trPr>
          <w:gridAfter w:val="1"/>
          <w:wAfter w:w="15" w:type="dxa"/>
          <w:cantSplit/>
          <w:trHeight w:hRule="exact" w:val="280"/>
        </w:trPr>
        <w:tc>
          <w:tcPr>
            <w:tcW w:w="10432" w:type="dxa"/>
            <w:gridSpan w:val="81"/>
            <w:shd w:val="clear" w:color="auto" w:fill="auto"/>
          </w:tcPr>
          <w:p w:rsidR="00177231" w:rsidRDefault="00177231">
            <w:pPr>
              <w:tabs>
                <w:tab w:val="left" w:pos="8505"/>
              </w:tabs>
              <w:snapToGrid w:val="0"/>
              <w:spacing w:line="240" w:lineRule="exact"/>
              <w:ind w:left="113"/>
              <w:jc w:val="both"/>
              <w:rPr>
                <w:rFonts w:ascii="Tahoma" w:hAnsi="Tahoma" w:cs="Tahoma"/>
                <w:b/>
                <w:sz w:val="18"/>
                <w:szCs w:val="18"/>
              </w:rPr>
            </w:pPr>
          </w:p>
        </w:tc>
      </w:tr>
      <w:tr w:rsidR="00177231">
        <w:tblPrEx>
          <w:tblCellMar>
            <w:left w:w="70" w:type="dxa"/>
            <w:right w:w="70" w:type="dxa"/>
          </w:tblCellMar>
        </w:tblPrEx>
        <w:trPr>
          <w:gridAfter w:val="1"/>
          <w:wAfter w:w="15" w:type="dxa"/>
          <w:cantSplit/>
          <w:trHeight w:hRule="exact" w:val="480"/>
        </w:trPr>
        <w:tc>
          <w:tcPr>
            <w:tcW w:w="10432" w:type="dxa"/>
            <w:gridSpan w:val="81"/>
            <w:shd w:val="clear" w:color="auto" w:fill="auto"/>
          </w:tcPr>
          <w:p w:rsidR="00177231" w:rsidRDefault="006323BD">
            <w:pPr>
              <w:tabs>
                <w:tab w:val="left" w:pos="8505"/>
              </w:tabs>
              <w:snapToGrid w:val="0"/>
              <w:spacing w:before="160" w:after="60" w:line="240" w:lineRule="exact"/>
              <w:jc w:val="both"/>
              <w:rPr>
                <w:rFonts w:ascii="Tahoma" w:hAnsi="Tahoma" w:cs="Tahoma"/>
                <w:sz w:val="18"/>
                <w:szCs w:val="18"/>
              </w:rPr>
            </w:pPr>
            <w:r>
              <w:rPr>
                <w:rFonts w:ascii="Tahoma" w:hAnsi="Tahoma" w:cs="Tahoma"/>
                <w:sz w:val="18"/>
                <w:szCs w:val="18"/>
              </w:rPr>
              <w:t>A. LEKARZE</w:t>
            </w:r>
          </w:p>
          <w:p w:rsidR="00177231" w:rsidRDefault="00177231">
            <w:pPr>
              <w:pStyle w:val="Tekstpodstawowy"/>
              <w:spacing w:before="120" w:line="240" w:lineRule="exact"/>
              <w:rPr>
                <w:rFonts w:ascii="Tahoma" w:hAnsi="Tahoma" w:cs="Tahoma"/>
                <w:spacing w:val="-6"/>
                <w:sz w:val="18"/>
                <w:szCs w:val="18"/>
              </w:rPr>
            </w:pPr>
          </w:p>
        </w:tc>
      </w:tr>
      <w:tr w:rsidR="00177231">
        <w:trPr>
          <w:trHeight w:hRule="exact" w:val="260"/>
        </w:trPr>
        <w:tc>
          <w:tcPr>
            <w:tcW w:w="61" w:type="dxa"/>
            <w:shd w:val="clear" w:color="auto" w:fill="auto"/>
          </w:tcPr>
          <w:p w:rsidR="00177231" w:rsidRDefault="00177231">
            <w:pPr>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Specjalizacja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1</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2</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3</w:t>
            </w: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Specjalizacja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1</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2</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3</w:t>
            </w: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pStyle w:val="Nagwek7"/>
              <w:snapToGrid w:val="0"/>
              <w:spacing w:line="240" w:lineRule="exact"/>
              <w:rPr>
                <w:rFonts w:ascii="Tahoma" w:hAnsi="Tahoma" w:cs="Tahoma"/>
                <w:sz w:val="18"/>
                <w:szCs w:val="18"/>
              </w:rPr>
            </w:pPr>
            <w:r>
              <w:rPr>
                <w:rFonts w:ascii="Tahoma" w:hAnsi="Tahoma" w:cs="Tahoma"/>
                <w:sz w:val="18"/>
                <w:szCs w:val="18"/>
              </w:rPr>
              <w:t>Specjalizacja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1</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2</w:t>
            </w: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3</w:t>
            </w: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42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Alergologia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00" w:lineRule="exact"/>
              <w:rPr>
                <w:rFonts w:ascii="Tahoma" w:hAnsi="Tahoma" w:cs="Tahoma"/>
                <w:sz w:val="18"/>
                <w:szCs w:val="18"/>
              </w:rPr>
            </w:pPr>
            <w:r>
              <w:rPr>
                <w:rFonts w:ascii="Tahoma" w:hAnsi="Tahoma" w:cs="Tahoma"/>
                <w:sz w:val="18"/>
                <w:szCs w:val="18"/>
              </w:rPr>
              <w:t>Ortopedia i traumatologia narządu ruchu</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1</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pStyle w:val="Nagwek7"/>
              <w:snapToGrid w:val="0"/>
              <w:spacing w:line="240" w:lineRule="exact"/>
              <w:rPr>
                <w:rFonts w:ascii="Tahoma" w:hAnsi="Tahoma" w:cs="Tahoma"/>
                <w:sz w:val="18"/>
                <w:szCs w:val="18"/>
              </w:rPr>
            </w:pPr>
            <w:r>
              <w:rPr>
                <w:rFonts w:ascii="Tahoma" w:hAnsi="Tahoma" w:cs="Tahoma"/>
                <w:sz w:val="18"/>
                <w:szCs w:val="18"/>
              </w:rPr>
              <w:t>Neurologia dziecięca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60"/>
        </w:trPr>
        <w:tc>
          <w:tcPr>
            <w:tcW w:w="61" w:type="dxa"/>
            <w:shd w:val="clear" w:color="auto" w:fill="auto"/>
          </w:tcPr>
          <w:p w:rsidR="00177231" w:rsidRDefault="00177231">
            <w:pPr>
              <w:pStyle w:val="Zawartotabeli"/>
              <w:snapToGrid w:val="0"/>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pacing w:val="-4"/>
                <w:sz w:val="18"/>
                <w:szCs w:val="18"/>
              </w:rPr>
            </w:pPr>
            <w:r>
              <w:rPr>
                <w:rFonts w:ascii="Tahoma" w:hAnsi="Tahoma" w:cs="Tahoma"/>
                <w:spacing w:val="-4"/>
                <w:sz w:val="18"/>
                <w:szCs w:val="18"/>
              </w:rPr>
              <w:t>Anestezjologia i intensywna terapia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5</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Genetyka kliniczna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Okulistyka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1</w:t>
            </w: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6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Angiologia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Geriatria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Onkologia kliniczna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42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Audiologia i foniatria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Hematologia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00" w:lineRule="exact"/>
              <w:rPr>
                <w:rFonts w:ascii="Tahoma" w:hAnsi="Tahoma" w:cs="Tahoma"/>
                <w:sz w:val="18"/>
                <w:szCs w:val="18"/>
              </w:rPr>
            </w:pPr>
            <w:r>
              <w:rPr>
                <w:rFonts w:ascii="Tahoma" w:hAnsi="Tahoma" w:cs="Tahoma"/>
                <w:sz w:val="18"/>
                <w:szCs w:val="18"/>
              </w:rPr>
              <w:t>Onkologia i hematologia dziecięca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42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Chirurgia dziecięca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Immunologia kliniczna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00" w:lineRule="exact"/>
              <w:rPr>
                <w:rFonts w:ascii="Tahoma" w:hAnsi="Tahoma" w:cs="Tahoma"/>
                <w:sz w:val="18"/>
                <w:szCs w:val="18"/>
              </w:rPr>
            </w:pPr>
            <w:r>
              <w:rPr>
                <w:rFonts w:ascii="Tahoma" w:hAnsi="Tahoma" w:cs="Tahoma"/>
                <w:sz w:val="18"/>
                <w:szCs w:val="18"/>
              </w:rPr>
              <w:t>Ortopedia i traumatologia narządu ruchu</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6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Chirurgia klatki piersiowej</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Kardiochirurgia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Otorynolaryngologia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6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Chirurgia naczyniowa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Kardiologia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1</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Patomorfologia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6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Chirurgia ogólna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5</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Kardiologia dziecięca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Położnictwo i ginekologia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8</w:t>
            </w: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6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Chirurgia onkologiczna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Medycyna nuklearna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Pediatria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7</w:t>
            </w: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6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Chirurgia plastyczna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Medycyna paliatywna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Psychiatria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1</w:t>
            </w: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6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Chirurgia szczękowo-twarzowa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Medycyna pracy</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Psychiatria dzieci i młodzieży</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8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Choroby płuc</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Medycyna ratunkowa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pacing w:val="-6"/>
                <w:sz w:val="18"/>
                <w:szCs w:val="18"/>
              </w:rPr>
            </w:pPr>
            <w:r>
              <w:rPr>
                <w:rFonts w:ascii="Tahoma" w:hAnsi="Tahoma" w:cs="Tahoma"/>
                <w:spacing w:val="-6"/>
                <w:sz w:val="18"/>
                <w:szCs w:val="18"/>
              </w:rPr>
              <w:t>Radioterapia onkologiczna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8"/>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Choroby wewnętrzne</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1</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5</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Medycyna rodzinna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Rehabilitacja medyczna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8"/>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Choroby zakaźne</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Medycyna sądowa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Reumatologia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8"/>
        </w:trPr>
        <w:tc>
          <w:tcPr>
            <w:tcW w:w="61" w:type="dxa"/>
            <w:shd w:val="clear" w:color="auto" w:fill="auto"/>
          </w:tcPr>
          <w:p w:rsidR="00177231" w:rsidRDefault="00177231">
            <w:pPr>
              <w:pStyle w:val="Zawartotabeli"/>
              <w:snapToGrid w:val="0"/>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pacing w:val="-6"/>
                <w:sz w:val="18"/>
                <w:szCs w:val="18"/>
              </w:rPr>
            </w:pPr>
            <w:r>
              <w:rPr>
                <w:rFonts w:ascii="Tahoma" w:hAnsi="Tahoma" w:cs="Tahoma"/>
                <w:spacing w:val="-6"/>
                <w:sz w:val="18"/>
                <w:szCs w:val="18"/>
              </w:rPr>
              <w:t>Dermatologia i wenerologia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Medycyna sportowa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Seksuologia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8"/>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Diabetologia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Medycyna transportu</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Toksykologia kliniczna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9"/>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Diagnostyka laboratoryjna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Mikrobiologia lekarska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Transfuzjologia kliniczna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8"/>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Endokrynologia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Nefrologia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Transplantologia kliniczna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8"/>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Epidemiologia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Neonatologia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7</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Urologia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b/>
                <w:sz w:val="18"/>
                <w:szCs w:val="18"/>
              </w:rPr>
            </w:pPr>
            <w:r>
              <w:rPr>
                <w:rFonts w:ascii="Tahoma" w:hAnsi="Tahoma" w:cs="Tahoma"/>
                <w:b/>
                <w:sz w:val="18"/>
                <w:szCs w:val="18"/>
              </w:rPr>
              <w:t>1</w:t>
            </w: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8"/>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Farmakologia kliniczna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Neurochirurgia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Zdrowie publiczne</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50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Gastroenterologia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Neurologia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Inna (jaka) radiologia</w:t>
            </w:r>
          </w:p>
          <w:p w:rsidR="00177231" w:rsidRDefault="006323BD">
            <w:pPr>
              <w:tabs>
                <w:tab w:val="left" w:pos="8505"/>
              </w:tabs>
              <w:spacing w:line="240" w:lineRule="exact"/>
              <w:rPr>
                <w:rFonts w:ascii="Tahoma" w:hAnsi="Tahoma" w:cs="Tahoma"/>
                <w:sz w:val="18"/>
                <w:szCs w:val="18"/>
              </w:rPr>
            </w:pPr>
            <w:r>
              <w:rPr>
                <w:rFonts w:ascii="Tahoma" w:hAnsi="Tahoma" w:cs="Tahoma"/>
                <w:sz w:val="18"/>
                <w:szCs w:val="18"/>
              </w:rPr>
              <w:t>...</w:t>
            </w:r>
            <w:r>
              <w:rPr>
                <w:rFonts w:ascii="Tahoma" w:hAnsi="Tahoma" w:cs="Tahoma"/>
                <w:spacing w:val="2"/>
                <w:sz w:val="18"/>
                <w:szCs w:val="18"/>
              </w:rPr>
              <w:t>...</w:t>
            </w:r>
            <w:r>
              <w:rPr>
                <w:rFonts w:ascii="Tahoma" w:hAnsi="Tahoma" w:cs="Tahoma"/>
                <w:sz w:val="18"/>
                <w:szCs w:val="18"/>
              </w:rPr>
              <w:t>..........................</w:t>
            </w:r>
            <w:r>
              <w:rPr>
                <w:rFonts w:ascii="Tahoma" w:hAnsi="Tahoma" w:cs="Tahoma"/>
                <w:spacing w:val="2"/>
                <w:sz w:val="18"/>
                <w:szCs w:val="18"/>
              </w:rPr>
              <w:t>..</w:t>
            </w:r>
            <w:r>
              <w:rPr>
                <w:rFonts w:ascii="Tahoma" w:hAnsi="Tahoma" w:cs="Tahoma"/>
                <w:sz w:val="18"/>
                <w:szCs w:val="18"/>
              </w:rPr>
              <w:t>..............</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blPrEx>
          <w:tblCellMar>
            <w:left w:w="70" w:type="dxa"/>
            <w:right w:w="70" w:type="dxa"/>
          </w:tblCellMar>
        </w:tblPrEx>
        <w:trPr>
          <w:gridAfter w:val="1"/>
          <w:wAfter w:w="15" w:type="dxa"/>
          <w:cantSplit/>
          <w:trHeight w:hRule="exact" w:val="360"/>
        </w:trPr>
        <w:tc>
          <w:tcPr>
            <w:tcW w:w="10432" w:type="dxa"/>
            <w:gridSpan w:val="81"/>
            <w:shd w:val="clear" w:color="auto" w:fill="auto"/>
          </w:tcPr>
          <w:p w:rsidR="00177231" w:rsidRDefault="006323BD">
            <w:pPr>
              <w:pStyle w:val="Tekstpodstawowy"/>
              <w:snapToGrid w:val="0"/>
              <w:spacing w:before="100" w:line="240" w:lineRule="exact"/>
              <w:rPr>
                <w:rFonts w:ascii="Tahoma" w:hAnsi="Tahoma" w:cs="Tahoma"/>
                <w:sz w:val="18"/>
                <w:szCs w:val="18"/>
              </w:rPr>
            </w:pPr>
            <w:r>
              <w:rPr>
                <w:rFonts w:ascii="Tahoma" w:hAnsi="Tahoma" w:cs="Tahoma"/>
                <w:sz w:val="18"/>
                <w:szCs w:val="18"/>
              </w:rPr>
              <w:t>B. LEKARZE STOMATOLODZY</w:t>
            </w:r>
          </w:p>
        </w:tc>
      </w:tr>
      <w:tr w:rsidR="00177231">
        <w:tblPrEx>
          <w:tblCellMar>
            <w:left w:w="70" w:type="dxa"/>
            <w:right w:w="70" w:type="dxa"/>
          </w:tblCellMar>
        </w:tblPrEx>
        <w:trPr>
          <w:gridAfter w:val="1"/>
          <w:wAfter w:w="15" w:type="dxa"/>
          <w:cantSplit/>
          <w:trHeight w:hRule="exact" w:val="40"/>
        </w:trPr>
        <w:tc>
          <w:tcPr>
            <w:tcW w:w="10432" w:type="dxa"/>
            <w:gridSpan w:val="81"/>
            <w:shd w:val="clear" w:color="auto" w:fill="auto"/>
          </w:tcPr>
          <w:p w:rsidR="00177231" w:rsidRDefault="00177231">
            <w:pPr>
              <w:pStyle w:val="Tekstpodstawowy"/>
              <w:snapToGrid w:val="0"/>
              <w:spacing w:line="240" w:lineRule="exact"/>
              <w:rPr>
                <w:rFonts w:ascii="Tahoma" w:hAnsi="Tahoma" w:cs="Tahoma"/>
                <w:spacing w:val="-6"/>
                <w:sz w:val="18"/>
                <w:szCs w:val="18"/>
              </w:rPr>
            </w:pPr>
          </w:p>
        </w:tc>
      </w:tr>
      <w:tr w:rsidR="00177231">
        <w:trPr>
          <w:trHeight w:hRule="exact" w:val="276"/>
        </w:trPr>
        <w:tc>
          <w:tcPr>
            <w:tcW w:w="61" w:type="dxa"/>
            <w:shd w:val="clear" w:color="auto" w:fill="auto"/>
          </w:tcPr>
          <w:p w:rsidR="00177231" w:rsidRDefault="00177231">
            <w:pPr>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Specjalizacja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jc w:val="center"/>
              <w:rPr>
                <w:rFonts w:ascii="Tahoma" w:hAnsi="Tahoma" w:cs="Tahoma"/>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jc w:val="center"/>
              <w:rPr>
                <w:rFonts w:ascii="Tahoma" w:hAnsi="Tahoma" w:cs="Tahoma"/>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jc w:val="center"/>
              <w:rPr>
                <w:rFonts w:ascii="Tahoma" w:hAnsi="Tahoma" w:cs="Tahoma"/>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jc w:val="center"/>
              <w:rPr>
                <w:rFonts w:ascii="Tahoma" w:hAnsi="Tahoma" w:cs="Tahoma"/>
                <w:b/>
                <w:sz w:val="18"/>
                <w:szCs w:val="18"/>
              </w:rPr>
            </w:pPr>
            <w:r>
              <w:rPr>
                <w:rFonts w:ascii="Tahoma" w:hAnsi="Tahoma" w:cs="Tahoma"/>
                <w:b/>
                <w:sz w:val="18"/>
                <w:szCs w:val="18"/>
              </w:rPr>
              <w:t>Specjalizacja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jc w:val="center"/>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jc w:val="center"/>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jc w:val="center"/>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pStyle w:val="Nagwek7"/>
              <w:snapToGrid w:val="0"/>
              <w:spacing w:line="240" w:lineRule="exact"/>
              <w:rPr>
                <w:rFonts w:ascii="Tahoma" w:hAnsi="Tahoma" w:cs="Tahoma"/>
                <w:sz w:val="18"/>
                <w:szCs w:val="18"/>
              </w:rPr>
            </w:pPr>
            <w:r>
              <w:rPr>
                <w:rFonts w:ascii="Tahoma" w:hAnsi="Tahoma" w:cs="Tahoma"/>
                <w:sz w:val="18"/>
                <w:szCs w:val="18"/>
              </w:rPr>
              <w:t>Specjalizacja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jc w:val="center"/>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jc w:val="center"/>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jc w:val="center"/>
              <w:rPr>
                <w:rFonts w:ascii="Tahoma" w:hAnsi="Tahoma" w:cs="Tahoma"/>
                <w:b/>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8"/>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Chirurgia stomatologiczna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Ortodoncja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Stomatologia dziecięca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516"/>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Chirurgia szczękowo-twarzowa</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Periodontologia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pacing w:val="-6"/>
                <w:sz w:val="18"/>
                <w:szCs w:val="18"/>
              </w:rPr>
              <w:t>Stomatologia zachowawcza</w:t>
            </w:r>
            <w:r>
              <w:rPr>
                <w:rFonts w:ascii="Tahoma" w:hAnsi="Tahoma" w:cs="Tahoma"/>
                <w:spacing w:val="-6"/>
                <w:sz w:val="18"/>
                <w:szCs w:val="18"/>
              </w:rPr>
              <w:br/>
              <w:t xml:space="preserve">z </w:t>
            </w:r>
            <w:proofErr w:type="spellStart"/>
            <w:r>
              <w:rPr>
                <w:rFonts w:ascii="Tahoma" w:hAnsi="Tahoma" w:cs="Tahoma"/>
                <w:sz w:val="18"/>
                <w:szCs w:val="18"/>
              </w:rPr>
              <w:t>endodoncją</w:t>
            </w:r>
            <w:proofErr w:type="spellEnd"/>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258"/>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 xml:space="preserve">Epidemiologia </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pacing w:val="-4"/>
                <w:sz w:val="18"/>
                <w:szCs w:val="18"/>
              </w:rPr>
            </w:pPr>
            <w:r>
              <w:rPr>
                <w:rFonts w:ascii="Tahoma" w:hAnsi="Tahoma" w:cs="Tahoma"/>
                <w:spacing w:val="-4"/>
                <w:sz w:val="18"/>
                <w:szCs w:val="18"/>
              </w:rPr>
              <w:t>Protetyka stomatologiczna</w:t>
            </w: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Zdrowie publiczne</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0" w:type="dxa"/>
            <w:gridSpan w:val="9"/>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97" w:type="dxa"/>
            <w:gridSpan w:val="5"/>
            <w:tcBorders>
              <w:left w:val="single" w:sz="4" w:space="0" w:color="000000"/>
            </w:tcBorders>
            <w:shd w:val="clear" w:color="auto" w:fill="auto"/>
          </w:tcPr>
          <w:p w:rsidR="00177231" w:rsidRDefault="00177231">
            <w:pPr>
              <w:snapToGrid w:val="0"/>
              <w:rPr>
                <w:rFonts w:ascii="Tahoma" w:hAnsi="Tahoma" w:cs="Tahoma"/>
                <w:sz w:val="18"/>
                <w:szCs w:val="18"/>
              </w:rPr>
            </w:pPr>
          </w:p>
        </w:tc>
      </w:tr>
      <w:tr w:rsidR="00177231">
        <w:trPr>
          <w:trHeight w:hRule="exact" w:val="520"/>
        </w:trPr>
        <w:tc>
          <w:tcPr>
            <w:tcW w:w="61" w:type="dxa"/>
            <w:shd w:val="clear" w:color="auto" w:fill="auto"/>
          </w:tcPr>
          <w:p w:rsidR="00177231" w:rsidRDefault="00177231">
            <w:pPr>
              <w:pStyle w:val="Zawartotabeli"/>
              <w:snapToGrid w:val="0"/>
              <w:rPr>
                <w:rFonts w:ascii="Tahoma" w:hAnsi="Tahoma" w:cs="Tahoma"/>
                <w:sz w:val="18"/>
                <w:szCs w:val="18"/>
              </w:rPr>
            </w:pPr>
          </w:p>
        </w:tc>
        <w:tc>
          <w:tcPr>
            <w:tcW w:w="2881" w:type="dxa"/>
            <w:gridSpan w:val="15"/>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rPr>
                <w:rFonts w:ascii="Tahoma" w:hAnsi="Tahoma" w:cs="Tahoma"/>
                <w:sz w:val="18"/>
                <w:szCs w:val="18"/>
              </w:rPr>
            </w:pPr>
            <w:r>
              <w:rPr>
                <w:rFonts w:ascii="Tahoma" w:hAnsi="Tahoma" w:cs="Tahoma"/>
                <w:sz w:val="18"/>
                <w:szCs w:val="18"/>
              </w:rPr>
              <w:t>Inna (jaka) .................................</w:t>
            </w:r>
          </w:p>
          <w:p w:rsidR="00177231" w:rsidRDefault="006323BD">
            <w:pPr>
              <w:tabs>
                <w:tab w:val="left" w:pos="8505"/>
              </w:tabs>
              <w:spacing w:line="240" w:lineRule="exact"/>
              <w:rPr>
                <w:rFonts w:ascii="Tahoma" w:hAnsi="Tahoma" w:cs="Tahoma"/>
                <w:sz w:val="18"/>
                <w:szCs w:val="18"/>
              </w:rPr>
            </w:pPr>
            <w:r>
              <w:rPr>
                <w:rFonts w:ascii="Tahoma" w:hAnsi="Tahoma" w:cs="Tahoma"/>
                <w:sz w:val="18"/>
                <w:szCs w:val="18"/>
              </w:rPr>
              <w:t>...</w:t>
            </w:r>
            <w:r>
              <w:rPr>
                <w:rFonts w:ascii="Tahoma" w:hAnsi="Tahoma" w:cs="Tahoma"/>
                <w:spacing w:val="2"/>
                <w:sz w:val="18"/>
                <w:szCs w:val="18"/>
              </w:rPr>
              <w:t>...</w:t>
            </w:r>
            <w:r>
              <w:rPr>
                <w:rFonts w:ascii="Tahoma" w:hAnsi="Tahoma" w:cs="Tahoma"/>
                <w:sz w:val="18"/>
                <w:szCs w:val="18"/>
              </w:rPr>
              <w:t>...................</w:t>
            </w:r>
            <w:r>
              <w:rPr>
                <w:rFonts w:ascii="Tahoma" w:hAnsi="Tahoma" w:cs="Tahoma"/>
                <w:spacing w:val="-2"/>
                <w:sz w:val="18"/>
                <w:szCs w:val="18"/>
              </w:rPr>
              <w:t>...</w:t>
            </w:r>
            <w:r>
              <w:rPr>
                <w:rFonts w:ascii="Tahoma" w:hAnsi="Tahoma" w:cs="Tahoma"/>
                <w:sz w:val="18"/>
                <w:szCs w:val="18"/>
              </w:rPr>
              <w:t>..</w:t>
            </w:r>
            <w:r>
              <w:rPr>
                <w:rFonts w:ascii="Tahoma" w:hAnsi="Tahoma" w:cs="Tahoma"/>
                <w:spacing w:val="2"/>
                <w:sz w:val="18"/>
                <w:szCs w:val="18"/>
              </w:rPr>
              <w:t>..</w:t>
            </w:r>
            <w:r>
              <w:rPr>
                <w:rFonts w:ascii="Tahoma" w:hAnsi="Tahoma" w:cs="Tahoma"/>
                <w:sz w:val="18"/>
                <w:szCs w:val="18"/>
              </w:rPr>
              <w:t>............</w:t>
            </w:r>
            <w:r>
              <w:rPr>
                <w:rFonts w:ascii="Tahoma" w:hAnsi="Tahoma" w:cs="Tahoma"/>
                <w:spacing w:val="4"/>
                <w:sz w:val="18"/>
                <w:szCs w:val="18"/>
              </w:rPr>
              <w:t>...</w:t>
            </w:r>
            <w:r>
              <w:rPr>
                <w:rFonts w:ascii="Tahoma" w:hAnsi="Tahoma" w:cs="Tahoma"/>
                <w:sz w:val="18"/>
                <w:szCs w:val="18"/>
              </w:rPr>
              <w:t>...</w:t>
            </w: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131" w:type="dxa"/>
            <w:gridSpan w:val="10"/>
            <w:tcBorders>
              <w:top w:val="single" w:sz="4" w:space="0" w:color="000000"/>
              <w:left w:val="single" w:sz="4" w:space="0" w:color="000000"/>
            </w:tcBorders>
            <w:shd w:val="clear" w:color="auto" w:fill="auto"/>
          </w:tcPr>
          <w:p w:rsidR="00177231" w:rsidRDefault="00177231">
            <w:pPr>
              <w:tabs>
                <w:tab w:val="left" w:pos="8505"/>
              </w:tabs>
              <w:snapToGrid w:val="0"/>
              <w:spacing w:line="240" w:lineRule="exact"/>
              <w:rPr>
                <w:rFonts w:ascii="Tahoma" w:hAnsi="Tahoma" w:cs="Tahoma"/>
                <w:spacing w:val="-4"/>
                <w:sz w:val="18"/>
                <w:szCs w:val="18"/>
              </w:rPr>
            </w:pPr>
          </w:p>
        </w:tc>
        <w:tc>
          <w:tcPr>
            <w:tcW w:w="255" w:type="dxa"/>
            <w:gridSpan w:val="2"/>
            <w:tcBorders>
              <w:top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2"/>
            <w:tcBorders>
              <w:top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767" w:type="dxa"/>
            <w:gridSpan w:val="21"/>
            <w:tcBorders>
              <w:top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255" w:type="dxa"/>
            <w:gridSpan w:val="3"/>
            <w:tcBorders>
              <w:top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3"/>
            <w:tcBorders>
              <w:top w:val="single" w:sz="4" w:space="0" w:color="000000"/>
            </w:tcBorders>
            <w:shd w:val="clear" w:color="auto" w:fill="auto"/>
          </w:tcPr>
          <w:p w:rsidR="00177231" w:rsidRDefault="00177231">
            <w:pPr>
              <w:tabs>
                <w:tab w:val="left" w:pos="8505"/>
              </w:tabs>
              <w:snapToGrid w:val="0"/>
              <w:spacing w:line="240" w:lineRule="exact"/>
              <w:rPr>
                <w:rFonts w:ascii="Tahoma" w:hAnsi="Tahoma" w:cs="Tahoma"/>
                <w:b/>
                <w:sz w:val="18"/>
                <w:szCs w:val="18"/>
              </w:rPr>
            </w:pPr>
          </w:p>
        </w:tc>
        <w:tc>
          <w:tcPr>
            <w:tcW w:w="255" w:type="dxa"/>
            <w:gridSpan w:val="7"/>
            <w:tcBorders>
              <w:top w:val="single" w:sz="4" w:space="0" w:color="000000"/>
            </w:tcBorders>
            <w:shd w:val="clear" w:color="auto" w:fill="auto"/>
          </w:tcPr>
          <w:p w:rsidR="00177231" w:rsidRDefault="00177231">
            <w:pPr>
              <w:tabs>
                <w:tab w:val="left" w:pos="8505"/>
              </w:tabs>
              <w:snapToGrid w:val="0"/>
              <w:spacing w:line="240" w:lineRule="exact"/>
              <w:rPr>
                <w:rFonts w:ascii="Tahoma" w:hAnsi="Tahoma" w:cs="Tahoma"/>
                <w:sz w:val="18"/>
                <w:szCs w:val="18"/>
              </w:rPr>
            </w:pPr>
          </w:p>
        </w:tc>
        <w:tc>
          <w:tcPr>
            <w:tcW w:w="312" w:type="dxa"/>
            <w:gridSpan w:val="7"/>
            <w:shd w:val="clear" w:color="auto" w:fill="auto"/>
          </w:tcPr>
          <w:p w:rsidR="00177231" w:rsidRDefault="00177231">
            <w:pPr>
              <w:snapToGrid w:val="0"/>
              <w:rPr>
                <w:rFonts w:ascii="Tahoma" w:hAnsi="Tahoma" w:cs="Tahoma"/>
                <w:sz w:val="18"/>
                <w:szCs w:val="18"/>
              </w:rPr>
            </w:pPr>
          </w:p>
        </w:tc>
      </w:tr>
    </w:tbl>
    <w:p w:rsidR="00177231" w:rsidRDefault="00177231">
      <w:pPr>
        <w:spacing w:line="80" w:lineRule="exact"/>
      </w:pPr>
    </w:p>
    <w:tbl>
      <w:tblPr>
        <w:tblW w:w="0" w:type="auto"/>
        <w:tblInd w:w="-183" w:type="dxa"/>
        <w:tblLayout w:type="fixed"/>
        <w:tblCellMar>
          <w:left w:w="0" w:type="dxa"/>
          <w:right w:w="0" w:type="dxa"/>
        </w:tblCellMar>
        <w:tblLook w:val="0000"/>
      </w:tblPr>
      <w:tblGrid>
        <w:gridCol w:w="183"/>
        <w:gridCol w:w="381"/>
        <w:gridCol w:w="186"/>
        <w:gridCol w:w="1601"/>
        <w:gridCol w:w="3319"/>
        <w:gridCol w:w="8"/>
        <w:gridCol w:w="165"/>
        <w:gridCol w:w="2544"/>
        <w:gridCol w:w="11"/>
        <w:gridCol w:w="11"/>
        <w:gridCol w:w="17"/>
        <w:gridCol w:w="8"/>
        <w:gridCol w:w="205"/>
        <w:gridCol w:w="314"/>
        <w:gridCol w:w="11"/>
        <w:gridCol w:w="11"/>
        <w:gridCol w:w="11"/>
        <w:gridCol w:w="17"/>
        <w:gridCol w:w="8"/>
        <w:gridCol w:w="112"/>
        <w:gridCol w:w="11"/>
        <w:gridCol w:w="11"/>
        <w:gridCol w:w="11"/>
        <w:gridCol w:w="17"/>
        <w:gridCol w:w="8"/>
        <w:gridCol w:w="23"/>
        <w:gridCol w:w="13"/>
        <w:gridCol w:w="19"/>
        <w:gridCol w:w="6"/>
        <w:gridCol w:w="28"/>
        <w:gridCol w:w="117"/>
        <w:gridCol w:w="25"/>
        <w:gridCol w:w="6"/>
        <w:gridCol w:w="24"/>
        <w:gridCol w:w="17"/>
        <w:gridCol w:w="8"/>
        <w:gridCol w:w="52"/>
        <w:gridCol w:w="152"/>
        <w:gridCol w:w="11"/>
        <w:gridCol w:w="16"/>
        <w:gridCol w:w="50"/>
        <w:gridCol w:w="7"/>
        <w:gridCol w:w="289"/>
        <w:gridCol w:w="25"/>
        <w:gridCol w:w="15"/>
        <w:gridCol w:w="13"/>
        <w:gridCol w:w="26"/>
        <w:gridCol w:w="92"/>
        <w:gridCol w:w="25"/>
        <w:gridCol w:w="15"/>
        <w:gridCol w:w="13"/>
        <w:gridCol w:w="26"/>
        <w:gridCol w:w="1"/>
        <w:gridCol w:w="85"/>
        <w:gridCol w:w="85"/>
        <w:gridCol w:w="35"/>
        <w:gridCol w:w="25"/>
        <w:gridCol w:w="14"/>
        <w:gridCol w:w="15"/>
        <w:gridCol w:w="14"/>
        <w:gridCol w:w="10"/>
        <w:gridCol w:w="15"/>
        <w:gridCol w:w="48"/>
        <w:gridCol w:w="47"/>
        <w:gridCol w:w="16"/>
        <w:gridCol w:w="13"/>
        <w:gridCol w:w="32"/>
        <w:gridCol w:w="9"/>
        <w:gridCol w:w="6"/>
        <w:gridCol w:w="49"/>
        <w:gridCol w:w="25"/>
        <w:gridCol w:w="5"/>
        <w:gridCol w:w="56"/>
        <w:gridCol w:w="62"/>
        <w:gridCol w:w="19"/>
        <w:gridCol w:w="164"/>
        <w:gridCol w:w="15"/>
      </w:tblGrid>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ind w:left="380" w:hanging="380"/>
              <w:jc w:val="both"/>
              <w:rPr>
                <w:rFonts w:ascii="Arial" w:hAnsi="Arial"/>
                <w:spacing w:val="-6"/>
              </w:rPr>
            </w:pPr>
            <w:r>
              <w:rPr>
                <w:rFonts w:ascii="Arial" w:hAnsi="Arial"/>
                <w:spacing w:val="-6"/>
              </w:rPr>
              <w:t>17.</w:t>
            </w:r>
          </w:p>
        </w:tc>
        <w:tc>
          <w:tcPr>
            <w:tcW w:w="5114" w:type="dxa"/>
            <w:gridSpan w:val="4"/>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 xml:space="preserve"> liczba lekarzy:</w:t>
            </w:r>
          </w:p>
        </w:tc>
        <w:tc>
          <w:tcPr>
            <w:tcW w:w="3841" w:type="dxa"/>
            <w:gridSpan w:val="31"/>
            <w:shd w:val="clear" w:color="auto" w:fill="auto"/>
          </w:tcPr>
          <w:p w:rsidR="00177231" w:rsidRDefault="006323BD">
            <w:pPr>
              <w:tabs>
                <w:tab w:val="left" w:pos="8505"/>
              </w:tabs>
              <w:snapToGrid w:val="0"/>
              <w:spacing w:line="240" w:lineRule="exact"/>
              <w:ind w:right="113"/>
              <w:jc w:val="right"/>
              <w:rPr>
                <w:rFonts w:ascii="Arial" w:hAnsi="Arial"/>
              </w:rPr>
            </w:pPr>
            <w:r>
              <w:rPr>
                <w:rFonts w:ascii="Arial" w:hAnsi="Arial"/>
              </w:rPr>
              <w:t>z I stopniem specjalizacji</w:t>
            </w:r>
          </w:p>
        </w:tc>
        <w:tc>
          <w:tcPr>
            <w:tcW w:w="236" w:type="dxa"/>
            <w:gridSpan w:val="5"/>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798" w:type="dxa"/>
            <w:gridSpan w:val="17"/>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Arial" w:hAnsi="Arial"/>
                <w:spacing w:val="-6"/>
              </w:rPr>
            </w:pPr>
            <w:r>
              <w:rPr>
                <w:rFonts w:ascii="Arial" w:hAnsi="Arial"/>
                <w:spacing w:val="-6"/>
              </w:rPr>
              <w:t>10</w:t>
            </w:r>
          </w:p>
        </w:tc>
        <w:tc>
          <w:tcPr>
            <w:tcW w:w="163" w:type="dxa"/>
            <w:gridSpan w:val="7"/>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5114" w:type="dxa"/>
            <w:gridSpan w:val="4"/>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3841" w:type="dxa"/>
            <w:gridSpan w:val="31"/>
            <w:shd w:val="clear" w:color="auto" w:fill="auto"/>
          </w:tcPr>
          <w:p w:rsidR="00177231" w:rsidRDefault="00177231">
            <w:pPr>
              <w:tabs>
                <w:tab w:val="left" w:pos="8505"/>
              </w:tabs>
              <w:snapToGrid w:val="0"/>
              <w:spacing w:line="240" w:lineRule="exact"/>
              <w:jc w:val="right"/>
              <w:rPr>
                <w:rFonts w:ascii="Arial" w:hAnsi="Arial"/>
              </w:rPr>
            </w:pPr>
          </w:p>
        </w:tc>
        <w:tc>
          <w:tcPr>
            <w:tcW w:w="236" w:type="dxa"/>
            <w:gridSpan w:val="5"/>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798" w:type="dxa"/>
            <w:gridSpan w:val="17"/>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163" w:type="dxa"/>
            <w:gridSpan w:val="7"/>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rPr>
          <w:gridAfter w:val="2"/>
          <w:cantSplit/>
          <w:trHeight w:hRule="exact" w:val="280"/>
        </w:trPr>
        <w:tc>
          <w:tcPr>
            <w:tcW w:w="5678" w:type="dxa"/>
            <w:gridSpan w:val="6"/>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3841" w:type="dxa"/>
            <w:gridSpan w:val="31"/>
            <w:shd w:val="clear" w:color="auto" w:fill="auto"/>
          </w:tcPr>
          <w:p w:rsidR="00177231" w:rsidRDefault="006323BD">
            <w:pPr>
              <w:snapToGrid w:val="0"/>
              <w:spacing w:line="240" w:lineRule="exact"/>
              <w:ind w:right="113"/>
              <w:jc w:val="right"/>
              <w:rPr>
                <w:rFonts w:ascii="Arial" w:hAnsi="Arial"/>
              </w:rPr>
            </w:pPr>
            <w:r>
              <w:rPr>
                <w:rFonts w:ascii="Arial" w:hAnsi="Arial"/>
              </w:rPr>
              <w:t>z II stopniem specjalizacji</w:t>
            </w:r>
          </w:p>
        </w:tc>
        <w:tc>
          <w:tcPr>
            <w:tcW w:w="236" w:type="dxa"/>
            <w:gridSpan w:val="5"/>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798" w:type="dxa"/>
            <w:gridSpan w:val="17"/>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Arial" w:hAnsi="Arial"/>
                <w:spacing w:val="-6"/>
              </w:rPr>
            </w:pPr>
            <w:r>
              <w:rPr>
                <w:rFonts w:ascii="Arial" w:hAnsi="Arial"/>
                <w:spacing w:val="-6"/>
              </w:rPr>
              <w:t>26</w:t>
            </w:r>
          </w:p>
        </w:tc>
        <w:tc>
          <w:tcPr>
            <w:tcW w:w="163" w:type="dxa"/>
            <w:gridSpan w:val="7"/>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rPr>
          <w:gridAfter w:val="2"/>
          <w:cantSplit/>
          <w:trHeight w:hRule="exact" w:val="36"/>
        </w:trPr>
        <w:tc>
          <w:tcPr>
            <w:tcW w:w="5678" w:type="dxa"/>
            <w:gridSpan w:val="6"/>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3841" w:type="dxa"/>
            <w:gridSpan w:val="31"/>
            <w:shd w:val="clear" w:color="auto" w:fill="auto"/>
          </w:tcPr>
          <w:p w:rsidR="00177231" w:rsidRDefault="00177231">
            <w:pPr>
              <w:tabs>
                <w:tab w:val="left" w:pos="8505"/>
              </w:tabs>
              <w:snapToGrid w:val="0"/>
              <w:spacing w:line="240" w:lineRule="exact"/>
              <w:jc w:val="right"/>
              <w:rPr>
                <w:rFonts w:ascii="Arial" w:hAnsi="Arial"/>
              </w:rPr>
            </w:pPr>
          </w:p>
        </w:tc>
        <w:tc>
          <w:tcPr>
            <w:tcW w:w="236" w:type="dxa"/>
            <w:gridSpan w:val="5"/>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798" w:type="dxa"/>
            <w:gridSpan w:val="17"/>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163" w:type="dxa"/>
            <w:gridSpan w:val="7"/>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rPr>
          <w:gridAfter w:val="2"/>
          <w:cantSplit/>
          <w:trHeight w:hRule="exact" w:val="280"/>
        </w:trPr>
        <w:tc>
          <w:tcPr>
            <w:tcW w:w="5678" w:type="dxa"/>
            <w:gridSpan w:val="6"/>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3841" w:type="dxa"/>
            <w:gridSpan w:val="31"/>
            <w:shd w:val="clear" w:color="auto" w:fill="auto"/>
          </w:tcPr>
          <w:p w:rsidR="00177231" w:rsidRDefault="006323BD">
            <w:pPr>
              <w:snapToGrid w:val="0"/>
              <w:spacing w:line="240" w:lineRule="exact"/>
              <w:ind w:right="113"/>
              <w:jc w:val="right"/>
              <w:rPr>
                <w:rFonts w:ascii="Arial" w:hAnsi="Arial"/>
              </w:rPr>
            </w:pPr>
            <w:r>
              <w:rPr>
                <w:rFonts w:ascii="Arial" w:hAnsi="Arial"/>
              </w:rPr>
              <w:t>specjalistów</w:t>
            </w:r>
          </w:p>
        </w:tc>
        <w:tc>
          <w:tcPr>
            <w:tcW w:w="236" w:type="dxa"/>
            <w:gridSpan w:val="5"/>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798" w:type="dxa"/>
            <w:gridSpan w:val="17"/>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Arial" w:hAnsi="Arial"/>
                <w:spacing w:val="-6"/>
              </w:rPr>
            </w:pPr>
            <w:r>
              <w:rPr>
                <w:rFonts w:ascii="Arial" w:hAnsi="Arial"/>
                <w:spacing w:val="-6"/>
              </w:rPr>
              <w:t>9</w:t>
            </w:r>
          </w:p>
        </w:tc>
        <w:tc>
          <w:tcPr>
            <w:tcW w:w="163" w:type="dxa"/>
            <w:gridSpan w:val="7"/>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blPrEx>
          <w:tblCellMar>
            <w:left w:w="70" w:type="dxa"/>
            <w:right w:w="70" w:type="dxa"/>
          </w:tblCellMar>
        </w:tblPrEx>
        <w:trPr>
          <w:gridAfter w:val="3"/>
          <w:wAfter w:w="15" w:type="dxa"/>
          <w:cantSplit/>
          <w:trHeight w:hRule="exact" w:val="240"/>
        </w:trPr>
        <w:tc>
          <w:tcPr>
            <w:tcW w:w="5678" w:type="dxa"/>
            <w:gridSpan w:val="6"/>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3841" w:type="dxa"/>
            <w:gridSpan w:val="31"/>
            <w:shd w:val="clear" w:color="auto" w:fill="auto"/>
          </w:tcPr>
          <w:p w:rsidR="00177231" w:rsidRDefault="006323BD">
            <w:pPr>
              <w:snapToGrid w:val="0"/>
              <w:spacing w:line="180" w:lineRule="exact"/>
              <w:ind w:right="113"/>
              <w:jc w:val="right"/>
              <w:rPr>
                <w:rFonts w:ascii="Arial" w:hAnsi="Arial"/>
                <w:spacing w:val="-8"/>
                <w:sz w:val="14"/>
              </w:rPr>
            </w:pPr>
            <w:r>
              <w:rPr>
                <w:rFonts w:ascii="Arial" w:hAnsi="Arial"/>
                <w:spacing w:val="-8"/>
                <w:sz w:val="14"/>
              </w:rPr>
              <w:t>(tytuł uzyskany w oparciu o art. 16 ustawy o zawodzie lekarza)</w:t>
            </w:r>
          </w:p>
        </w:tc>
        <w:tc>
          <w:tcPr>
            <w:tcW w:w="163" w:type="dxa"/>
            <w:gridSpan w:val="2"/>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1076" w:type="dxa"/>
            <w:gridSpan w:val="29"/>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03" w:type="dxa"/>
            <w:gridSpan w:val="6"/>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r>
      <w:tr w:rsidR="00177231">
        <w:tblPrEx>
          <w:tblCellMar>
            <w:left w:w="70" w:type="dxa"/>
            <w:right w:w="70" w:type="dxa"/>
          </w:tblCellMar>
        </w:tblPrEx>
        <w:trPr>
          <w:gridAfter w:val="3"/>
          <w:wAfter w:w="15" w:type="dxa"/>
          <w:cantSplit/>
          <w:trHeight w:hRule="exact" w:val="240"/>
        </w:trPr>
        <w:tc>
          <w:tcPr>
            <w:tcW w:w="5678" w:type="dxa"/>
            <w:gridSpan w:val="6"/>
            <w:shd w:val="clear" w:color="auto" w:fill="auto"/>
          </w:tcPr>
          <w:p w:rsidR="00177231" w:rsidRDefault="006323BD">
            <w:pPr>
              <w:tabs>
                <w:tab w:val="left" w:pos="8505"/>
              </w:tabs>
              <w:snapToGrid w:val="0"/>
              <w:spacing w:line="240" w:lineRule="exact"/>
              <w:ind w:left="380" w:hanging="380"/>
              <w:jc w:val="both"/>
              <w:rPr>
                <w:rFonts w:ascii="Arial" w:hAnsi="Arial"/>
                <w:spacing w:val="-6"/>
              </w:rPr>
            </w:pPr>
            <w:r>
              <w:rPr>
                <w:rFonts w:ascii="Arial" w:hAnsi="Arial"/>
                <w:spacing w:val="-6"/>
              </w:rPr>
              <w:t>Liczba lekarzy może ulec zmianie.</w:t>
            </w:r>
          </w:p>
        </w:tc>
        <w:tc>
          <w:tcPr>
            <w:tcW w:w="3841" w:type="dxa"/>
            <w:gridSpan w:val="31"/>
            <w:shd w:val="clear" w:color="auto" w:fill="auto"/>
          </w:tcPr>
          <w:p w:rsidR="00177231" w:rsidRDefault="00177231">
            <w:pPr>
              <w:snapToGrid w:val="0"/>
              <w:spacing w:line="180" w:lineRule="exact"/>
              <w:ind w:right="113"/>
              <w:jc w:val="right"/>
              <w:rPr>
                <w:rFonts w:ascii="Arial" w:hAnsi="Arial"/>
                <w:spacing w:val="-8"/>
                <w:sz w:val="14"/>
              </w:rPr>
            </w:pPr>
          </w:p>
        </w:tc>
        <w:tc>
          <w:tcPr>
            <w:tcW w:w="163" w:type="dxa"/>
            <w:gridSpan w:val="2"/>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1076" w:type="dxa"/>
            <w:gridSpan w:val="29"/>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03" w:type="dxa"/>
            <w:gridSpan w:val="6"/>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18.</w:t>
            </w:r>
          </w:p>
          <w:p w:rsidR="00177231" w:rsidRDefault="00177231">
            <w:pPr>
              <w:spacing w:line="240" w:lineRule="exact"/>
              <w:rPr>
                <w:rFonts w:ascii="Arial" w:hAnsi="Arial"/>
              </w:rPr>
            </w:pPr>
          </w:p>
        </w:tc>
        <w:tc>
          <w:tcPr>
            <w:tcW w:w="7845" w:type="dxa"/>
            <w:gridSpan w:val="8"/>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Zakład opieki zdrowotnej zatrudnia inny personel medyczny?</w:t>
            </w:r>
          </w:p>
          <w:p w:rsidR="00177231" w:rsidRDefault="00177231">
            <w:pPr>
              <w:spacing w:line="240" w:lineRule="exact"/>
              <w:rPr>
                <w:rFonts w:ascii="Arial" w:hAnsi="Arial"/>
              </w:rPr>
            </w:pPr>
          </w:p>
        </w:tc>
        <w:tc>
          <w:tcPr>
            <w:tcW w:w="566" w:type="dxa"/>
            <w:gridSpan w:val="6"/>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97" w:type="dxa"/>
            <w:gridSpan w:val="12"/>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681" w:type="dxa"/>
            <w:gridSpan w:val="13"/>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10"/>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383" w:type="dxa"/>
            <w:gridSpan w:val="13"/>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pStyle w:val="Tekstpodstawowy"/>
              <w:snapToGrid w:val="0"/>
              <w:spacing w:line="240" w:lineRule="exact"/>
              <w:rPr>
                <w:rFonts w:ascii="Arial" w:hAnsi="Arial"/>
                <w:sz w:val="20"/>
              </w:rPr>
            </w:pPr>
          </w:p>
        </w:tc>
        <w:tc>
          <w:tcPr>
            <w:tcW w:w="7845" w:type="dxa"/>
            <w:gridSpan w:val="8"/>
            <w:shd w:val="clear" w:color="auto" w:fill="auto"/>
          </w:tcPr>
          <w:p w:rsidR="00177231" w:rsidRDefault="00177231">
            <w:pPr>
              <w:pStyle w:val="Tekstpodstawowy"/>
              <w:snapToGrid w:val="0"/>
              <w:spacing w:line="240" w:lineRule="exact"/>
              <w:rPr>
                <w:rFonts w:ascii="Arial" w:hAnsi="Arial"/>
                <w:sz w:val="20"/>
              </w:rPr>
            </w:pPr>
          </w:p>
        </w:tc>
        <w:tc>
          <w:tcPr>
            <w:tcW w:w="566"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297" w:type="dxa"/>
            <w:gridSpan w:val="12"/>
            <w:shd w:val="clear" w:color="auto" w:fill="auto"/>
          </w:tcPr>
          <w:p w:rsidR="00177231" w:rsidRDefault="00177231">
            <w:pPr>
              <w:pStyle w:val="Tekstpodstawowy"/>
              <w:snapToGrid w:val="0"/>
              <w:spacing w:line="240" w:lineRule="exact"/>
              <w:rPr>
                <w:rFonts w:ascii="Arial" w:hAnsi="Arial"/>
                <w:spacing w:val="-6"/>
                <w:sz w:val="20"/>
              </w:rPr>
            </w:pPr>
          </w:p>
        </w:tc>
        <w:tc>
          <w:tcPr>
            <w:tcW w:w="681" w:type="dxa"/>
            <w:gridSpan w:val="13"/>
            <w:shd w:val="clear" w:color="auto" w:fill="auto"/>
          </w:tcPr>
          <w:p w:rsidR="00177231" w:rsidRDefault="00177231">
            <w:pPr>
              <w:pStyle w:val="Tekstpodstawowy"/>
              <w:snapToGrid w:val="0"/>
              <w:spacing w:line="240" w:lineRule="exac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4" w:type="dxa"/>
            <w:gridSpan w:val="9"/>
            <w:shd w:val="clear" w:color="auto" w:fill="auto"/>
          </w:tcPr>
          <w:p w:rsidR="00177231" w:rsidRDefault="00177231">
            <w:pPr>
              <w:pStyle w:val="Tekstpodstawowy"/>
              <w:snapToGrid w:val="0"/>
              <w:spacing w:line="240" w:lineRule="exact"/>
              <w:rPr>
                <w:rFonts w:ascii="Arial" w:hAnsi="Arial"/>
                <w:spacing w:val="-6"/>
                <w:sz w:val="20"/>
              </w:rPr>
            </w:pPr>
          </w:p>
        </w:tc>
        <w:tc>
          <w:tcPr>
            <w:tcW w:w="398" w:type="dxa"/>
            <w:gridSpan w:val="14"/>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snapToGrid w:val="0"/>
              <w:spacing w:line="240" w:lineRule="exact"/>
              <w:rPr>
                <w:rFonts w:ascii="Arial" w:hAnsi="Arial"/>
              </w:rPr>
            </w:pPr>
          </w:p>
        </w:tc>
        <w:tc>
          <w:tcPr>
            <w:tcW w:w="8678" w:type="dxa"/>
            <w:gridSpan w:val="27"/>
            <w:shd w:val="clear" w:color="auto" w:fill="auto"/>
          </w:tcPr>
          <w:p w:rsidR="00177231" w:rsidRDefault="006323BD">
            <w:pPr>
              <w:tabs>
                <w:tab w:val="left" w:pos="8505"/>
              </w:tabs>
              <w:snapToGrid w:val="0"/>
              <w:spacing w:line="240" w:lineRule="exact"/>
              <w:jc w:val="both"/>
              <w:rPr>
                <w:rFonts w:ascii="Arial" w:hAnsi="Arial"/>
                <w:spacing w:val="-4"/>
              </w:rPr>
            </w:pPr>
            <w:r>
              <w:rPr>
                <w:rFonts w:ascii="Arial" w:hAnsi="Arial"/>
                <w:spacing w:val="-4"/>
              </w:rPr>
              <w:t xml:space="preserve">(jeśli tak, to prosimy podać liczbę osób; np. pielęgniarka </w:t>
            </w:r>
            <w:r>
              <w:rPr>
                <w:rFonts w:ascii="Symbol" w:hAnsi="Symbol"/>
                <w:spacing w:val="-4"/>
                <w:lang w:val="en-US"/>
              </w:rPr>
              <w:t></w:t>
            </w:r>
            <w:r>
              <w:rPr>
                <w:rFonts w:ascii="Arial" w:hAnsi="Arial"/>
                <w:spacing w:val="-4"/>
              </w:rPr>
              <w:t xml:space="preserve">         , pomoc dentystyczna </w:t>
            </w:r>
            <w:r>
              <w:rPr>
                <w:rFonts w:ascii="Symbol" w:hAnsi="Symbol"/>
                <w:spacing w:val="-4"/>
                <w:lang w:val="en-US"/>
              </w:rPr>
              <w:t></w:t>
            </w:r>
            <w:r>
              <w:rPr>
                <w:rFonts w:ascii="Arial" w:hAnsi="Arial"/>
                <w:spacing w:val="-4"/>
              </w:rPr>
              <w:t xml:space="preserve">        )</w:t>
            </w:r>
          </w:p>
          <w:p w:rsidR="00177231" w:rsidRDefault="00177231">
            <w:pPr>
              <w:pStyle w:val="Tekstpodstawowy"/>
              <w:spacing w:line="240" w:lineRule="exact"/>
              <w:jc w:val="right"/>
              <w:rPr>
                <w:rFonts w:ascii="Arial" w:hAnsi="Arial"/>
                <w:spacing w:val="-4"/>
                <w:sz w:val="20"/>
              </w:rPr>
            </w:pPr>
          </w:p>
        </w:tc>
        <w:tc>
          <w:tcPr>
            <w:tcW w:w="170" w:type="dxa"/>
            <w:gridSpan w:val="3"/>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682" w:type="dxa"/>
            <w:gridSpan w:val="14"/>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3"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4" w:type="dxa"/>
            <w:gridSpan w:val="12"/>
            <w:shd w:val="clear" w:color="auto" w:fill="auto"/>
          </w:tcPr>
          <w:p w:rsidR="00177231" w:rsidRDefault="00177231">
            <w:pPr>
              <w:pStyle w:val="Tekstpodstawowy"/>
              <w:snapToGrid w:val="0"/>
              <w:spacing w:line="240" w:lineRule="exact"/>
              <w:rPr>
                <w:rFonts w:ascii="Arial" w:hAnsi="Arial"/>
                <w:spacing w:val="-6"/>
                <w:sz w:val="20"/>
              </w:rPr>
            </w:pPr>
          </w:p>
        </w:tc>
        <w:tc>
          <w:tcPr>
            <w:tcW w:w="139" w:type="dxa"/>
            <w:gridSpan w:val="4"/>
            <w:shd w:val="clear" w:color="auto" w:fill="auto"/>
          </w:tcPr>
          <w:p w:rsidR="00177231" w:rsidRDefault="00177231">
            <w:pPr>
              <w:snapToGrid w:val="0"/>
              <w:rPr>
                <w:rFonts w:ascii="Arial" w:hAnsi="Arial"/>
              </w:rPr>
            </w:pPr>
          </w:p>
        </w:tc>
      </w:tr>
      <w:tr w:rsidR="00177231">
        <w:trPr>
          <w:gridAfter w:val="2"/>
          <w:cantSplit/>
          <w:trHeight w:hRule="exact" w:val="276"/>
        </w:trPr>
        <w:tc>
          <w:tcPr>
            <w:tcW w:w="564" w:type="dxa"/>
            <w:gridSpan w:val="2"/>
            <w:shd w:val="clear" w:color="auto" w:fill="auto"/>
          </w:tcPr>
          <w:p w:rsidR="00177231" w:rsidRDefault="00177231">
            <w:pPr>
              <w:snapToGrid w:val="0"/>
              <w:spacing w:line="240" w:lineRule="exact"/>
              <w:rPr>
                <w:rFonts w:ascii="Arial" w:hAnsi="Arial"/>
              </w:rPr>
            </w:pPr>
          </w:p>
        </w:tc>
        <w:tc>
          <w:tcPr>
            <w:tcW w:w="10249" w:type="dxa"/>
            <w:gridSpan w:val="68"/>
            <w:shd w:val="clear" w:color="auto" w:fill="auto"/>
          </w:tcPr>
          <w:p w:rsidR="00177231" w:rsidRDefault="006323BD">
            <w:pPr>
              <w:pStyle w:val="Tekstpodstawowy"/>
              <w:snapToGrid w:val="0"/>
              <w:spacing w:line="240" w:lineRule="exact"/>
              <w:rPr>
                <w:rFonts w:ascii="Arial" w:hAnsi="Arial"/>
                <w:spacing w:val="-4"/>
                <w:sz w:val="20"/>
                <w:u w:val="none"/>
              </w:rPr>
            </w:pPr>
            <w:proofErr w:type="spellStart"/>
            <w:r>
              <w:rPr>
                <w:rFonts w:ascii="Arial" w:hAnsi="Arial"/>
                <w:spacing w:val="-4"/>
                <w:sz w:val="20"/>
                <w:u w:val="none"/>
              </w:rPr>
              <w:t>Pielęgnia</w:t>
            </w:r>
            <w:proofErr w:type="spellEnd"/>
            <w:r>
              <w:rPr>
                <w:rFonts w:ascii="Arial" w:hAnsi="Arial"/>
                <w:spacing w:val="-4"/>
                <w:sz w:val="20"/>
                <w:u w:val="none"/>
              </w:rPr>
              <w:t xml:space="preserve"> - 42   </w:t>
            </w:r>
            <w:r>
              <w:rPr>
                <w:rFonts w:ascii="Arial" w:hAnsi="Arial"/>
                <w:spacing w:val="-4"/>
                <w:sz w:val="20"/>
                <w:u w:val="none"/>
              </w:rPr>
              <w:tab/>
            </w:r>
            <w:r>
              <w:rPr>
                <w:rFonts w:ascii="Arial" w:hAnsi="Arial"/>
                <w:spacing w:val="-4"/>
                <w:sz w:val="20"/>
                <w:u w:val="none"/>
              </w:rPr>
              <w:tab/>
              <w:t xml:space="preserve">              Mgr Farmacji -                                       </w:t>
            </w:r>
          </w:p>
          <w:p w:rsidR="00177231" w:rsidRDefault="006323BD">
            <w:pPr>
              <w:pStyle w:val="Tekstpodstawowy"/>
              <w:spacing w:line="240" w:lineRule="exact"/>
              <w:rPr>
                <w:rFonts w:ascii="Arial" w:hAnsi="Arial"/>
                <w:spacing w:val="-4"/>
                <w:sz w:val="20"/>
                <w:u w:val="none"/>
              </w:rPr>
            </w:pPr>
            <w:r>
              <w:rPr>
                <w:rFonts w:ascii="Arial" w:hAnsi="Arial"/>
                <w:spacing w:val="-4"/>
                <w:sz w:val="20"/>
                <w:u w:val="none"/>
              </w:rPr>
              <w:t>Mgr Farmacji –                               Sanitariusze – 13</w:t>
            </w:r>
          </w:p>
          <w:p w:rsidR="00177231" w:rsidRDefault="006323BD">
            <w:pPr>
              <w:pStyle w:val="Tekstpodstawowy"/>
              <w:spacing w:line="240" w:lineRule="exact"/>
              <w:rPr>
                <w:rFonts w:ascii="Arial" w:hAnsi="Arial"/>
                <w:sz w:val="20"/>
                <w:u w:val="none"/>
              </w:rPr>
            </w:pPr>
            <w:r>
              <w:rPr>
                <w:rFonts w:ascii="Arial" w:hAnsi="Arial"/>
                <w:spacing w:val="-4"/>
                <w:sz w:val="20"/>
                <w:u w:val="none"/>
              </w:rPr>
              <w:t xml:space="preserve">  .................</w:t>
            </w:r>
            <w:r>
              <w:rPr>
                <w:rFonts w:ascii="Arial" w:hAnsi="Arial"/>
                <w:spacing w:val="-2"/>
                <w:sz w:val="20"/>
                <w:u w:val="none"/>
              </w:rPr>
              <w:t>........................................................................ ........</w:t>
            </w:r>
            <w:r>
              <w:rPr>
                <w:rFonts w:ascii="Arial" w:hAnsi="Arial"/>
                <w:spacing w:val="2"/>
                <w:sz w:val="20"/>
                <w:u w:val="none"/>
              </w:rPr>
              <w:t>....</w:t>
            </w:r>
            <w:r>
              <w:rPr>
                <w:rFonts w:ascii="Arial" w:hAnsi="Arial"/>
                <w:spacing w:val="-2"/>
                <w:sz w:val="20"/>
                <w:u w:val="none"/>
              </w:rPr>
              <w:t>.......................................</w:t>
            </w:r>
            <w:r>
              <w:rPr>
                <w:rFonts w:ascii="Arial" w:hAnsi="Arial"/>
                <w:sz w:val="20"/>
                <w:u w:val="none"/>
              </w:rPr>
              <w:t>......</w:t>
            </w:r>
            <w:r>
              <w:rPr>
                <w:rFonts w:ascii="Arial" w:hAnsi="Arial"/>
                <w:spacing w:val="-2"/>
                <w:sz w:val="20"/>
                <w:u w:val="none"/>
              </w:rPr>
              <w:t>..</w:t>
            </w:r>
            <w:r>
              <w:rPr>
                <w:rFonts w:ascii="Arial" w:hAnsi="Arial"/>
                <w:spacing w:val="4"/>
                <w:sz w:val="20"/>
                <w:u w:val="none"/>
              </w:rPr>
              <w:t>.</w:t>
            </w:r>
            <w:r>
              <w:rPr>
                <w:rFonts w:ascii="Arial" w:hAnsi="Arial"/>
                <w:spacing w:val="-2"/>
                <w:sz w:val="20"/>
                <w:u w:val="none"/>
              </w:rPr>
              <w:t>.</w:t>
            </w:r>
            <w:r>
              <w:rPr>
                <w:rFonts w:ascii="Arial" w:hAnsi="Arial"/>
                <w:sz w:val="20"/>
                <w:u w:val="none"/>
              </w:rPr>
              <w:t>..</w:t>
            </w:r>
            <w:r>
              <w:rPr>
                <w:rFonts w:ascii="Arial" w:hAnsi="Arial"/>
                <w:spacing w:val="-2"/>
                <w:sz w:val="20"/>
                <w:u w:val="none"/>
              </w:rPr>
              <w:t>...</w:t>
            </w:r>
            <w:r>
              <w:rPr>
                <w:rFonts w:ascii="Arial" w:hAnsi="Arial"/>
                <w:sz w:val="20"/>
                <w:u w:val="none"/>
              </w:rPr>
              <w:t>..</w:t>
            </w:r>
            <w:r>
              <w:rPr>
                <w:rFonts w:ascii="Arial" w:hAnsi="Arial"/>
                <w:spacing w:val="-2"/>
                <w:sz w:val="20"/>
                <w:u w:val="none"/>
              </w:rPr>
              <w:t>....</w:t>
            </w:r>
            <w:r>
              <w:rPr>
                <w:rFonts w:ascii="Arial" w:hAnsi="Arial"/>
                <w:sz w:val="20"/>
                <w:u w:val="none"/>
              </w:rPr>
              <w:t>.......</w:t>
            </w:r>
            <w:r>
              <w:rPr>
                <w:rFonts w:ascii="Arial" w:hAnsi="Arial"/>
                <w:spacing w:val="-2"/>
                <w:sz w:val="20"/>
                <w:u w:val="none"/>
              </w:rPr>
              <w:t>....</w:t>
            </w:r>
            <w:r>
              <w:rPr>
                <w:rFonts w:ascii="Arial" w:hAnsi="Arial"/>
                <w:sz w:val="20"/>
                <w:u w:val="none"/>
              </w:rPr>
              <w:t>...............</w:t>
            </w:r>
          </w:p>
        </w:tc>
        <w:tc>
          <w:tcPr>
            <w:tcW w:w="163" w:type="dxa"/>
            <w:gridSpan w:val="5"/>
            <w:shd w:val="clear" w:color="auto" w:fill="auto"/>
          </w:tcPr>
          <w:p w:rsidR="00177231" w:rsidRDefault="00177231">
            <w:pPr>
              <w:snapToGrid w:val="0"/>
              <w:rPr>
                <w:rFonts w:ascii="Arial" w:hAnsi="Arial"/>
              </w:rPr>
            </w:pPr>
          </w:p>
        </w:tc>
      </w:tr>
      <w:tr w:rsidR="00177231">
        <w:trPr>
          <w:gridAfter w:val="2"/>
          <w:cantSplit/>
          <w:trHeight w:hRule="exact" w:val="276"/>
        </w:trPr>
        <w:tc>
          <w:tcPr>
            <w:tcW w:w="564" w:type="dxa"/>
            <w:gridSpan w:val="2"/>
            <w:shd w:val="clear" w:color="auto" w:fill="auto"/>
          </w:tcPr>
          <w:p w:rsidR="00177231" w:rsidRDefault="00177231">
            <w:pPr>
              <w:snapToGrid w:val="0"/>
              <w:spacing w:line="240" w:lineRule="exact"/>
              <w:rPr>
                <w:rFonts w:ascii="Arial" w:hAnsi="Arial"/>
              </w:rPr>
            </w:pPr>
          </w:p>
        </w:tc>
        <w:tc>
          <w:tcPr>
            <w:tcW w:w="10249" w:type="dxa"/>
            <w:gridSpan w:val="68"/>
            <w:shd w:val="clear" w:color="auto" w:fill="auto"/>
          </w:tcPr>
          <w:p w:rsidR="00177231" w:rsidRDefault="006323BD">
            <w:pPr>
              <w:pStyle w:val="Tekstpodstawowy"/>
              <w:snapToGrid w:val="0"/>
              <w:spacing w:line="240" w:lineRule="exact"/>
              <w:rPr>
                <w:rFonts w:ascii="Arial" w:hAnsi="Arial"/>
                <w:spacing w:val="-4"/>
                <w:sz w:val="20"/>
                <w:u w:val="none"/>
              </w:rPr>
            </w:pPr>
            <w:r>
              <w:rPr>
                <w:rFonts w:ascii="Arial" w:hAnsi="Arial"/>
                <w:spacing w:val="-4"/>
                <w:sz w:val="20"/>
                <w:u w:val="none"/>
              </w:rPr>
              <w:t xml:space="preserve">Położne –  16                </w:t>
            </w:r>
            <w:r>
              <w:rPr>
                <w:rFonts w:ascii="Arial" w:hAnsi="Arial"/>
                <w:spacing w:val="-4"/>
                <w:sz w:val="20"/>
                <w:u w:val="none"/>
              </w:rPr>
              <w:tab/>
              <w:t xml:space="preserve">      </w:t>
            </w:r>
            <w:r>
              <w:rPr>
                <w:rFonts w:ascii="Arial" w:hAnsi="Arial"/>
                <w:spacing w:val="-4"/>
                <w:sz w:val="20"/>
                <w:u w:val="none"/>
              </w:rPr>
              <w:tab/>
              <w:t xml:space="preserve"> Technicy Medyczni –   7             </w:t>
            </w:r>
            <w:r>
              <w:rPr>
                <w:rFonts w:ascii="Arial" w:hAnsi="Arial"/>
                <w:spacing w:val="-4"/>
                <w:sz w:val="20"/>
                <w:u w:val="none"/>
              </w:rPr>
              <w:tab/>
              <w:t xml:space="preserve">   Ratownicy Medyczni – 3</w:t>
            </w:r>
          </w:p>
          <w:p w:rsidR="00177231" w:rsidRDefault="006323BD">
            <w:pPr>
              <w:pStyle w:val="Tekstpodstawowy"/>
              <w:spacing w:line="240" w:lineRule="exact"/>
              <w:rPr>
                <w:rFonts w:ascii="Arial" w:hAnsi="Arial"/>
                <w:spacing w:val="-4"/>
                <w:sz w:val="20"/>
                <w:u w:val="none"/>
              </w:rPr>
            </w:pPr>
            <w:r>
              <w:rPr>
                <w:rFonts w:ascii="Arial" w:hAnsi="Arial"/>
                <w:spacing w:val="-4"/>
                <w:sz w:val="20"/>
                <w:u w:val="none"/>
              </w:rPr>
              <w:t xml:space="preserve"> </w:t>
            </w:r>
          </w:p>
        </w:tc>
        <w:tc>
          <w:tcPr>
            <w:tcW w:w="163" w:type="dxa"/>
            <w:gridSpan w:val="5"/>
            <w:shd w:val="clear" w:color="auto" w:fill="auto"/>
          </w:tcPr>
          <w:p w:rsidR="00177231" w:rsidRDefault="00177231">
            <w:pPr>
              <w:snapToGrid w:val="0"/>
              <w:rPr>
                <w:rFonts w:ascii="Arial" w:hAnsi="Arial"/>
              </w:rPr>
            </w:pPr>
          </w:p>
        </w:tc>
      </w:tr>
      <w:tr w:rsidR="00177231">
        <w:trPr>
          <w:gridAfter w:val="2"/>
          <w:cantSplit/>
          <w:trHeight w:hRule="exact" w:val="276"/>
        </w:trPr>
        <w:tc>
          <w:tcPr>
            <w:tcW w:w="564" w:type="dxa"/>
            <w:gridSpan w:val="2"/>
            <w:shd w:val="clear" w:color="auto" w:fill="auto"/>
          </w:tcPr>
          <w:p w:rsidR="00177231" w:rsidRDefault="00177231">
            <w:pPr>
              <w:snapToGrid w:val="0"/>
              <w:spacing w:line="240" w:lineRule="exact"/>
              <w:rPr>
                <w:rFonts w:ascii="Arial" w:hAnsi="Arial"/>
              </w:rPr>
            </w:pPr>
          </w:p>
        </w:tc>
        <w:tc>
          <w:tcPr>
            <w:tcW w:w="10249" w:type="dxa"/>
            <w:gridSpan w:val="68"/>
            <w:shd w:val="clear" w:color="auto" w:fill="auto"/>
          </w:tcPr>
          <w:p w:rsidR="00177231" w:rsidRDefault="006323BD">
            <w:pPr>
              <w:pStyle w:val="Tekstpodstawowy"/>
              <w:snapToGrid w:val="0"/>
              <w:spacing w:line="240" w:lineRule="exact"/>
              <w:rPr>
                <w:rFonts w:ascii="Arial" w:hAnsi="Arial"/>
                <w:spacing w:val="-4"/>
                <w:sz w:val="20"/>
                <w:u w:val="none"/>
              </w:rPr>
            </w:pPr>
            <w:r>
              <w:rPr>
                <w:rFonts w:ascii="Arial" w:hAnsi="Arial"/>
                <w:spacing w:val="-4"/>
                <w:sz w:val="20"/>
                <w:u w:val="none"/>
              </w:rPr>
              <w:t xml:space="preserve">Mgr Rehabilitacji – </w:t>
            </w:r>
            <w:r>
              <w:rPr>
                <w:rFonts w:ascii="Arial" w:hAnsi="Arial"/>
                <w:spacing w:val="-4"/>
                <w:sz w:val="20"/>
                <w:u w:val="none"/>
              </w:rPr>
              <w:tab/>
              <w:t xml:space="preserve">               Statystycy Medyczni – 1</w:t>
            </w:r>
          </w:p>
          <w:p w:rsidR="00177231" w:rsidRDefault="00177231">
            <w:pPr>
              <w:pStyle w:val="Tekstpodstawowy"/>
              <w:spacing w:line="240" w:lineRule="exact"/>
              <w:rPr>
                <w:rFonts w:ascii="Arial" w:hAnsi="Arial"/>
                <w:spacing w:val="-6"/>
                <w:sz w:val="20"/>
                <w:u w:val="none"/>
              </w:rPr>
            </w:pPr>
          </w:p>
        </w:tc>
        <w:tc>
          <w:tcPr>
            <w:tcW w:w="163" w:type="dxa"/>
            <w:gridSpan w:val="5"/>
            <w:shd w:val="clear" w:color="auto" w:fill="auto"/>
          </w:tcPr>
          <w:p w:rsidR="00177231" w:rsidRDefault="00177231">
            <w:pPr>
              <w:snapToGrid w:val="0"/>
              <w:rPr>
                <w:rFonts w:ascii="Arial" w:hAnsi="Arial"/>
              </w:rPr>
            </w:pPr>
          </w:p>
        </w:tc>
      </w:tr>
      <w:tr w:rsidR="00177231">
        <w:trPr>
          <w:gridAfter w:val="2"/>
          <w:cantSplit/>
          <w:trHeight w:hRule="exact" w:val="276"/>
        </w:trPr>
        <w:tc>
          <w:tcPr>
            <w:tcW w:w="564" w:type="dxa"/>
            <w:gridSpan w:val="2"/>
            <w:shd w:val="clear" w:color="auto" w:fill="auto"/>
          </w:tcPr>
          <w:p w:rsidR="00177231" w:rsidRDefault="00177231">
            <w:pPr>
              <w:snapToGrid w:val="0"/>
              <w:spacing w:line="240" w:lineRule="exact"/>
              <w:rPr>
                <w:rFonts w:ascii="Arial" w:hAnsi="Arial"/>
              </w:rPr>
            </w:pPr>
          </w:p>
        </w:tc>
        <w:tc>
          <w:tcPr>
            <w:tcW w:w="10249" w:type="dxa"/>
            <w:gridSpan w:val="68"/>
            <w:shd w:val="clear" w:color="auto" w:fill="auto"/>
          </w:tcPr>
          <w:p w:rsidR="00177231" w:rsidRDefault="006323BD">
            <w:pPr>
              <w:pStyle w:val="Tekstpodstawowy"/>
              <w:snapToGrid w:val="0"/>
              <w:spacing w:line="240" w:lineRule="exact"/>
              <w:rPr>
                <w:rFonts w:ascii="Arial" w:hAnsi="Arial"/>
                <w:spacing w:val="-4"/>
                <w:sz w:val="20"/>
                <w:u w:val="none"/>
              </w:rPr>
            </w:pPr>
            <w:r>
              <w:rPr>
                <w:rFonts w:ascii="Arial" w:hAnsi="Arial"/>
                <w:spacing w:val="-4"/>
                <w:sz w:val="20"/>
                <w:u w:val="none"/>
              </w:rPr>
              <w:t xml:space="preserve">Mgr Analityki –  1         </w:t>
            </w:r>
            <w:r>
              <w:rPr>
                <w:rFonts w:ascii="Arial" w:hAnsi="Arial"/>
                <w:spacing w:val="-4"/>
                <w:sz w:val="20"/>
                <w:u w:val="none"/>
              </w:rPr>
              <w:tab/>
              <w:t xml:space="preserve">              Sekretarki Medyczne – 2</w:t>
            </w:r>
          </w:p>
        </w:tc>
        <w:tc>
          <w:tcPr>
            <w:tcW w:w="163" w:type="dxa"/>
            <w:gridSpan w:val="5"/>
            <w:shd w:val="clear" w:color="auto" w:fill="auto"/>
          </w:tcPr>
          <w:p w:rsidR="00177231" w:rsidRDefault="00177231">
            <w:pPr>
              <w:snapToGrid w:val="0"/>
              <w:rPr>
                <w:rFonts w:ascii="Arial" w:hAnsi="Arial"/>
              </w:rPr>
            </w:pPr>
          </w:p>
        </w:tc>
      </w:tr>
      <w:tr w:rsidR="00177231">
        <w:trPr>
          <w:gridAfter w:val="2"/>
          <w:cantSplit/>
          <w:trHeight w:hRule="exact" w:val="276"/>
        </w:trPr>
        <w:tc>
          <w:tcPr>
            <w:tcW w:w="564" w:type="dxa"/>
            <w:gridSpan w:val="2"/>
            <w:shd w:val="clear" w:color="auto" w:fill="auto"/>
          </w:tcPr>
          <w:p w:rsidR="00177231" w:rsidRDefault="00177231">
            <w:pPr>
              <w:snapToGrid w:val="0"/>
              <w:spacing w:line="240" w:lineRule="exact"/>
              <w:rPr>
                <w:rFonts w:ascii="Arial" w:hAnsi="Arial"/>
              </w:rPr>
            </w:pPr>
          </w:p>
        </w:tc>
        <w:tc>
          <w:tcPr>
            <w:tcW w:w="10249" w:type="dxa"/>
            <w:gridSpan w:val="68"/>
            <w:shd w:val="clear" w:color="auto" w:fill="auto"/>
          </w:tcPr>
          <w:p w:rsidR="00177231" w:rsidRDefault="006323BD">
            <w:pPr>
              <w:pStyle w:val="Tekstpodstawowy"/>
              <w:snapToGrid w:val="0"/>
              <w:spacing w:line="240" w:lineRule="exact"/>
              <w:rPr>
                <w:rFonts w:ascii="Arial" w:hAnsi="Arial"/>
                <w:spacing w:val="-4"/>
                <w:sz w:val="20"/>
                <w:u w:val="none"/>
              </w:rPr>
            </w:pPr>
            <w:r>
              <w:rPr>
                <w:rFonts w:ascii="Arial" w:hAnsi="Arial"/>
                <w:spacing w:val="-4"/>
                <w:sz w:val="20"/>
                <w:u w:val="none"/>
              </w:rPr>
              <w:t>Liczba personelu może ulec zmianie.</w:t>
            </w:r>
          </w:p>
        </w:tc>
        <w:tc>
          <w:tcPr>
            <w:tcW w:w="163" w:type="dxa"/>
            <w:gridSpan w:val="5"/>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spacing w:val="-6"/>
              </w:rPr>
            </w:pPr>
            <w:r>
              <w:rPr>
                <w:rFonts w:ascii="Arial" w:hAnsi="Arial"/>
                <w:spacing w:val="-6"/>
              </w:rPr>
              <w:t>19.</w:t>
            </w:r>
          </w:p>
          <w:p w:rsidR="00177231" w:rsidRDefault="00177231">
            <w:pPr>
              <w:tabs>
                <w:tab w:val="left" w:pos="8505"/>
              </w:tabs>
              <w:spacing w:line="240" w:lineRule="exact"/>
              <w:ind w:left="380" w:hanging="380"/>
              <w:jc w:val="both"/>
              <w:rPr>
                <w:rFonts w:ascii="Arial" w:hAnsi="Arial"/>
                <w:spacing w:val="-6"/>
              </w:rPr>
            </w:pPr>
          </w:p>
        </w:tc>
        <w:tc>
          <w:tcPr>
            <w:tcW w:w="5106" w:type="dxa"/>
            <w:gridSpan w:val="3"/>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Prosimy podać ilość łóżek w leczeniu szpitalnym:</w:t>
            </w:r>
          </w:p>
          <w:p w:rsidR="00177231" w:rsidRDefault="00177231">
            <w:pPr>
              <w:tabs>
                <w:tab w:val="left" w:pos="8505"/>
              </w:tabs>
              <w:spacing w:line="240" w:lineRule="exact"/>
              <w:ind w:left="380" w:hanging="380"/>
              <w:jc w:val="both"/>
              <w:rPr>
                <w:rFonts w:ascii="Arial" w:hAnsi="Arial"/>
                <w:spacing w:val="-6"/>
              </w:rPr>
            </w:pPr>
          </w:p>
        </w:tc>
        <w:tc>
          <w:tcPr>
            <w:tcW w:w="3566" w:type="dxa"/>
            <w:gridSpan w:val="23"/>
            <w:shd w:val="clear" w:color="auto" w:fill="auto"/>
          </w:tcPr>
          <w:p w:rsidR="00177231" w:rsidRDefault="00177231">
            <w:pPr>
              <w:tabs>
                <w:tab w:val="left" w:pos="8505"/>
              </w:tabs>
              <w:snapToGrid w:val="0"/>
              <w:spacing w:line="240" w:lineRule="exact"/>
              <w:jc w:val="both"/>
              <w:rPr>
                <w:rFonts w:ascii="Arial" w:hAnsi="Arial"/>
                <w:spacing w:val="-6"/>
              </w:rPr>
            </w:pPr>
          </w:p>
        </w:tc>
        <w:tc>
          <w:tcPr>
            <w:tcW w:w="512" w:type="dxa"/>
            <w:gridSpan w:val="13"/>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805" w:type="dxa"/>
            <w:gridSpan w:val="18"/>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Arial" w:hAnsi="Arial"/>
                <w:spacing w:val="-6"/>
              </w:rPr>
            </w:pPr>
            <w:r>
              <w:rPr>
                <w:rFonts w:ascii="Arial" w:hAnsi="Arial"/>
                <w:spacing w:val="-6"/>
              </w:rPr>
              <w:t>122</w:t>
            </w:r>
          </w:p>
        </w:tc>
        <w:tc>
          <w:tcPr>
            <w:tcW w:w="163" w:type="dxa"/>
            <w:gridSpan w:val="7"/>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5106" w:type="dxa"/>
            <w:gridSpan w:val="3"/>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3566" w:type="dxa"/>
            <w:gridSpan w:val="23"/>
            <w:shd w:val="clear" w:color="auto" w:fill="auto"/>
          </w:tcPr>
          <w:p w:rsidR="00177231" w:rsidRDefault="00177231">
            <w:pPr>
              <w:tabs>
                <w:tab w:val="left" w:pos="8505"/>
              </w:tabs>
              <w:snapToGrid w:val="0"/>
              <w:spacing w:line="240" w:lineRule="exact"/>
              <w:jc w:val="both"/>
              <w:rPr>
                <w:rFonts w:ascii="Arial" w:hAnsi="Arial"/>
              </w:rPr>
            </w:pPr>
          </w:p>
        </w:tc>
        <w:tc>
          <w:tcPr>
            <w:tcW w:w="512" w:type="dxa"/>
            <w:gridSpan w:val="13"/>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805" w:type="dxa"/>
            <w:gridSpan w:val="18"/>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163" w:type="dxa"/>
            <w:gridSpan w:val="7"/>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spacing w:val="-6"/>
              </w:rPr>
            </w:pPr>
            <w:r>
              <w:rPr>
                <w:rFonts w:ascii="Arial" w:hAnsi="Arial"/>
                <w:spacing w:val="-6"/>
              </w:rPr>
              <w:t>20.</w:t>
            </w:r>
          </w:p>
          <w:p w:rsidR="00177231" w:rsidRDefault="00177231">
            <w:pPr>
              <w:tabs>
                <w:tab w:val="left" w:pos="8505"/>
              </w:tabs>
              <w:spacing w:line="240" w:lineRule="exact"/>
              <w:jc w:val="both"/>
              <w:rPr>
                <w:rFonts w:ascii="Arial" w:hAnsi="Arial"/>
                <w:spacing w:val="-6"/>
              </w:rPr>
            </w:pPr>
          </w:p>
        </w:tc>
        <w:tc>
          <w:tcPr>
            <w:tcW w:w="8672" w:type="dxa"/>
            <w:gridSpan w:val="26"/>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Prosimy o podanie łącznej liczby pacjentów w poprzednim roku</w:t>
            </w:r>
          </w:p>
          <w:p w:rsidR="00177231" w:rsidRDefault="00177231">
            <w:pPr>
              <w:tabs>
                <w:tab w:val="left" w:pos="8505"/>
              </w:tabs>
              <w:spacing w:line="240" w:lineRule="exact"/>
              <w:jc w:val="both"/>
              <w:rPr>
                <w:rFonts w:ascii="Arial" w:hAnsi="Arial"/>
                <w:spacing w:val="-6"/>
              </w:rPr>
            </w:pPr>
          </w:p>
        </w:tc>
        <w:tc>
          <w:tcPr>
            <w:tcW w:w="512" w:type="dxa"/>
            <w:gridSpan w:val="13"/>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805" w:type="dxa"/>
            <w:gridSpan w:val="18"/>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Arial" w:hAnsi="Arial"/>
                <w:color w:val="FF0000"/>
                <w:spacing w:val="-6"/>
              </w:rPr>
            </w:pPr>
            <w:r>
              <w:rPr>
                <w:rFonts w:ascii="Arial" w:hAnsi="Arial"/>
                <w:color w:val="FF0000"/>
                <w:spacing w:val="-6"/>
              </w:rPr>
              <w:t>4349</w:t>
            </w:r>
          </w:p>
        </w:tc>
        <w:tc>
          <w:tcPr>
            <w:tcW w:w="163" w:type="dxa"/>
            <w:gridSpan w:val="7"/>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5114" w:type="dxa"/>
            <w:gridSpan w:val="4"/>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3558" w:type="dxa"/>
            <w:gridSpan w:val="22"/>
            <w:shd w:val="clear" w:color="auto" w:fill="auto"/>
          </w:tcPr>
          <w:p w:rsidR="00177231" w:rsidRDefault="00177231">
            <w:pPr>
              <w:tabs>
                <w:tab w:val="left" w:pos="8505"/>
              </w:tabs>
              <w:snapToGrid w:val="0"/>
              <w:spacing w:line="240" w:lineRule="exact"/>
              <w:jc w:val="both"/>
              <w:rPr>
                <w:rFonts w:ascii="Arial" w:hAnsi="Arial"/>
              </w:rPr>
            </w:pPr>
          </w:p>
        </w:tc>
        <w:tc>
          <w:tcPr>
            <w:tcW w:w="231" w:type="dxa"/>
            <w:gridSpan w:val="8"/>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1086" w:type="dxa"/>
            <w:gridSpan w:val="23"/>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163" w:type="dxa"/>
            <w:gridSpan w:val="7"/>
            <w:shd w:val="clear" w:color="auto" w:fill="auto"/>
          </w:tcPr>
          <w:p w:rsidR="00177231" w:rsidRDefault="00177231">
            <w:pPr>
              <w:tabs>
                <w:tab w:val="left" w:pos="8505"/>
              </w:tabs>
              <w:snapToGrid w:val="0"/>
              <w:spacing w:line="240" w:lineRule="exact"/>
              <w:ind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21.</w:t>
            </w:r>
          </w:p>
          <w:p w:rsidR="00177231" w:rsidRDefault="00177231">
            <w:pPr>
              <w:spacing w:line="240" w:lineRule="exact"/>
              <w:rPr>
                <w:rFonts w:ascii="Arial" w:hAnsi="Arial"/>
              </w:rPr>
            </w:pPr>
          </w:p>
        </w:tc>
        <w:tc>
          <w:tcPr>
            <w:tcW w:w="7823" w:type="dxa"/>
            <w:gridSpan w:val="6"/>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Czy zakład opieki zdrowotnej posiada regulamin działania?</w:t>
            </w:r>
          </w:p>
          <w:p w:rsidR="00177231" w:rsidRDefault="00177231">
            <w:pPr>
              <w:spacing w:line="240" w:lineRule="exact"/>
              <w:rPr>
                <w:rFonts w:ascii="Arial" w:hAnsi="Arial"/>
              </w:rPr>
            </w:pPr>
          </w:p>
        </w:tc>
        <w:tc>
          <w:tcPr>
            <w:tcW w:w="566" w:type="dxa"/>
            <w:gridSpan w:val="6"/>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9" w:type="dxa"/>
            <w:gridSpan w:val="12"/>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685" w:type="dxa"/>
            <w:gridSpan w:val="14"/>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300" w:type="dxa"/>
            <w:gridSpan w:val="9"/>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408" w:type="dxa"/>
            <w:gridSpan w:val="15"/>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snapToGrid w:val="0"/>
              <w:spacing w:line="240" w:lineRule="exact"/>
              <w:rPr>
                <w:rFonts w:ascii="Arial" w:hAnsi="Arial"/>
              </w:rPr>
            </w:pPr>
          </w:p>
        </w:tc>
        <w:tc>
          <w:tcPr>
            <w:tcW w:w="8678" w:type="dxa"/>
            <w:gridSpan w:val="27"/>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(jeśli tak, to prosimy dołączyć kopię aktualnie obowiązującego regulaminu działania)</w:t>
            </w:r>
          </w:p>
          <w:p w:rsidR="00177231" w:rsidRDefault="00177231">
            <w:pPr>
              <w:pStyle w:val="Tekstpodstawowy"/>
              <w:spacing w:line="240" w:lineRule="exact"/>
              <w:jc w:val="right"/>
              <w:rPr>
                <w:rFonts w:ascii="Arial" w:hAnsi="Arial"/>
                <w:spacing w:val="-4"/>
                <w:sz w:val="20"/>
              </w:rPr>
            </w:pPr>
          </w:p>
        </w:tc>
        <w:tc>
          <w:tcPr>
            <w:tcW w:w="170" w:type="dxa"/>
            <w:gridSpan w:val="3"/>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682" w:type="dxa"/>
            <w:gridSpan w:val="14"/>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3"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4" w:type="dxa"/>
            <w:gridSpan w:val="12"/>
            <w:shd w:val="clear" w:color="auto" w:fill="auto"/>
          </w:tcPr>
          <w:p w:rsidR="00177231" w:rsidRDefault="00177231">
            <w:pPr>
              <w:pStyle w:val="Tekstpodstawowy"/>
              <w:snapToGrid w:val="0"/>
              <w:spacing w:line="240" w:lineRule="exact"/>
              <w:rPr>
                <w:rFonts w:ascii="Arial" w:hAnsi="Arial"/>
                <w:spacing w:val="-6"/>
                <w:sz w:val="20"/>
              </w:rPr>
            </w:pPr>
          </w:p>
        </w:tc>
        <w:tc>
          <w:tcPr>
            <w:tcW w:w="139" w:type="dxa"/>
            <w:gridSpan w:val="4"/>
            <w:shd w:val="clear" w:color="auto" w:fill="auto"/>
          </w:tcPr>
          <w:p w:rsidR="00177231" w:rsidRDefault="00177231">
            <w:pPr>
              <w:snapToGrid w:val="0"/>
              <w:rPr>
                <w:rFonts w:ascii="Arial" w:hAnsi="Arial"/>
              </w:rPr>
            </w:pPr>
          </w:p>
        </w:tc>
      </w:tr>
      <w:tr w:rsidR="00177231">
        <w:tblPrEx>
          <w:tblCellMar>
            <w:left w:w="70" w:type="dxa"/>
            <w:right w:w="70" w:type="dxa"/>
          </w:tblCellMar>
        </w:tblPrEx>
        <w:trPr>
          <w:gridAfter w:val="3"/>
          <w:wAfter w:w="15" w:type="dxa"/>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spacing w:val="-4"/>
              </w:rPr>
            </w:pPr>
            <w:r>
              <w:rPr>
                <w:rFonts w:ascii="Arial" w:hAnsi="Arial"/>
                <w:spacing w:val="-6"/>
              </w:rPr>
              <w:t>22</w:t>
            </w:r>
            <w:r>
              <w:rPr>
                <w:rFonts w:ascii="Arial" w:hAnsi="Arial"/>
                <w:spacing w:val="-4"/>
              </w:rPr>
              <w:t>.</w:t>
            </w:r>
          </w:p>
          <w:p w:rsidR="00177231" w:rsidRDefault="00177231">
            <w:pPr>
              <w:pStyle w:val="Tekstpodstawowy"/>
              <w:spacing w:line="240" w:lineRule="exact"/>
              <w:rPr>
                <w:rFonts w:ascii="Arial" w:hAnsi="Arial"/>
                <w:spacing w:val="-6"/>
                <w:sz w:val="20"/>
              </w:rPr>
            </w:pPr>
          </w:p>
        </w:tc>
        <w:tc>
          <w:tcPr>
            <w:tcW w:w="10397" w:type="dxa"/>
            <w:gridSpan w:val="72"/>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Prosimy wymienić rodzaj i ilość elektronicznej aparatury medycznej używanej w zakładzie opieki zdrowotnej:</w:t>
            </w:r>
          </w:p>
        </w:tc>
      </w:tr>
      <w:tr w:rsidR="00177231">
        <w:trPr>
          <w:gridAfter w:val="2"/>
          <w:cantSplit/>
          <w:trHeight w:hRule="exact" w:val="276"/>
        </w:trPr>
        <w:tc>
          <w:tcPr>
            <w:tcW w:w="564" w:type="dxa"/>
            <w:gridSpan w:val="2"/>
            <w:shd w:val="clear" w:color="auto" w:fill="auto"/>
          </w:tcPr>
          <w:p w:rsidR="00177231" w:rsidRDefault="00177231">
            <w:pPr>
              <w:snapToGrid w:val="0"/>
              <w:spacing w:line="240" w:lineRule="exact"/>
              <w:rPr>
                <w:rFonts w:ascii="Arial" w:hAnsi="Arial"/>
              </w:rPr>
            </w:pPr>
          </w:p>
        </w:tc>
        <w:tc>
          <w:tcPr>
            <w:tcW w:w="10249" w:type="dxa"/>
            <w:gridSpan w:val="68"/>
            <w:shd w:val="clear" w:color="auto" w:fill="auto"/>
          </w:tcPr>
          <w:p w:rsidR="00177231" w:rsidRDefault="00177231">
            <w:pPr>
              <w:pStyle w:val="Tekstpodstawowy"/>
              <w:snapToGrid w:val="0"/>
              <w:spacing w:line="240" w:lineRule="exact"/>
              <w:rPr>
                <w:rFonts w:ascii="Arial" w:hAnsi="Arial"/>
                <w:spacing w:val="-6"/>
                <w:sz w:val="20"/>
              </w:rPr>
            </w:pPr>
          </w:p>
        </w:tc>
        <w:tc>
          <w:tcPr>
            <w:tcW w:w="163" w:type="dxa"/>
            <w:gridSpan w:val="5"/>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23.</w:t>
            </w:r>
          </w:p>
          <w:p w:rsidR="00177231" w:rsidRDefault="00177231">
            <w:pPr>
              <w:spacing w:line="240" w:lineRule="exact"/>
              <w:rPr>
                <w:rFonts w:ascii="Arial" w:hAnsi="Arial"/>
              </w:rPr>
            </w:pPr>
          </w:p>
        </w:tc>
        <w:tc>
          <w:tcPr>
            <w:tcW w:w="7870" w:type="dxa"/>
            <w:gridSpan w:val="10"/>
            <w:shd w:val="clear" w:color="auto" w:fill="auto"/>
          </w:tcPr>
          <w:p w:rsidR="00177231" w:rsidRDefault="006323BD">
            <w:pPr>
              <w:snapToGrid w:val="0"/>
              <w:spacing w:line="240" w:lineRule="exact"/>
              <w:rPr>
                <w:rFonts w:ascii="Arial" w:hAnsi="Arial"/>
              </w:rPr>
            </w:pPr>
            <w:r>
              <w:rPr>
                <w:rFonts w:ascii="Arial" w:hAnsi="Arial"/>
              </w:rPr>
              <w:t>Prosimy o podanie informacji czy ZOZ posiada OIOM</w:t>
            </w: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630"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300" w:type="dxa"/>
            <w:gridSpan w:val="9"/>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408" w:type="dxa"/>
            <w:gridSpan w:val="15"/>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pStyle w:val="Tekstpodstawowy"/>
              <w:snapToGrid w:val="0"/>
              <w:spacing w:line="240" w:lineRule="exact"/>
              <w:rPr>
                <w:rFonts w:ascii="Arial" w:hAnsi="Arial"/>
                <w:sz w:val="20"/>
              </w:rPr>
            </w:pPr>
          </w:p>
        </w:tc>
        <w:tc>
          <w:tcPr>
            <w:tcW w:w="7845" w:type="dxa"/>
            <w:gridSpan w:val="8"/>
            <w:shd w:val="clear" w:color="auto" w:fill="auto"/>
          </w:tcPr>
          <w:p w:rsidR="00177231" w:rsidRDefault="00177231">
            <w:pPr>
              <w:pStyle w:val="Tekstpodstawowy"/>
              <w:snapToGrid w:val="0"/>
              <w:spacing w:line="240" w:lineRule="exact"/>
              <w:rPr>
                <w:rFonts w:ascii="Arial" w:hAnsi="Arial"/>
                <w:sz w:val="20"/>
              </w:rPr>
            </w:pPr>
          </w:p>
        </w:tc>
        <w:tc>
          <w:tcPr>
            <w:tcW w:w="577" w:type="dxa"/>
            <w:gridSpan w:val="7"/>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286" w:type="dxa"/>
            <w:gridSpan w:val="11"/>
            <w:shd w:val="clear" w:color="auto" w:fill="auto"/>
          </w:tcPr>
          <w:p w:rsidR="00177231" w:rsidRDefault="00177231">
            <w:pPr>
              <w:pStyle w:val="Tekstpodstawowy"/>
              <w:snapToGrid w:val="0"/>
              <w:spacing w:line="240" w:lineRule="exact"/>
              <w:rPr>
                <w:rFonts w:ascii="Arial" w:hAnsi="Arial"/>
                <w:spacing w:val="-6"/>
                <w:sz w:val="20"/>
              </w:rPr>
            </w:pPr>
          </w:p>
        </w:tc>
        <w:tc>
          <w:tcPr>
            <w:tcW w:w="627" w:type="dxa"/>
            <w:gridSpan w:val="10"/>
            <w:shd w:val="clear" w:color="auto" w:fill="auto"/>
          </w:tcPr>
          <w:p w:rsidR="00177231" w:rsidRDefault="00177231">
            <w:pPr>
              <w:pStyle w:val="Tekstpodstawowy"/>
              <w:snapToGrid w:val="0"/>
              <w:spacing w:line="240" w:lineRule="exac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9"/>
            <w:shd w:val="clear" w:color="auto" w:fill="auto"/>
          </w:tcPr>
          <w:p w:rsidR="00177231" w:rsidRDefault="00177231">
            <w:pPr>
              <w:pStyle w:val="Tekstpodstawowy"/>
              <w:snapToGrid w:val="0"/>
              <w:spacing w:line="240" w:lineRule="exact"/>
              <w:rPr>
                <w:rFonts w:ascii="Arial" w:hAnsi="Arial"/>
                <w:spacing w:val="-6"/>
                <w:sz w:val="20"/>
              </w:rPr>
            </w:pPr>
          </w:p>
        </w:tc>
        <w:tc>
          <w:tcPr>
            <w:tcW w:w="437" w:type="dxa"/>
            <w:gridSpan w:val="17"/>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5279" w:type="dxa"/>
            <w:gridSpan w:val="5"/>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(jeśli tak, prosimy podać ilość łóżek na OIOM)</w:t>
            </w:r>
          </w:p>
        </w:tc>
        <w:tc>
          <w:tcPr>
            <w:tcW w:w="3393" w:type="dxa"/>
            <w:gridSpan w:val="21"/>
            <w:shd w:val="clear" w:color="auto" w:fill="auto"/>
          </w:tcPr>
          <w:p w:rsidR="00177231" w:rsidRDefault="00177231">
            <w:pPr>
              <w:tabs>
                <w:tab w:val="left" w:pos="8505"/>
              </w:tabs>
              <w:snapToGrid w:val="0"/>
              <w:spacing w:line="240" w:lineRule="exact"/>
              <w:jc w:val="both"/>
              <w:rPr>
                <w:rFonts w:ascii="Arial" w:hAnsi="Arial"/>
                <w:spacing w:val="-6"/>
              </w:rPr>
            </w:pPr>
          </w:p>
        </w:tc>
        <w:tc>
          <w:tcPr>
            <w:tcW w:w="512" w:type="dxa"/>
            <w:gridSpan w:val="13"/>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805" w:type="dxa"/>
            <w:gridSpan w:val="18"/>
            <w:tcBorders>
              <w:top w:val="single" w:sz="4" w:space="0" w:color="000000"/>
              <w:left w:val="single" w:sz="4" w:space="0" w:color="000000"/>
              <w:bottom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163" w:type="dxa"/>
            <w:gridSpan w:val="7"/>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60" w:type="dxa"/>
            <w:gridSpan w:val="9"/>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5279" w:type="dxa"/>
            <w:gridSpan w:val="5"/>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3361" w:type="dxa"/>
            <w:gridSpan w:val="19"/>
            <w:shd w:val="clear" w:color="auto" w:fill="auto"/>
          </w:tcPr>
          <w:p w:rsidR="00177231" w:rsidRDefault="00177231">
            <w:pPr>
              <w:tabs>
                <w:tab w:val="left" w:pos="8505"/>
              </w:tabs>
              <w:snapToGrid w:val="0"/>
              <w:spacing w:line="240" w:lineRule="exact"/>
              <w:jc w:val="both"/>
              <w:rPr>
                <w:rFonts w:ascii="Arial" w:hAnsi="Arial"/>
                <w:spacing w:val="-6"/>
              </w:rPr>
            </w:pPr>
          </w:p>
        </w:tc>
        <w:tc>
          <w:tcPr>
            <w:tcW w:w="238" w:type="dxa"/>
            <w:gridSpan w:val="8"/>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1097" w:type="dxa"/>
            <w:gridSpan w:val="24"/>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165" w:type="dxa"/>
            <w:gridSpan w:val="7"/>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72" w:type="dxa"/>
            <w:gridSpan w:val="10"/>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24.</w:t>
            </w:r>
          </w:p>
          <w:p w:rsidR="00177231" w:rsidRDefault="00177231">
            <w:pPr>
              <w:spacing w:line="240" w:lineRule="exact"/>
              <w:rPr>
                <w:rFonts w:ascii="Arial" w:hAnsi="Arial"/>
              </w:rPr>
            </w:pPr>
          </w:p>
        </w:tc>
        <w:tc>
          <w:tcPr>
            <w:tcW w:w="7862" w:type="dxa"/>
            <w:gridSpan w:val="9"/>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Prosimy o podanie czy ZOZ posiada oddział ginekologiczno-położniczy</w:t>
            </w:r>
          </w:p>
          <w:p w:rsidR="00177231" w:rsidRDefault="00177231">
            <w:pPr>
              <w:spacing w:line="240" w:lineRule="exact"/>
              <w:rPr>
                <w:rFonts w:ascii="Arial" w:hAnsi="Arial"/>
              </w:rPr>
            </w:pP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94" w:type="dxa"/>
            <w:gridSpan w:val="12"/>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630"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300" w:type="dxa"/>
            <w:gridSpan w:val="9"/>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408" w:type="dxa"/>
            <w:gridSpan w:val="15"/>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pStyle w:val="Tekstpodstawowy"/>
              <w:snapToGrid w:val="0"/>
              <w:spacing w:line="240" w:lineRule="exact"/>
              <w:rPr>
                <w:rFonts w:ascii="Arial" w:hAnsi="Arial"/>
                <w:sz w:val="20"/>
              </w:rPr>
            </w:pPr>
          </w:p>
        </w:tc>
        <w:tc>
          <w:tcPr>
            <w:tcW w:w="7834" w:type="dxa"/>
            <w:gridSpan w:val="7"/>
            <w:shd w:val="clear" w:color="auto" w:fill="auto"/>
          </w:tcPr>
          <w:p w:rsidR="00177231" w:rsidRDefault="00177231">
            <w:pPr>
              <w:pStyle w:val="Tekstpodstawowy"/>
              <w:snapToGrid w:val="0"/>
              <w:spacing w:line="240" w:lineRule="exact"/>
              <w:rPr>
                <w:rFonts w:ascii="Arial" w:hAnsi="Arial"/>
                <w:sz w:val="20"/>
              </w:rPr>
            </w:pPr>
          </w:p>
        </w:tc>
        <w:tc>
          <w:tcPr>
            <w:tcW w:w="566"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284" w:type="dxa"/>
            <w:gridSpan w:val="12"/>
            <w:shd w:val="clear" w:color="auto" w:fill="auto"/>
          </w:tcPr>
          <w:p w:rsidR="00177231" w:rsidRDefault="00177231">
            <w:pPr>
              <w:pStyle w:val="Tekstpodstawowy"/>
              <w:snapToGrid w:val="0"/>
              <w:spacing w:line="240" w:lineRule="exact"/>
              <w:rPr>
                <w:rFonts w:ascii="Arial" w:hAnsi="Arial"/>
                <w:spacing w:val="-6"/>
                <w:sz w:val="20"/>
              </w:rPr>
            </w:pPr>
          </w:p>
        </w:tc>
        <w:tc>
          <w:tcPr>
            <w:tcW w:w="626" w:type="dxa"/>
            <w:gridSpan w:val="10"/>
            <w:shd w:val="clear" w:color="auto" w:fill="auto"/>
          </w:tcPr>
          <w:p w:rsidR="00177231" w:rsidRDefault="00177231">
            <w:pPr>
              <w:pStyle w:val="Tekstpodstawowy"/>
              <w:snapToGrid w:val="0"/>
              <w:spacing w:line="240" w:lineRule="exac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5"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476" w:type="dxa"/>
            <w:gridSpan w:val="19"/>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spacing w:val="-8"/>
              </w:rPr>
            </w:pPr>
            <w:r>
              <w:rPr>
                <w:rFonts w:ascii="Arial" w:hAnsi="Arial"/>
                <w:spacing w:val="-8"/>
              </w:rPr>
              <w:t>24.1.</w:t>
            </w:r>
          </w:p>
          <w:p w:rsidR="00177231" w:rsidRDefault="00177231">
            <w:pPr>
              <w:tabs>
                <w:tab w:val="left" w:pos="8505"/>
              </w:tabs>
              <w:spacing w:line="240" w:lineRule="exact"/>
              <w:jc w:val="both"/>
              <w:rPr>
                <w:rFonts w:ascii="Arial" w:hAnsi="Arial"/>
                <w:spacing w:val="-8"/>
              </w:rPr>
            </w:pPr>
          </w:p>
        </w:tc>
        <w:tc>
          <w:tcPr>
            <w:tcW w:w="8706" w:type="dxa"/>
            <w:gridSpan w:val="28"/>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Jeśli tak, prosimy podać łączną ilość łóżek na oddziale ginekologiczno-położniczym</w:t>
            </w:r>
          </w:p>
          <w:p w:rsidR="00177231" w:rsidRDefault="00177231">
            <w:pPr>
              <w:tabs>
                <w:tab w:val="left" w:pos="8505"/>
              </w:tabs>
              <w:spacing w:line="240" w:lineRule="exact"/>
              <w:jc w:val="both"/>
              <w:rPr>
                <w:rFonts w:ascii="Arial" w:hAnsi="Arial"/>
                <w:spacing w:val="-6"/>
              </w:rPr>
            </w:pPr>
          </w:p>
        </w:tc>
        <w:tc>
          <w:tcPr>
            <w:tcW w:w="485" w:type="dxa"/>
            <w:gridSpan w:val="12"/>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784" w:type="dxa"/>
            <w:gridSpan w:val="16"/>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Arial" w:hAnsi="Arial"/>
                <w:spacing w:val="-6"/>
              </w:rPr>
            </w:pPr>
            <w:r>
              <w:rPr>
                <w:rFonts w:ascii="Arial" w:hAnsi="Arial"/>
                <w:spacing w:val="-6"/>
              </w:rPr>
              <w:t>24</w:t>
            </w:r>
          </w:p>
        </w:tc>
        <w:tc>
          <w:tcPr>
            <w:tcW w:w="174" w:type="dxa"/>
            <w:gridSpan w:val="8"/>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63" w:type="dxa"/>
            <w:gridSpan w:val="9"/>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tabs>
                <w:tab w:val="left" w:pos="8505"/>
              </w:tabs>
              <w:snapToGrid w:val="0"/>
              <w:spacing w:line="240" w:lineRule="exact"/>
              <w:jc w:val="both"/>
              <w:rPr>
                <w:rFonts w:ascii="Arial" w:hAnsi="Arial"/>
                <w:spacing w:val="-6"/>
              </w:rPr>
            </w:pPr>
          </w:p>
        </w:tc>
        <w:tc>
          <w:tcPr>
            <w:tcW w:w="8678" w:type="dxa"/>
            <w:gridSpan w:val="27"/>
            <w:shd w:val="clear" w:color="auto" w:fill="auto"/>
          </w:tcPr>
          <w:p w:rsidR="00177231" w:rsidRDefault="00177231">
            <w:pPr>
              <w:tabs>
                <w:tab w:val="left" w:pos="8505"/>
              </w:tabs>
              <w:snapToGrid w:val="0"/>
              <w:spacing w:line="240" w:lineRule="exact"/>
              <w:jc w:val="both"/>
              <w:rPr>
                <w:rFonts w:ascii="Arial" w:hAnsi="Arial"/>
              </w:rPr>
            </w:pPr>
          </w:p>
        </w:tc>
        <w:tc>
          <w:tcPr>
            <w:tcW w:w="200" w:type="dxa"/>
            <w:gridSpan w:val="5"/>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1097" w:type="dxa"/>
            <w:gridSpan w:val="24"/>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165" w:type="dxa"/>
            <w:gridSpan w:val="7"/>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72" w:type="dxa"/>
            <w:gridSpan w:val="10"/>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spacing w:val="-8"/>
              </w:rPr>
            </w:pPr>
            <w:r>
              <w:rPr>
                <w:rFonts w:ascii="Arial" w:hAnsi="Arial"/>
                <w:spacing w:val="-8"/>
              </w:rPr>
              <w:t>24.2.</w:t>
            </w:r>
          </w:p>
          <w:p w:rsidR="00177231" w:rsidRDefault="00177231">
            <w:pPr>
              <w:tabs>
                <w:tab w:val="left" w:pos="8505"/>
              </w:tabs>
              <w:spacing w:line="240" w:lineRule="exact"/>
              <w:jc w:val="both"/>
              <w:rPr>
                <w:rFonts w:ascii="Arial" w:hAnsi="Arial"/>
                <w:spacing w:val="-8"/>
              </w:rPr>
            </w:pPr>
          </w:p>
        </w:tc>
        <w:tc>
          <w:tcPr>
            <w:tcW w:w="8706" w:type="dxa"/>
            <w:gridSpan w:val="28"/>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Prosimy o podanie ilości porodów przyjętych w poprzednim roku</w:t>
            </w:r>
          </w:p>
          <w:p w:rsidR="00177231" w:rsidRDefault="00177231">
            <w:pPr>
              <w:tabs>
                <w:tab w:val="left" w:pos="8505"/>
              </w:tabs>
              <w:spacing w:line="240" w:lineRule="exact"/>
              <w:jc w:val="both"/>
              <w:rPr>
                <w:rFonts w:ascii="Arial" w:hAnsi="Arial"/>
              </w:rPr>
            </w:pPr>
          </w:p>
          <w:p w:rsidR="00177231" w:rsidRDefault="00177231">
            <w:pPr>
              <w:tabs>
                <w:tab w:val="left" w:pos="8505"/>
              </w:tabs>
              <w:spacing w:line="240" w:lineRule="exact"/>
              <w:jc w:val="both"/>
              <w:rPr>
                <w:rFonts w:ascii="Arial" w:hAnsi="Arial"/>
                <w:spacing w:val="-6"/>
              </w:rPr>
            </w:pPr>
          </w:p>
        </w:tc>
        <w:tc>
          <w:tcPr>
            <w:tcW w:w="485" w:type="dxa"/>
            <w:gridSpan w:val="12"/>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784" w:type="dxa"/>
            <w:gridSpan w:val="16"/>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Arial" w:hAnsi="Arial"/>
                <w:spacing w:val="-6"/>
              </w:rPr>
            </w:pPr>
            <w:r>
              <w:rPr>
                <w:rFonts w:ascii="Arial" w:hAnsi="Arial"/>
                <w:spacing w:val="-6"/>
              </w:rPr>
              <w:t>315</w:t>
            </w:r>
          </w:p>
        </w:tc>
        <w:tc>
          <w:tcPr>
            <w:tcW w:w="174" w:type="dxa"/>
            <w:gridSpan w:val="8"/>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63" w:type="dxa"/>
            <w:gridSpan w:val="9"/>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tabs>
                <w:tab w:val="left" w:pos="8505"/>
              </w:tabs>
              <w:snapToGrid w:val="0"/>
              <w:spacing w:line="240" w:lineRule="exact"/>
              <w:jc w:val="both"/>
              <w:rPr>
                <w:rFonts w:ascii="Arial" w:hAnsi="Arial"/>
                <w:spacing w:val="-6"/>
                <w:sz w:val="22"/>
              </w:rPr>
            </w:pPr>
          </w:p>
        </w:tc>
        <w:tc>
          <w:tcPr>
            <w:tcW w:w="8678" w:type="dxa"/>
            <w:gridSpan w:val="27"/>
            <w:shd w:val="clear" w:color="auto" w:fill="auto"/>
          </w:tcPr>
          <w:p w:rsidR="00177231" w:rsidRDefault="00177231">
            <w:pPr>
              <w:tabs>
                <w:tab w:val="left" w:pos="8505"/>
              </w:tabs>
              <w:snapToGrid w:val="0"/>
              <w:spacing w:line="240" w:lineRule="exact"/>
              <w:jc w:val="both"/>
              <w:rPr>
                <w:rFonts w:ascii="Arial" w:hAnsi="Arial"/>
                <w:sz w:val="22"/>
              </w:rPr>
            </w:pPr>
          </w:p>
        </w:tc>
        <w:tc>
          <w:tcPr>
            <w:tcW w:w="200" w:type="dxa"/>
            <w:gridSpan w:val="5"/>
            <w:shd w:val="clear" w:color="auto" w:fill="auto"/>
          </w:tcPr>
          <w:p w:rsidR="00177231" w:rsidRDefault="00177231">
            <w:pPr>
              <w:tabs>
                <w:tab w:val="left" w:pos="8505"/>
              </w:tabs>
              <w:snapToGrid w:val="0"/>
              <w:spacing w:line="240" w:lineRule="exact"/>
              <w:ind w:left="380" w:hanging="380"/>
              <w:jc w:val="both"/>
              <w:rPr>
                <w:rFonts w:ascii="Arial" w:hAnsi="Arial"/>
                <w:spacing w:val="-6"/>
                <w:sz w:val="22"/>
              </w:rPr>
            </w:pPr>
          </w:p>
        </w:tc>
        <w:tc>
          <w:tcPr>
            <w:tcW w:w="1097" w:type="dxa"/>
            <w:gridSpan w:val="24"/>
            <w:shd w:val="clear" w:color="auto" w:fill="auto"/>
          </w:tcPr>
          <w:p w:rsidR="00177231" w:rsidRDefault="00177231">
            <w:pPr>
              <w:tabs>
                <w:tab w:val="left" w:pos="8505"/>
              </w:tabs>
              <w:snapToGrid w:val="0"/>
              <w:spacing w:line="240" w:lineRule="exact"/>
              <w:ind w:left="380" w:hanging="380"/>
              <w:jc w:val="both"/>
              <w:rPr>
                <w:rFonts w:ascii="Arial" w:hAnsi="Arial"/>
                <w:spacing w:val="-6"/>
                <w:sz w:val="22"/>
              </w:rPr>
            </w:pPr>
          </w:p>
        </w:tc>
        <w:tc>
          <w:tcPr>
            <w:tcW w:w="165" w:type="dxa"/>
            <w:gridSpan w:val="7"/>
            <w:shd w:val="clear" w:color="auto" w:fill="auto"/>
          </w:tcPr>
          <w:p w:rsidR="00177231" w:rsidRDefault="00177231">
            <w:pPr>
              <w:tabs>
                <w:tab w:val="left" w:pos="8505"/>
              </w:tabs>
              <w:snapToGrid w:val="0"/>
              <w:spacing w:line="240" w:lineRule="exact"/>
              <w:ind w:left="380" w:hanging="380"/>
              <w:jc w:val="both"/>
              <w:rPr>
                <w:rFonts w:ascii="Arial" w:hAnsi="Arial"/>
                <w:spacing w:val="-6"/>
                <w:sz w:val="22"/>
              </w:rPr>
            </w:pPr>
          </w:p>
        </w:tc>
        <w:tc>
          <w:tcPr>
            <w:tcW w:w="272" w:type="dxa"/>
            <w:gridSpan w:val="10"/>
            <w:shd w:val="clear" w:color="auto" w:fill="auto"/>
          </w:tcPr>
          <w:p w:rsidR="00177231" w:rsidRDefault="00177231">
            <w:pPr>
              <w:snapToGrid w:val="0"/>
              <w:rPr>
                <w:rFonts w:ascii="Arial" w:hAnsi="Arial"/>
                <w:sz w:val="22"/>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24.3.</w:t>
            </w:r>
          </w:p>
          <w:p w:rsidR="00177231" w:rsidRDefault="00177231">
            <w:pPr>
              <w:spacing w:line="240" w:lineRule="exact"/>
              <w:rPr>
                <w:rFonts w:ascii="Arial" w:hAnsi="Arial"/>
              </w:rPr>
            </w:pPr>
          </w:p>
        </w:tc>
        <w:tc>
          <w:tcPr>
            <w:tcW w:w="7862" w:type="dxa"/>
            <w:gridSpan w:val="9"/>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Czy oddział ginekologiczno-położniczy posiada inkubatory?</w:t>
            </w:r>
          </w:p>
          <w:p w:rsidR="00177231" w:rsidRDefault="00177231">
            <w:pPr>
              <w:spacing w:line="240" w:lineRule="exact"/>
              <w:rPr>
                <w:rFonts w:ascii="Arial" w:hAnsi="Arial"/>
              </w:rPr>
            </w:pP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625"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9"/>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422" w:type="dxa"/>
            <w:gridSpan w:val="16"/>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pStyle w:val="Tekstpodstawowy"/>
              <w:snapToGrid w:val="0"/>
              <w:spacing w:line="240" w:lineRule="exact"/>
              <w:rPr>
                <w:rFonts w:ascii="Arial" w:hAnsi="Arial"/>
                <w:sz w:val="20"/>
              </w:rPr>
            </w:pPr>
          </w:p>
        </w:tc>
        <w:tc>
          <w:tcPr>
            <w:tcW w:w="7834" w:type="dxa"/>
            <w:gridSpan w:val="7"/>
            <w:shd w:val="clear" w:color="auto" w:fill="auto"/>
          </w:tcPr>
          <w:p w:rsidR="00177231" w:rsidRDefault="00177231">
            <w:pPr>
              <w:pStyle w:val="Tekstpodstawowy"/>
              <w:snapToGrid w:val="0"/>
              <w:spacing w:line="240" w:lineRule="exact"/>
              <w:rPr>
                <w:rFonts w:ascii="Arial" w:hAnsi="Arial"/>
                <w:sz w:val="20"/>
              </w:rPr>
            </w:pPr>
          </w:p>
        </w:tc>
        <w:tc>
          <w:tcPr>
            <w:tcW w:w="577" w:type="dxa"/>
            <w:gridSpan w:val="7"/>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297" w:type="dxa"/>
            <w:gridSpan w:val="12"/>
            <w:shd w:val="clear" w:color="auto" w:fill="auto"/>
          </w:tcPr>
          <w:p w:rsidR="00177231" w:rsidRDefault="00177231">
            <w:pPr>
              <w:pStyle w:val="Tekstpodstawowy"/>
              <w:snapToGrid w:val="0"/>
              <w:spacing w:line="240" w:lineRule="exact"/>
              <w:rPr>
                <w:rFonts w:ascii="Arial" w:hAnsi="Arial"/>
                <w:spacing w:val="-6"/>
                <w:sz w:val="20"/>
              </w:rPr>
            </w:pPr>
          </w:p>
        </w:tc>
        <w:tc>
          <w:tcPr>
            <w:tcW w:w="627" w:type="dxa"/>
            <w:gridSpan w:val="10"/>
            <w:shd w:val="clear" w:color="auto" w:fill="auto"/>
          </w:tcPr>
          <w:p w:rsidR="00177231" w:rsidRDefault="00177231">
            <w:pPr>
              <w:pStyle w:val="Tekstpodstawowy"/>
              <w:snapToGrid w:val="0"/>
              <w:spacing w:line="240" w:lineRule="exac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9"/>
            <w:shd w:val="clear" w:color="auto" w:fill="auto"/>
          </w:tcPr>
          <w:p w:rsidR="00177231" w:rsidRDefault="00177231">
            <w:pPr>
              <w:pStyle w:val="Tekstpodstawowy"/>
              <w:snapToGrid w:val="0"/>
              <w:spacing w:line="240" w:lineRule="exact"/>
              <w:rPr>
                <w:rFonts w:ascii="Arial" w:hAnsi="Arial"/>
                <w:spacing w:val="-6"/>
                <w:sz w:val="20"/>
              </w:rPr>
            </w:pPr>
          </w:p>
        </w:tc>
        <w:tc>
          <w:tcPr>
            <w:tcW w:w="437" w:type="dxa"/>
            <w:gridSpan w:val="17"/>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5279" w:type="dxa"/>
            <w:gridSpan w:val="5"/>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(jeśli tak to prosimy podać ilość inkubatorów)</w:t>
            </w:r>
          </w:p>
          <w:p w:rsidR="00177231" w:rsidRDefault="00177231">
            <w:pPr>
              <w:tabs>
                <w:tab w:val="left" w:pos="8505"/>
              </w:tabs>
              <w:spacing w:line="240" w:lineRule="exact"/>
              <w:jc w:val="both"/>
              <w:rPr>
                <w:rFonts w:ascii="Arial" w:hAnsi="Arial"/>
                <w:spacing w:val="-6"/>
              </w:rPr>
            </w:pPr>
          </w:p>
        </w:tc>
        <w:tc>
          <w:tcPr>
            <w:tcW w:w="3393" w:type="dxa"/>
            <w:gridSpan w:val="21"/>
            <w:shd w:val="clear" w:color="auto" w:fill="auto"/>
          </w:tcPr>
          <w:p w:rsidR="00177231" w:rsidRDefault="00177231">
            <w:pPr>
              <w:tabs>
                <w:tab w:val="left" w:pos="8505"/>
              </w:tabs>
              <w:snapToGrid w:val="0"/>
              <w:spacing w:line="240" w:lineRule="exact"/>
              <w:jc w:val="both"/>
              <w:rPr>
                <w:rFonts w:ascii="Arial" w:hAnsi="Arial"/>
                <w:spacing w:val="-6"/>
              </w:rPr>
            </w:pPr>
          </w:p>
        </w:tc>
        <w:tc>
          <w:tcPr>
            <w:tcW w:w="512" w:type="dxa"/>
            <w:gridSpan w:val="13"/>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791" w:type="dxa"/>
            <w:gridSpan w:val="17"/>
            <w:tcBorders>
              <w:top w:val="single" w:sz="4" w:space="0" w:color="000000"/>
              <w:left w:val="single" w:sz="4" w:space="0" w:color="000000"/>
              <w:bottom w:val="single" w:sz="4" w:space="0" w:color="000000"/>
            </w:tcBorders>
            <w:shd w:val="clear" w:color="auto" w:fill="auto"/>
          </w:tcPr>
          <w:p w:rsidR="00177231" w:rsidRDefault="006323BD">
            <w:pPr>
              <w:tabs>
                <w:tab w:val="left" w:pos="8505"/>
              </w:tabs>
              <w:snapToGrid w:val="0"/>
              <w:spacing w:line="240" w:lineRule="exact"/>
              <w:ind w:left="380" w:hanging="380"/>
              <w:jc w:val="both"/>
              <w:rPr>
                <w:rFonts w:ascii="Arial" w:hAnsi="Arial"/>
                <w:spacing w:val="-6"/>
              </w:rPr>
            </w:pPr>
            <w:r>
              <w:rPr>
                <w:rFonts w:ascii="Arial" w:hAnsi="Arial"/>
                <w:spacing w:val="-6"/>
              </w:rPr>
              <w:t>2</w:t>
            </w:r>
          </w:p>
        </w:tc>
        <w:tc>
          <w:tcPr>
            <w:tcW w:w="165" w:type="dxa"/>
            <w:gridSpan w:val="7"/>
            <w:tcBorders>
              <w:left w:val="single" w:sz="4" w:space="0" w:color="000000"/>
            </w:tcBorders>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72" w:type="dxa"/>
            <w:gridSpan w:val="10"/>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5279" w:type="dxa"/>
            <w:gridSpan w:val="5"/>
            <w:shd w:val="clear" w:color="auto" w:fill="auto"/>
          </w:tcPr>
          <w:p w:rsidR="00177231" w:rsidRDefault="00177231">
            <w:pPr>
              <w:tabs>
                <w:tab w:val="left" w:pos="8505"/>
              </w:tabs>
              <w:snapToGrid w:val="0"/>
              <w:spacing w:line="240" w:lineRule="exact"/>
              <w:ind w:left="380" w:hanging="380"/>
              <w:jc w:val="both"/>
              <w:rPr>
                <w:rFonts w:ascii="Arial" w:hAnsi="Arial"/>
              </w:rPr>
            </w:pPr>
          </w:p>
        </w:tc>
        <w:tc>
          <w:tcPr>
            <w:tcW w:w="3361" w:type="dxa"/>
            <w:gridSpan w:val="19"/>
            <w:shd w:val="clear" w:color="auto" w:fill="auto"/>
          </w:tcPr>
          <w:p w:rsidR="00177231" w:rsidRDefault="00177231">
            <w:pPr>
              <w:tabs>
                <w:tab w:val="left" w:pos="8505"/>
              </w:tabs>
              <w:snapToGrid w:val="0"/>
              <w:spacing w:line="240" w:lineRule="exact"/>
              <w:jc w:val="both"/>
              <w:rPr>
                <w:rFonts w:ascii="Arial" w:hAnsi="Arial"/>
              </w:rPr>
            </w:pPr>
          </w:p>
        </w:tc>
        <w:tc>
          <w:tcPr>
            <w:tcW w:w="238" w:type="dxa"/>
            <w:gridSpan w:val="8"/>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1083" w:type="dxa"/>
            <w:gridSpan w:val="23"/>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163" w:type="dxa"/>
            <w:gridSpan w:val="7"/>
            <w:shd w:val="clear" w:color="auto" w:fill="auto"/>
          </w:tcPr>
          <w:p w:rsidR="00177231" w:rsidRDefault="00177231">
            <w:pPr>
              <w:tabs>
                <w:tab w:val="left" w:pos="8505"/>
              </w:tabs>
              <w:snapToGrid w:val="0"/>
              <w:spacing w:line="240" w:lineRule="exact"/>
              <w:ind w:left="380" w:hanging="380"/>
              <w:jc w:val="both"/>
              <w:rPr>
                <w:rFonts w:ascii="Arial" w:hAnsi="Arial"/>
                <w:spacing w:val="-6"/>
              </w:rPr>
            </w:pPr>
          </w:p>
        </w:tc>
        <w:tc>
          <w:tcPr>
            <w:tcW w:w="288" w:type="dxa"/>
            <w:gridSpan w:val="11"/>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spacing w:val="-8"/>
              </w:rPr>
            </w:pPr>
            <w:r>
              <w:rPr>
                <w:rFonts w:ascii="Arial" w:hAnsi="Arial"/>
                <w:spacing w:val="-8"/>
              </w:rPr>
              <w:t>24.4.</w:t>
            </w:r>
          </w:p>
        </w:tc>
        <w:tc>
          <w:tcPr>
            <w:tcW w:w="10140" w:type="dxa"/>
            <w:gridSpan w:val="63"/>
            <w:shd w:val="clear" w:color="auto" w:fill="auto"/>
          </w:tcPr>
          <w:p w:rsidR="00177231" w:rsidRDefault="006323BD">
            <w:pPr>
              <w:pStyle w:val="Tekstpodstawowy"/>
              <w:snapToGrid w:val="0"/>
              <w:spacing w:line="240" w:lineRule="exact"/>
              <w:rPr>
                <w:rFonts w:ascii="Arial" w:hAnsi="Arial"/>
                <w:sz w:val="20"/>
              </w:rPr>
            </w:pPr>
            <w:r>
              <w:rPr>
                <w:rFonts w:ascii="Arial" w:hAnsi="Arial"/>
                <w:sz w:val="20"/>
              </w:rPr>
              <w:t>Czy oddział ginekologiczno-położniczy zapewnia specjalistyczną opiekę neonatologiczną</w:t>
            </w:r>
          </w:p>
        </w:tc>
        <w:tc>
          <w:tcPr>
            <w:tcW w:w="272" w:type="dxa"/>
            <w:gridSpan w:val="10"/>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p w:rsidR="00177231" w:rsidRDefault="00177231">
            <w:pPr>
              <w:spacing w:line="240" w:lineRule="exact"/>
              <w:rPr>
                <w:rFonts w:ascii="Arial" w:hAnsi="Arial"/>
              </w:rPr>
            </w:pPr>
          </w:p>
        </w:tc>
        <w:tc>
          <w:tcPr>
            <w:tcW w:w="7862" w:type="dxa"/>
            <w:gridSpan w:val="9"/>
            <w:shd w:val="clear" w:color="auto" w:fill="auto"/>
          </w:tcPr>
          <w:p w:rsidR="00177231" w:rsidRDefault="006323BD">
            <w:pPr>
              <w:pStyle w:val="Tekstpodstawowy"/>
              <w:snapToGrid w:val="0"/>
              <w:spacing w:line="240" w:lineRule="exact"/>
              <w:rPr>
                <w:rFonts w:ascii="Arial" w:hAnsi="Arial"/>
                <w:sz w:val="20"/>
              </w:rPr>
            </w:pPr>
            <w:r>
              <w:rPr>
                <w:rFonts w:ascii="Arial" w:hAnsi="Arial"/>
                <w:sz w:val="20"/>
              </w:rPr>
              <w:t>(posiada</w:t>
            </w:r>
            <w:r>
              <w:rPr>
                <w:rFonts w:ascii="Arial" w:hAnsi="Arial"/>
                <w:spacing w:val="16"/>
                <w:sz w:val="20"/>
              </w:rPr>
              <w:t xml:space="preserve"> </w:t>
            </w:r>
            <w:r>
              <w:rPr>
                <w:rFonts w:ascii="Arial" w:hAnsi="Arial"/>
                <w:sz w:val="20"/>
              </w:rPr>
              <w:t>respirator dziecięcy)?</w:t>
            </w:r>
          </w:p>
          <w:p w:rsidR="00177231" w:rsidRDefault="00177231">
            <w:pPr>
              <w:spacing w:line="240" w:lineRule="exact"/>
              <w:rPr>
                <w:rFonts w:ascii="Arial" w:hAnsi="Arial"/>
              </w:rPr>
            </w:pPr>
          </w:p>
        </w:tc>
        <w:tc>
          <w:tcPr>
            <w:tcW w:w="577" w:type="dxa"/>
            <w:gridSpan w:val="7"/>
            <w:shd w:val="clear" w:color="auto" w:fill="auto"/>
          </w:tcPr>
          <w:p w:rsidR="00177231" w:rsidRDefault="006323BD">
            <w:pPr>
              <w:pStyle w:val="Tekstpodstawowy"/>
              <w:snapToGrid w:val="0"/>
              <w:spacing w:line="240" w:lineRule="exact"/>
              <w:jc w:val="right"/>
              <w:rPr>
                <w:rFonts w:ascii="Arial" w:hAnsi="Arial"/>
                <w:sz w:val="20"/>
              </w:rPr>
            </w:pPr>
            <w:r>
              <w:rPr>
                <w:rFonts w:ascii="Arial" w:hAnsi="Arial"/>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z w:val="20"/>
              </w:rPr>
            </w:pPr>
            <w:r>
              <w:rPr>
                <w:rFonts w:ascii="Arial" w:hAnsi="Arial"/>
                <w:sz w:val="20"/>
              </w:rPr>
              <w:t>x</w:t>
            </w:r>
          </w:p>
        </w:tc>
        <w:tc>
          <w:tcPr>
            <w:tcW w:w="625"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z w:val="20"/>
              </w:rPr>
            </w:pPr>
            <w:r>
              <w:rPr>
                <w:rFonts w:ascii="Arial" w:hAnsi="Arial"/>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z w:val="20"/>
              </w:rPr>
            </w:pPr>
          </w:p>
        </w:tc>
        <w:tc>
          <w:tcPr>
            <w:tcW w:w="299" w:type="dxa"/>
            <w:gridSpan w:val="9"/>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z w:val="20"/>
              </w:rPr>
            </w:pPr>
          </w:p>
        </w:tc>
        <w:tc>
          <w:tcPr>
            <w:tcW w:w="422" w:type="dxa"/>
            <w:gridSpan w:val="16"/>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36"/>
        </w:trPr>
        <w:tc>
          <w:tcPr>
            <w:tcW w:w="564" w:type="dxa"/>
            <w:gridSpan w:val="2"/>
            <w:shd w:val="clear" w:color="auto" w:fill="auto"/>
          </w:tcPr>
          <w:p w:rsidR="00177231" w:rsidRDefault="00177231">
            <w:pPr>
              <w:tabs>
                <w:tab w:val="left" w:pos="8505"/>
              </w:tabs>
              <w:snapToGrid w:val="0"/>
              <w:spacing w:line="240" w:lineRule="exact"/>
              <w:jc w:val="both"/>
            </w:pPr>
          </w:p>
        </w:tc>
        <w:tc>
          <w:tcPr>
            <w:tcW w:w="7862" w:type="dxa"/>
            <w:gridSpan w:val="9"/>
            <w:shd w:val="clear" w:color="auto" w:fill="auto"/>
          </w:tcPr>
          <w:p w:rsidR="00177231" w:rsidRDefault="00177231">
            <w:pPr>
              <w:pStyle w:val="Tekstpodstawowy"/>
              <w:snapToGrid w:val="0"/>
              <w:spacing w:line="240" w:lineRule="exact"/>
              <w:rPr>
                <w:rFonts w:ascii="Arial" w:hAnsi="Arial"/>
                <w:sz w:val="20"/>
              </w:rPr>
            </w:pPr>
          </w:p>
        </w:tc>
        <w:tc>
          <w:tcPr>
            <w:tcW w:w="577" w:type="dxa"/>
            <w:gridSpan w:val="7"/>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shd w:val="clear" w:color="auto" w:fill="auto"/>
          </w:tcPr>
          <w:p w:rsidR="00177231" w:rsidRDefault="00177231">
            <w:pPr>
              <w:pStyle w:val="Tekstpodstawowy"/>
              <w:snapToGrid w:val="0"/>
              <w:spacing w:line="240" w:lineRule="exact"/>
              <w:rPr>
                <w:rFonts w:ascii="Arial" w:hAnsi="Arial"/>
                <w:spacing w:val="-6"/>
                <w:sz w:val="20"/>
              </w:rPr>
            </w:pPr>
          </w:p>
        </w:tc>
        <w:tc>
          <w:tcPr>
            <w:tcW w:w="625" w:type="dxa"/>
            <w:gridSpan w:val="10"/>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4"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437" w:type="dxa"/>
            <w:gridSpan w:val="17"/>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spacing w:val="-8"/>
              </w:rPr>
            </w:pPr>
            <w:r>
              <w:rPr>
                <w:rFonts w:ascii="Arial" w:hAnsi="Arial"/>
                <w:spacing w:val="-8"/>
              </w:rPr>
              <w:t>24.5.</w:t>
            </w:r>
          </w:p>
          <w:p w:rsidR="00177231" w:rsidRDefault="00177231">
            <w:pPr>
              <w:spacing w:line="240" w:lineRule="exact"/>
              <w:rPr>
                <w:rFonts w:ascii="Arial" w:hAnsi="Arial"/>
                <w:spacing w:val="-8"/>
              </w:rPr>
            </w:pPr>
          </w:p>
        </w:tc>
        <w:tc>
          <w:tcPr>
            <w:tcW w:w="10077" w:type="dxa"/>
            <w:gridSpan w:val="61"/>
            <w:shd w:val="clear" w:color="auto" w:fill="auto"/>
          </w:tcPr>
          <w:p w:rsidR="00177231" w:rsidRDefault="006323BD">
            <w:pPr>
              <w:pStyle w:val="Tekstpodstawowy"/>
              <w:snapToGrid w:val="0"/>
              <w:spacing w:line="240" w:lineRule="exact"/>
              <w:rPr>
                <w:rFonts w:ascii="Arial" w:hAnsi="Arial"/>
                <w:spacing w:val="-4"/>
                <w:sz w:val="20"/>
              </w:rPr>
            </w:pPr>
            <w:r>
              <w:rPr>
                <w:rFonts w:ascii="Arial" w:hAnsi="Arial"/>
                <w:spacing w:val="-4"/>
                <w:sz w:val="20"/>
              </w:rPr>
              <w:t>Czy oddział ginekologiczno-położniczy posiada salę operacyjną do wykonania cięcia cesarskiego</w:t>
            </w: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p w:rsidR="00177231" w:rsidRDefault="00177231">
            <w:pPr>
              <w:spacing w:line="240" w:lineRule="exact"/>
              <w:rPr>
                <w:rFonts w:ascii="Arial" w:hAnsi="Arial"/>
              </w:rPr>
            </w:pPr>
          </w:p>
        </w:tc>
        <w:tc>
          <w:tcPr>
            <w:tcW w:w="7862" w:type="dxa"/>
            <w:gridSpan w:val="9"/>
            <w:shd w:val="clear" w:color="auto" w:fill="auto"/>
          </w:tcPr>
          <w:p w:rsidR="00177231" w:rsidRDefault="006323BD">
            <w:pPr>
              <w:pStyle w:val="Tekstpodstawowy31"/>
              <w:snapToGrid w:val="0"/>
              <w:spacing w:line="240" w:lineRule="exact"/>
              <w:rPr>
                <w:rFonts w:ascii="Arial" w:hAnsi="Arial"/>
                <w:i/>
                <w:sz w:val="20"/>
              </w:rPr>
            </w:pPr>
            <w:r>
              <w:rPr>
                <w:rFonts w:ascii="Arial" w:hAnsi="Arial"/>
                <w:i/>
                <w:sz w:val="20"/>
              </w:rPr>
              <w:t>w</w:t>
            </w:r>
            <w:r>
              <w:rPr>
                <w:rFonts w:ascii="Arial" w:hAnsi="Arial"/>
                <w:i/>
                <w:spacing w:val="24"/>
                <w:sz w:val="20"/>
              </w:rPr>
              <w:t xml:space="preserve"> </w:t>
            </w:r>
            <w:r>
              <w:rPr>
                <w:rFonts w:ascii="Arial" w:hAnsi="Arial"/>
                <w:i/>
                <w:sz w:val="20"/>
              </w:rPr>
              <w:t>przypadku prowadzenia porodu?</w:t>
            </w:r>
          </w:p>
          <w:p w:rsidR="00177231" w:rsidRDefault="00177231">
            <w:pPr>
              <w:pStyle w:val="Tekstpodstawowy"/>
              <w:spacing w:line="240" w:lineRule="exact"/>
              <w:rPr>
                <w:rFonts w:ascii="Arial" w:hAnsi="Arial"/>
                <w:sz w:val="20"/>
              </w:rPr>
            </w:pPr>
          </w:p>
          <w:p w:rsidR="00177231" w:rsidRDefault="00177231">
            <w:pPr>
              <w:spacing w:line="240" w:lineRule="exact"/>
              <w:rPr>
                <w:rFonts w:ascii="Arial" w:hAnsi="Arial"/>
              </w:rPr>
            </w:pP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625"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9"/>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422" w:type="dxa"/>
            <w:gridSpan w:val="16"/>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spacing w:val="-8"/>
              </w:rPr>
            </w:pPr>
            <w:r>
              <w:rPr>
                <w:rFonts w:ascii="Arial" w:hAnsi="Arial"/>
                <w:spacing w:val="-8"/>
              </w:rPr>
              <w:t>24.6.</w:t>
            </w:r>
          </w:p>
        </w:tc>
        <w:tc>
          <w:tcPr>
            <w:tcW w:w="10077" w:type="dxa"/>
            <w:gridSpan w:val="61"/>
            <w:shd w:val="clear" w:color="auto" w:fill="auto"/>
          </w:tcPr>
          <w:p w:rsidR="00177231" w:rsidRDefault="006323BD">
            <w:pPr>
              <w:pStyle w:val="Tekstpodstawowy"/>
              <w:snapToGrid w:val="0"/>
              <w:spacing w:line="240" w:lineRule="exact"/>
              <w:rPr>
                <w:rFonts w:ascii="Arial" w:hAnsi="Arial"/>
                <w:sz w:val="20"/>
              </w:rPr>
            </w:pPr>
            <w:r>
              <w:rPr>
                <w:rFonts w:ascii="Arial" w:hAnsi="Arial"/>
                <w:spacing w:val="-4"/>
                <w:sz w:val="20"/>
              </w:rPr>
              <w:t xml:space="preserve">Czy oddział ginekologiczno-położniczy ma </w:t>
            </w:r>
            <w:r>
              <w:rPr>
                <w:rFonts w:ascii="Arial" w:hAnsi="Arial"/>
                <w:sz w:val="20"/>
              </w:rPr>
              <w:t>zapewniony</w:t>
            </w:r>
            <w:r>
              <w:rPr>
                <w:rFonts w:ascii="Arial" w:hAnsi="Arial"/>
                <w:spacing w:val="-4"/>
                <w:sz w:val="20"/>
              </w:rPr>
              <w:t xml:space="preserve"> </w:t>
            </w:r>
            <w:r>
              <w:rPr>
                <w:rFonts w:ascii="Arial" w:hAnsi="Arial"/>
                <w:sz w:val="20"/>
              </w:rPr>
              <w:t>24</w:t>
            </w:r>
            <w:r>
              <w:rPr>
                <w:rFonts w:ascii="Arial" w:hAnsi="Arial"/>
                <w:spacing w:val="-4"/>
                <w:sz w:val="20"/>
              </w:rPr>
              <w:t xml:space="preserve"> godzinny </w:t>
            </w:r>
            <w:r>
              <w:rPr>
                <w:rFonts w:ascii="Arial" w:hAnsi="Arial"/>
                <w:sz w:val="20"/>
              </w:rPr>
              <w:t>dyżur</w:t>
            </w:r>
            <w:r>
              <w:rPr>
                <w:rFonts w:ascii="Arial" w:hAnsi="Arial"/>
                <w:spacing w:val="-4"/>
                <w:sz w:val="20"/>
              </w:rPr>
              <w:t xml:space="preserve"> </w:t>
            </w:r>
            <w:r>
              <w:rPr>
                <w:rFonts w:ascii="Arial" w:hAnsi="Arial"/>
                <w:sz w:val="20"/>
              </w:rPr>
              <w:t>anestezjologiczny</w:t>
            </w:r>
            <w:r>
              <w:rPr>
                <w:rFonts w:ascii="Arial" w:hAnsi="Arial"/>
                <w:spacing w:val="-4"/>
                <w:sz w:val="20"/>
              </w:rPr>
              <w:t xml:space="preserve"> (</w:t>
            </w:r>
            <w:r>
              <w:rPr>
                <w:rFonts w:ascii="Arial" w:hAnsi="Arial"/>
                <w:sz w:val="20"/>
              </w:rPr>
              <w:t>anestezjolog</w:t>
            </w:r>
            <w:r>
              <w:rPr>
                <w:rFonts w:ascii="Arial" w:hAnsi="Arial"/>
                <w:spacing w:val="-4"/>
                <w:sz w:val="20"/>
              </w:rPr>
              <w:t xml:space="preserve"> </w:t>
            </w:r>
            <w:r>
              <w:rPr>
                <w:rFonts w:ascii="Arial" w:hAnsi="Arial"/>
                <w:sz w:val="20"/>
              </w:rPr>
              <w:t>przebywa</w:t>
            </w: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p w:rsidR="00177231" w:rsidRDefault="00177231">
            <w:pPr>
              <w:spacing w:line="240" w:lineRule="exact"/>
              <w:rPr>
                <w:rFonts w:ascii="Arial" w:hAnsi="Arial"/>
              </w:rPr>
            </w:pPr>
          </w:p>
        </w:tc>
        <w:tc>
          <w:tcPr>
            <w:tcW w:w="7862" w:type="dxa"/>
            <w:gridSpan w:val="9"/>
            <w:shd w:val="clear" w:color="auto" w:fill="auto"/>
          </w:tcPr>
          <w:p w:rsidR="00177231" w:rsidRDefault="006323BD">
            <w:pPr>
              <w:pStyle w:val="Tekstpodstawowy"/>
              <w:snapToGrid w:val="0"/>
              <w:spacing w:line="240" w:lineRule="exact"/>
              <w:rPr>
                <w:rFonts w:ascii="Arial" w:hAnsi="Arial"/>
                <w:sz w:val="20"/>
              </w:rPr>
            </w:pPr>
            <w:r>
              <w:rPr>
                <w:rFonts w:ascii="Arial" w:hAnsi="Arial"/>
                <w:sz w:val="20"/>
              </w:rPr>
              <w:t>w siedzibie ZOZ).</w:t>
            </w:r>
          </w:p>
          <w:p w:rsidR="00177231" w:rsidRDefault="00177231">
            <w:pPr>
              <w:pStyle w:val="Tekstpodstawowy"/>
              <w:spacing w:line="240" w:lineRule="exact"/>
              <w:rPr>
                <w:rFonts w:ascii="Arial" w:hAnsi="Arial"/>
                <w:sz w:val="20"/>
              </w:rPr>
            </w:pPr>
          </w:p>
          <w:p w:rsidR="00177231" w:rsidRDefault="00177231">
            <w:pPr>
              <w:spacing w:line="240" w:lineRule="exact"/>
              <w:rPr>
                <w:rFonts w:ascii="Arial" w:hAnsi="Arial"/>
              </w:rPr>
            </w:pP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625"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9"/>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422" w:type="dxa"/>
            <w:gridSpan w:val="16"/>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40"/>
        </w:trPr>
        <w:tc>
          <w:tcPr>
            <w:tcW w:w="564" w:type="dxa"/>
            <w:gridSpan w:val="2"/>
            <w:shd w:val="clear" w:color="auto" w:fill="auto"/>
          </w:tcPr>
          <w:p w:rsidR="00177231" w:rsidRDefault="00177231">
            <w:pPr>
              <w:tabs>
                <w:tab w:val="left" w:pos="8505"/>
              </w:tabs>
              <w:snapToGrid w:val="0"/>
              <w:spacing w:line="240" w:lineRule="exact"/>
              <w:jc w:val="both"/>
            </w:pPr>
          </w:p>
        </w:tc>
        <w:tc>
          <w:tcPr>
            <w:tcW w:w="7834" w:type="dxa"/>
            <w:gridSpan w:val="7"/>
            <w:shd w:val="clear" w:color="auto" w:fill="auto"/>
          </w:tcPr>
          <w:p w:rsidR="00177231" w:rsidRDefault="00177231">
            <w:pPr>
              <w:pStyle w:val="Tekstpodstawowy"/>
              <w:snapToGrid w:val="0"/>
              <w:spacing w:line="240" w:lineRule="exact"/>
              <w:rPr>
                <w:rFonts w:ascii="Arial" w:hAnsi="Arial"/>
                <w:sz w:val="20"/>
              </w:rPr>
            </w:pPr>
          </w:p>
        </w:tc>
        <w:tc>
          <w:tcPr>
            <w:tcW w:w="577" w:type="dxa"/>
            <w:gridSpan w:val="7"/>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97" w:type="dxa"/>
            <w:gridSpan w:val="12"/>
            <w:shd w:val="clear" w:color="auto" w:fill="auto"/>
          </w:tcPr>
          <w:p w:rsidR="00177231" w:rsidRDefault="00177231">
            <w:pPr>
              <w:pStyle w:val="Tekstpodstawowy"/>
              <w:snapToGrid w:val="0"/>
              <w:spacing w:line="240" w:lineRule="exact"/>
              <w:rPr>
                <w:rFonts w:ascii="Arial" w:hAnsi="Arial"/>
                <w:spacing w:val="-6"/>
                <w:sz w:val="20"/>
              </w:rPr>
            </w:pPr>
          </w:p>
        </w:tc>
        <w:tc>
          <w:tcPr>
            <w:tcW w:w="627" w:type="dxa"/>
            <w:gridSpan w:val="10"/>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5"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451" w:type="dxa"/>
            <w:gridSpan w:val="18"/>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25.</w:t>
            </w:r>
          </w:p>
        </w:tc>
        <w:tc>
          <w:tcPr>
            <w:tcW w:w="10140" w:type="dxa"/>
            <w:gridSpan w:val="63"/>
            <w:shd w:val="clear" w:color="auto" w:fill="auto"/>
          </w:tcPr>
          <w:p w:rsidR="00177231" w:rsidRDefault="006323BD">
            <w:pPr>
              <w:tabs>
                <w:tab w:val="left" w:pos="8505"/>
              </w:tabs>
              <w:snapToGrid w:val="0"/>
              <w:spacing w:line="240" w:lineRule="exact"/>
              <w:jc w:val="both"/>
              <w:rPr>
                <w:rFonts w:ascii="Arial" w:hAnsi="Arial"/>
              </w:rPr>
            </w:pPr>
            <w:r>
              <w:rPr>
                <w:rFonts w:ascii="Arial" w:hAnsi="Arial"/>
                <w:spacing w:val="-6"/>
              </w:rPr>
              <w:t xml:space="preserve">Prosimy o podanie łącznej liczby przeprowadzonych zabiegów złożonych w poprzednim roku </w:t>
            </w:r>
            <w:r>
              <w:rPr>
                <w:rFonts w:ascii="Arial" w:hAnsi="Arial"/>
              </w:rPr>
              <w:t xml:space="preserve">  </w:t>
            </w:r>
          </w:p>
        </w:tc>
        <w:tc>
          <w:tcPr>
            <w:tcW w:w="272" w:type="dxa"/>
            <w:gridSpan w:val="10"/>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77" w:type="dxa"/>
            <w:gridSpan w:val="61"/>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w tym: zabiegi chirurgiczne --- 685                                      zabiegi</w:t>
            </w:r>
            <w:r>
              <w:rPr>
                <w:rFonts w:ascii="Arial" w:hAnsi="Arial"/>
                <w:spacing w:val="6"/>
              </w:rPr>
              <w:t xml:space="preserve"> </w:t>
            </w:r>
            <w:r>
              <w:rPr>
                <w:rFonts w:ascii="Arial" w:hAnsi="Arial"/>
              </w:rPr>
              <w:t xml:space="preserve">chirurgiczne transplantacyjne  </w:t>
            </w:r>
            <w:r>
              <w:rPr>
                <w:rFonts w:ascii="Arial" w:hAnsi="Arial"/>
                <w:spacing w:val="24"/>
              </w:rPr>
              <w:t xml:space="preserve"> </w:t>
            </w:r>
            <w:r>
              <w:rPr>
                <w:rFonts w:ascii="Arial" w:hAnsi="Arial"/>
              </w:rPr>
              <w:t>--- 0</w:t>
            </w:r>
          </w:p>
          <w:p w:rsidR="00177231" w:rsidRDefault="00177231">
            <w:pPr>
              <w:tabs>
                <w:tab w:val="left" w:pos="8505"/>
              </w:tabs>
              <w:spacing w:line="240" w:lineRule="exact"/>
              <w:jc w:val="both"/>
              <w:rPr>
                <w:rFonts w:ascii="Arial" w:hAnsi="Arial"/>
                <w:spacing w:val="-6"/>
              </w:rPr>
            </w:pP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77" w:type="dxa"/>
            <w:gridSpan w:val="61"/>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 xml:space="preserve">           zabiegi ginekologiczno-położnicze ---233                 zabiegi chirurgii</w:t>
            </w:r>
            <w:r>
              <w:rPr>
                <w:rFonts w:ascii="Arial" w:hAnsi="Arial"/>
                <w:spacing w:val="2"/>
              </w:rPr>
              <w:t xml:space="preserve"> </w:t>
            </w:r>
            <w:r>
              <w:rPr>
                <w:rFonts w:ascii="Arial" w:hAnsi="Arial"/>
              </w:rPr>
              <w:t>plastycznej</w:t>
            </w:r>
            <w:r>
              <w:rPr>
                <w:rFonts w:ascii="Arial" w:hAnsi="Arial"/>
                <w:spacing w:val="30"/>
              </w:rPr>
              <w:t xml:space="preserve">   </w:t>
            </w:r>
            <w:r>
              <w:rPr>
                <w:rFonts w:ascii="Arial" w:hAnsi="Arial"/>
              </w:rPr>
              <w:t>--- 0</w:t>
            </w:r>
          </w:p>
          <w:p w:rsidR="00177231" w:rsidRDefault="00177231">
            <w:pPr>
              <w:tabs>
                <w:tab w:val="left" w:pos="8505"/>
              </w:tabs>
              <w:spacing w:line="240" w:lineRule="exact"/>
              <w:jc w:val="both"/>
              <w:rPr>
                <w:rFonts w:ascii="Arial" w:hAnsi="Arial"/>
                <w:spacing w:val="-6"/>
              </w:rPr>
            </w:pP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26.</w:t>
            </w:r>
          </w:p>
          <w:p w:rsidR="00177231" w:rsidRDefault="00177231">
            <w:pPr>
              <w:spacing w:line="240" w:lineRule="exact"/>
              <w:rPr>
                <w:rFonts w:ascii="Arial" w:hAnsi="Arial"/>
              </w:rPr>
            </w:pPr>
          </w:p>
        </w:tc>
        <w:tc>
          <w:tcPr>
            <w:tcW w:w="7845" w:type="dxa"/>
            <w:gridSpan w:val="8"/>
            <w:shd w:val="clear" w:color="auto" w:fill="auto"/>
          </w:tcPr>
          <w:p w:rsidR="00177231" w:rsidRDefault="006323BD">
            <w:pPr>
              <w:tabs>
                <w:tab w:val="left" w:pos="8505"/>
              </w:tabs>
              <w:snapToGrid w:val="0"/>
              <w:spacing w:line="240" w:lineRule="exact"/>
              <w:jc w:val="both"/>
              <w:rPr>
                <w:rFonts w:ascii="Arial" w:hAnsi="Arial"/>
                <w:spacing w:val="-4"/>
              </w:rPr>
            </w:pPr>
            <w:r>
              <w:rPr>
                <w:rFonts w:ascii="Arial" w:hAnsi="Arial"/>
                <w:spacing w:val="-4"/>
              </w:rPr>
              <w:t>Prosimy o podanie informacji czy w zakładzie opieki zdrowotnej wykonywane są:</w:t>
            </w:r>
          </w:p>
          <w:p w:rsidR="00177231" w:rsidRDefault="00177231">
            <w:pPr>
              <w:spacing w:line="240" w:lineRule="exact"/>
              <w:rPr>
                <w:rFonts w:ascii="Arial" w:hAnsi="Arial"/>
                <w:spacing w:val="-4"/>
              </w:rPr>
            </w:pPr>
          </w:p>
        </w:tc>
        <w:tc>
          <w:tcPr>
            <w:tcW w:w="577" w:type="dxa"/>
            <w:gridSpan w:val="7"/>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shd w:val="clear" w:color="auto" w:fill="auto"/>
          </w:tcPr>
          <w:p w:rsidR="00177231" w:rsidRDefault="00177231">
            <w:pPr>
              <w:pStyle w:val="Tekstpodstawowy"/>
              <w:snapToGrid w:val="0"/>
              <w:spacing w:line="240" w:lineRule="exact"/>
              <w:rPr>
                <w:rFonts w:ascii="Arial" w:hAnsi="Arial"/>
                <w:spacing w:val="-6"/>
                <w:sz w:val="20"/>
              </w:rPr>
            </w:pPr>
          </w:p>
        </w:tc>
        <w:tc>
          <w:tcPr>
            <w:tcW w:w="627" w:type="dxa"/>
            <w:gridSpan w:val="10"/>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5"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451" w:type="dxa"/>
            <w:gridSpan w:val="18"/>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p w:rsidR="00177231" w:rsidRDefault="00177231">
            <w:pPr>
              <w:spacing w:line="240" w:lineRule="exact"/>
              <w:rPr>
                <w:rFonts w:ascii="Arial" w:hAnsi="Arial"/>
              </w:rPr>
            </w:pPr>
          </w:p>
        </w:tc>
        <w:tc>
          <w:tcPr>
            <w:tcW w:w="7870" w:type="dxa"/>
            <w:gridSpan w:val="10"/>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a) zabiegi chirurgii plastycznej stosowane w celach leczniczych</w:t>
            </w: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630"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300" w:type="dxa"/>
            <w:gridSpan w:val="9"/>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408" w:type="dxa"/>
            <w:gridSpan w:val="15"/>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40"/>
        </w:trPr>
        <w:tc>
          <w:tcPr>
            <w:tcW w:w="564" w:type="dxa"/>
            <w:gridSpan w:val="2"/>
            <w:shd w:val="clear" w:color="auto" w:fill="auto"/>
          </w:tcPr>
          <w:p w:rsidR="00177231" w:rsidRDefault="00177231">
            <w:pPr>
              <w:pStyle w:val="Tekstpodstawowy"/>
              <w:snapToGrid w:val="0"/>
              <w:spacing w:line="240" w:lineRule="exact"/>
              <w:rPr>
                <w:rFonts w:ascii="Arial" w:hAnsi="Arial"/>
                <w:sz w:val="20"/>
              </w:rPr>
            </w:pPr>
          </w:p>
        </w:tc>
        <w:tc>
          <w:tcPr>
            <w:tcW w:w="7870" w:type="dxa"/>
            <w:gridSpan w:val="10"/>
            <w:shd w:val="clear" w:color="auto" w:fill="auto"/>
          </w:tcPr>
          <w:p w:rsidR="00177231" w:rsidRDefault="00177231">
            <w:pPr>
              <w:pStyle w:val="Tekstpodstawowy"/>
              <w:snapToGrid w:val="0"/>
              <w:spacing w:line="240" w:lineRule="exact"/>
              <w:rPr>
                <w:rFonts w:ascii="Arial" w:hAnsi="Arial"/>
                <w:sz w:val="20"/>
              </w:rPr>
            </w:pPr>
          </w:p>
        </w:tc>
        <w:tc>
          <w:tcPr>
            <w:tcW w:w="577" w:type="dxa"/>
            <w:gridSpan w:val="7"/>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286" w:type="dxa"/>
            <w:gridSpan w:val="11"/>
            <w:shd w:val="clear" w:color="auto" w:fill="auto"/>
          </w:tcPr>
          <w:p w:rsidR="00177231" w:rsidRDefault="00177231">
            <w:pPr>
              <w:pStyle w:val="Tekstpodstawowy"/>
              <w:snapToGrid w:val="0"/>
              <w:spacing w:line="240" w:lineRule="exact"/>
              <w:rPr>
                <w:rFonts w:ascii="Arial" w:hAnsi="Arial"/>
                <w:spacing w:val="-6"/>
                <w:sz w:val="20"/>
              </w:rPr>
            </w:pPr>
          </w:p>
        </w:tc>
        <w:tc>
          <w:tcPr>
            <w:tcW w:w="630" w:type="dxa"/>
            <w:gridSpan w:val="10"/>
            <w:shd w:val="clear" w:color="auto" w:fill="auto"/>
          </w:tcPr>
          <w:p w:rsidR="00177231" w:rsidRDefault="00177231">
            <w:pPr>
              <w:pStyle w:val="Tekstpodstawowy"/>
              <w:snapToGrid w:val="0"/>
              <w:spacing w:line="240" w:lineRule="exac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5"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423" w:type="dxa"/>
            <w:gridSpan w:val="16"/>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p w:rsidR="00177231" w:rsidRDefault="00177231">
            <w:pPr>
              <w:spacing w:line="240" w:lineRule="exact"/>
              <w:rPr>
                <w:rFonts w:ascii="Arial" w:hAnsi="Arial"/>
              </w:rPr>
            </w:pPr>
          </w:p>
        </w:tc>
        <w:tc>
          <w:tcPr>
            <w:tcW w:w="7870" w:type="dxa"/>
            <w:gridSpan w:val="10"/>
            <w:shd w:val="clear" w:color="auto" w:fill="auto"/>
          </w:tcPr>
          <w:p w:rsidR="00177231" w:rsidRDefault="006323BD">
            <w:pPr>
              <w:tabs>
                <w:tab w:val="left" w:pos="8505"/>
              </w:tabs>
              <w:snapToGrid w:val="0"/>
              <w:spacing w:line="240" w:lineRule="exact"/>
              <w:jc w:val="both"/>
              <w:rPr>
                <w:rFonts w:ascii="Arial" w:hAnsi="Arial"/>
                <w:spacing w:val="-4"/>
              </w:rPr>
            </w:pPr>
            <w:r>
              <w:rPr>
                <w:rFonts w:ascii="Arial" w:hAnsi="Arial"/>
                <w:spacing w:val="-4"/>
              </w:rPr>
              <w:t>b) zabiegi chirurgii plastycznej stosowane w celach kosmetycznych (estetycznych)</w:t>
            </w:r>
          </w:p>
          <w:p w:rsidR="00177231" w:rsidRDefault="00177231">
            <w:pPr>
              <w:tabs>
                <w:tab w:val="left" w:pos="8505"/>
              </w:tabs>
              <w:spacing w:line="240" w:lineRule="exact"/>
              <w:jc w:val="both"/>
              <w:rPr>
                <w:rFonts w:ascii="Arial" w:hAnsi="Arial"/>
                <w:spacing w:val="-4"/>
              </w:rPr>
            </w:pP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630"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300" w:type="dxa"/>
            <w:gridSpan w:val="9"/>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408" w:type="dxa"/>
            <w:gridSpan w:val="15"/>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40"/>
        </w:trPr>
        <w:tc>
          <w:tcPr>
            <w:tcW w:w="564" w:type="dxa"/>
            <w:gridSpan w:val="2"/>
            <w:shd w:val="clear" w:color="auto" w:fill="auto"/>
          </w:tcPr>
          <w:p w:rsidR="00177231" w:rsidRDefault="00177231">
            <w:pPr>
              <w:pStyle w:val="Tekstpodstawowy"/>
              <w:snapToGrid w:val="0"/>
              <w:spacing w:line="240" w:lineRule="exact"/>
              <w:rPr>
                <w:rFonts w:ascii="Arial" w:hAnsi="Arial"/>
                <w:sz w:val="20"/>
              </w:rPr>
            </w:pPr>
          </w:p>
        </w:tc>
        <w:tc>
          <w:tcPr>
            <w:tcW w:w="7870" w:type="dxa"/>
            <w:gridSpan w:val="10"/>
            <w:shd w:val="clear" w:color="auto" w:fill="auto"/>
          </w:tcPr>
          <w:p w:rsidR="00177231" w:rsidRDefault="00177231">
            <w:pPr>
              <w:pStyle w:val="Tekstpodstawowy"/>
              <w:snapToGrid w:val="0"/>
              <w:spacing w:line="240" w:lineRule="exact"/>
              <w:rPr>
                <w:rFonts w:ascii="Arial" w:hAnsi="Arial"/>
                <w:sz w:val="20"/>
              </w:rPr>
            </w:pPr>
          </w:p>
        </w:tc>
        <w:tc>
          <w:tcPr>
            <w:tcW w:w="577" w:type="dxa"/>
            <w:gridSpan w:val="7"/>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286" w:type="dxa"/>
            <w:gridSpan w:val="11"/>
            <w:shd w:val="clear" w:color="auto" w:fill="auto"/>
          </w:tcPr>
          <w:p w:rsidR="00177231" w:rsidRDefault="00177231">
            <w:pPr>
              <w:pStyle w:val="Tekstpodstawowy"/>
              <w:snapToGrid w:val="0"/>
              <w:spacing w:line="240" w:lineRule="exact"/>
              <w:rPr>
                <w:rFonts w:ascii="Arial" w:hAnsi="Arial"/>
                <w:spacing w:val="-6"/>
                <w:sz w:val="20"/>
              </w:rPr>
            </w:pPr>
          </w:p>
        </w:tc>
        <w:tc>
          <w:tcPr>
            <w:tcW w:w="630" w:type="dxa"/>
            <w:gridSpan w:val="10"/>
            <w:shd w:val="clear" w:color="auto" w:fill="auto"/>
          </w:tcPr>
          <w:p w:rsidR="00177231" w:rsidRDefault="00177231">
            <w:pPr>
              <w:pStyle w:val="Tekstpodstawowy"/>
              <w:snapToGrid w:val="0"/>
              <w:spacing w:line="240" w:lineRule="exac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5"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423" w:type="dxa"/>
            <w:gridSpan w:val="16"/>
            <w:shd w:val="clear" w:color="auto" w:fill="auto"/>
          </w:tcPr>
          <w:p w:rsidR="00177231" w:rsidRDefault="00177231">
            <w:pPr>
              <w:snapToGrid w:val="0"/>
              <w:rPr>
                <w:rFonts w:ascii="Arial" w:hAnsi="Arial"/>
              </w:rPr>
            </w:pPr>
          </w:p>
        </w:tc>
      </w:tr>
      <w:tr w:rsidR="00177231">
        <w:trPr>
          <w:gridAfter w:val="2"/>
          <w:cantSplit/>
          <w:trHeight w:hRule="exact" w:val="52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77" w:type="dxa"/>
            <w:gridSpan w:val="61"/>
            <w:shd w:val="clear" w:color="auto" w:fill="auto"/>
          </w:tcPr>
          <w:p w:rsidR="00177231" w:rsidRDefault="006323BD">
            <w:pPr>
              <w:snapToGrid w:val="0"/>
              <w:spacing w:line="240" w:lineRule="exact"/>
              <w:jc w:val="both"/>
              <w:rPr>
                <w:rFonts w:ascii="Arial" w:hAnsi="Arial"/>
              </w:rPr>
            </w:pPr>
            <w:r>
              <w:rPr>
                <w:rFonts w:ascii="Arial" w:hAnsi="Arial"/>
              </w:rPr>
              <w:t>(jeśli tak, to prosimy podać szczegóły, w szczególności ilość zabiegów przeprowadzonych w poprzednim roku, rodzaje przeprowadzanych zabiegów itp.)</w:t>
            </w:r>
            <w:r>
              <w:rPr>
                <w:rFonts w:ascii="Arial" w:hAnsi="Arial"/>
                <w:spacing w:val="30"/>
              </w:rPr>
              <w:t xml:space="preserve"> </w:t>
            </w:r>
            <w:r>
              <w:rPr>
                <w:rFonts w:ascii="Arial" w:hAnsi="Arial"/>
              </w:rPr>
              <w:t>..............................................................................</w:t>
            </w:r>
            <w:r>
              <w:rPr>
                <w:rFonts w:ascii="Arial" w:hAnsi="Arial"/>
                <w:spacing w:val="2"/>
              </w:rPr>
              <w:t>...</w:t>
            </w:r>
            <w:r>
              <w:rPr>
                <w:rFonts w:ascii="Arial" w:hAnsi="Arial"/>
              </w:rPr>
              <w:t>...</w:t>
            </w:r>
            <w:r>
              <w:rPr>
                <w:rFonts w:ascii="Arial" w:hAnsi="Arial"/>
                <w:spacing w:val="2"/>
              </w:rPr>
              <w:t>...</w:t>
            </w:r>
            <w:r>
              <w:rPr>
                <w:rFonts w:ascii="Arial" w:hAnsi="Arial"/>
              </w:rPr>
              <w:t>.....</w:t>
            </w:r>
            <w:r>
              <w:rPr>
                <w:rFonts w:ascii="Arial" w:hAnsi="Arial"/>
                <w:spacing w:val="2"/>
              </w:rPr>
              <w:t>....</w:t>
            </w:r>
            <w:r>
              <w:rPr>
                <w:rFonts w:ascii="Arial" w:hAnsi="Arial"/>
              </w:rPr>
              <w:t>......</w:t>
            </w:r>
            <w:r>
              <w:rPr>
                <w:rFonts w:ascii="Arial" w:hAnsi="Arial"/>
                <w:spacing w:val="2"/>
              </w:rPr>
              <w:t>..</w:t>
            </w:r>
            <w:r>
              <w:rPr>
                <w:rFonts w:ascii="Arial" w:hAnsi="Arial"/>
              </w:rPr>
              <w:t>........</w:t>
            </w:r>
          </w:p>
          <w:p w:rsidR="00177231" w:rsidRDefault="00177231">
            <w:pPr>
              <w:tabs>
                <w:tab w:val="left" w:pos="8505"/>
              </w:tabs>
              <w:spacing w:line="240" w:lineRule="exact"/>
              <w:jc w:val="both"/>
              <w:rPr>
                <w:rFonts w:ascii="Arial" w:hAnsi="Arial"/>
                <w:spacing w:val="-6"/>
              </w:rPr>
            </w:pP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27.</w:t>
            </w:r>
          </w:p>
          <w:p w:rsidR="00177231" w:rsidRDefault="00177231">
            <w:pPr>
              <w:spacing w:line="240" w:lineRule="exact"/>
              <w:rPr>
                <w:rFonts w:ascii="Arial" w:hAnsi="Arial"/>
              </w:rPr>
            </w:pPr>
          </w:p>
        </w:tc>
        <w:tc>
          <w:tcPr>
            <w:tcW w:w="7862" w:type="dxa"/>
            <w:gridSpan w:val="9"/>
            <w:shd w:val="clear" w:color="auto" w:fill="auto"/>
          </w:tcPr>
          <w:p w:rsidR="00177231" w:rsidRDefault="006323BD">
            <w:pPr>
              <w:snapToGrid w:val="0"/>
              <w:spacing w:line="240" w:lineRule="exact"/>
              <w:jc w:val="both"/>
              <w:rPr>
                <w:rFonts w:ascii="Arial" w:hAnsi="Arial"/>
              </w:rPr>
            </w:pPr>
            <w:r>
              <w:rPr>
                <w:rFonts w:ascii="Arial" w:hAnsi="Arial"/>
              </w:rPr>
              <w:t>Czy w ZOZ stosuje się eksperymentalne metody leczenia, rehabilitacji?</w:t>
            </w:r>
          </w:p>
          <w:p w:rsidR="00177231" w:rsidRDefault="00177231">
            <w:pPr>
              <w:spacing w:line="240" w:lineRule="exact"/>
              <w:rPr>
                <w:rFonts w:ascii="Arial" w:hAnsi="Arial"/>
              </w:rPr>
            </w:pP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625"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9"/>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422" w:type="dxa"/>
            <w:gridSpan w:val="16"/>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40"/>
        </w:trPr>
        <w:tc>
          <w:tcPr>
            <w:tcW w:w="564" w:type="dxa"/>
            <w:gridSpan w:val="2"/>
            <w:shd w:val="clear" w:color="auto" w:fill="auto"/>
          </w:tcPr>
          <w:p w:rsidR="00177231" w:rsidRDefault="00177231">
            <w:pPr>
              <w:pStyle w:val="Tekstpodstawowy"/>
              <w:snapToGrid w:val="0"/>
              <w:spacing w:line="240" w:lineRule="exact"/>
              <w:rPr>
                <w:rFonts w:ascii="Arial" w:hAnsi="Arial"/>
                <w:sz w:val="20"/>
              </w:rPr>
            </w:pPr>
          </w:p>
        </w:tc>
        <w:tc>
          <w:tcPr>
            <w:tcW w:w="7845" w:type="dxa"/>
            <w:gridSpan w:val="8"/>
            <w:shd w:val="clear" w:color="auto" w:fill="auto"/>
          </w:tcPr>
          <w:p w:rsidR="00177231" w:rsidRDefault="00177231">
            <w:pPr>
              <w:pStyle w:val="Tekstpodstawowy"/>
              <w:snapToGrid w:val="0"/>
              <w:spacing w:line="240" w:lineRule="exact"/>
              <w:rPr>
                <w:rFonts w:ascii="Arial" w:hAnsi="Arial"/>
                <w:sz w:val="20"/>
              </w:rPr>
            </w:pPr>
          </w:p>
        </w:tc>
        <w:tc>
          <w:tcPr>
            <w:tcW w:w="577" w:type="dxa"/>
            <w:gridSpan w:val="7"/>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286" w:type="dxa"/>
            <w:gridSpan w:val="11"/>
            <w:shd w:val="clear" w:color="auto" w:fill="auto"/>
          </w:tcPr>
          <w:p w:rsidR="00177231" w:rsidRDefault="00177231">
            <w:pPr>
              <w:pStyle w:val="Tekstpodstawowy"/>
              <w:snapToGrid w:val="0"/>
              <w:spacing w:line="240" w:lineRule="exact"/>
              <w:rPr>
                <w:rFonts w:ascii="Arial" w:hAnsi="Arial"/>
                <w:spacing w:val="-6"/>
                <w:sz w:val="20"/>
              </w:rPr>
            </w:pPr>
          </w:p>
        </w:tc>
        <w:tc>
          <w:tcPr>
            <w:tcW w:w="627" w:type="dxa"/>
            <w:gridSpan w:val="10"/>
            <w:shd w:val="clear" w:color="auto" w:fill="auto"/>
          </w:tcPr>
          <w:p w:rsidR="00177231" w:rsidRDefault="00177231">
            <w:pPr>
              <w:pStyle w:val="Tekstpodstawowy"/>
              <w:snapToGrid w:val="0"/>
              <w:spacing w:line="240" w:lineRule="exac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5"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451" w:type="dxa"/>
            <w:gridSpan w:val="18"/>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77" w:type="dxa"/>
            <w:gridSpan w:val="61"/>
            <w:shd w:val="clear" w:color="auto" w:fill="auto"/>
          </w:tcPr>
          <w:p w:rsidR="00177231" w:rsidRDefault="006323BD">
            <w:pPr>
              <w:tabs>
                <w:tab w:val="left" w:pos="8505"/>
              </w:tabs>
              <w:snapToGrid w:val="0"/>
              <w:spacing w:line="240" w:lineRule="exact"/>
              <w:rPr>
                <w:rFonts w:ascii="Arial" w:hAnsi="Arial"/>
              </w:rPr>
            </w:pPr>
            <w:r>
              <w:rPr>
                <w:rFonts w:ascii="Arial" w:hAnsi="Arial"/>
              </w:rPr>
              <w:t>(jeśli tak, to prosimy podać szczegóły) ...................................................................................................</w:t>
            </w:r>
            <w:r>
              <w:rPr>
                <w:rFonts w:ascii="Arial" w:hAnsi="Arial"/>
                <w:spacing w:val="-2"/>
              </w:rPr>
              <w:t>...</w:t>
            </w:r>
            <w:r>
              <w:rPr>
                <w:rFonts w:ascii="Arial" w:hAnsi="Arial"/>
              </w:rPr>
              <w:t>.............</w:t>
            </w:r>
            <w:r>
              <w:rPr>
                <w:rFonts w:ascii="Arial" w:hAnsi="Arial"/>
                <w:spacing w:val="2"/>
              </w:rPr>
              <w:t>..</w:t>
            </w:r>
            <w:r>
              <w:rPr>
                <w:rFonts w:ascii="Arial" w:hAnsi="Arial"/>
              </w:rPr>
              <w:t>.</w:t>
            </w: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52"/>
        </w:trPr>
        <w:tc>
          <w:tcPr>
            <w:tcW w:w="564" w:type="dxa"/>
            <w:gridSpan w:val="2"/>
            <w:shd w:val="clear" w:color="auto" w:fill="auto"/>
          </w:tcPr>
          <w:p w:rsidR="00177231" w:rsidRDefault="00177231">
            <w:pPr>
              <w:pStyle w:val="Tekstpodstawowy"/>
              <w:snapToGrid w:val="0"/>
              <w:spacing w:line="240" w:lineRule="exact"/>
              <w:rPr>
                <w:rFonts w:ascii="Arial" w:hAnsi="Arial"/>
                <w:spacing w:val="-6"/>
                <w:sz w:val="20"/>
              </w:rPr>
            </w:pPr>
          </w:p>
        </w:tc>
        <w:tc>
          <w:tcPr>
            <w:tcW w:w="10249" w:type="dxa"/>
            <w:gridSpan w:val="68"/>
            <w:shd w:val="clear" w:color="auto" w:fill="auto"/>
          </w:tcPr>
          <w:p w:rsidR="00177231" w:rsidRDefault="00177231">
            <w:pPr>
              <w:pStyle w:val="Tekstpodstawowy"/>
              <w:snapToGrid w:val="0"/>
              <w:spacing w:line="240" w:lineRule="exact"/>
              <w:rPr>
                <w:rFonts w:ascii="Arial" w:hAnsi="Arial"/>
                <w:spacing w:val="-6"/>
                <w:sz w:val="20"/>
              </w:rPr>
            </w:pPr>
          </w:p>
        </w:tc>
        <w:tc>
          <w:tcPr>
            <w:tcW w:w="163" w:type="dxa"/>
            <w:gridSpan w:val="5"/>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28.</w:t>
            </w:r>
          </w:p>
        </w:tc>
        <w:tc>
          <w:tcPr>
            <w:tcW w:w="10140" w:type="dxa"/>
            <w:gridSpan w:val="63"/>
            <w:shd w:val="clear" w:color="auto" w:fill="auto"/>
          </w:tcPr>
          <w:p w:rsidR="00177231" w:rsidRDefault="006323BD">
            <w:pPr>
              <w:tabs>
                <w:tab w:val="left" w:pos="8505"/>
              </w:tabs>
              <w:snapToGrid w:val="0"/>
              <w:spacing w:line="240" w:lineRule="exact"/>
              <w:jc w:val="both"/>
              <w:rPr>
                <w:rFonts w:ascii="Arial" w:hAnsi="Arial"/>
              </w:rPr>
            </w:pPr>
            <w:r>
              <w:rPr>
                <w:rFonts w:ascii="Arial" w:hAnsi="Arial"/>
                <w:spacing w:val="-2"/>
              </w:rPr>
              <w:t xml:space="preserve">Czy ZOZ </w:t>
            </w:r>
            <w:r>
              <w:rPr>
                <w:rFonts w:ascii="Arial" w:hAnsi="Arial"/>
              </w:rPr>
              <w:t>posiada</w:t>
            </w:r>
            <w:r>
              <w:rPr>
                <w:rFonts w:ascii="Arial" w:hAnsi="Arial"/>
                <w:spacing w:val="-2"/>
              </w:rPr>
              <w:t xml:space="preserve"> regulamin </w:t>
            </w:r>
            <w:r>
              <w:rPr>
                <w:rFonts w:ascii="Arial" w:hAnsi="Arial"/>
              </w:rPr>
              <w:t>przechowywania</w:t>
            </w:r>
            <w:r>
              <w:rPr>
                <w:rFonts w:ascii="Arial" w:hAnsi="Arial"/>
                <w:spacing w:val="-2"/>
              </w:rPr>
              <w:t xml:space="preserve"> </w:t>
            </w:r>
            <w:r>
              <w:rPr>
                <w:rFonts w:ascii="Arial" w:hAnsi="Arial"/>
              </w:rPr>
              <w:t>rzeczy powierzonych</w:t>
            </w:r>
            <w:r>
              <w:rPr>
                <w:rFonts w:ascii="Arial" w:hAnsi="Arial"/>
                <w:spacing w:val="-2"/>
              </w:rPr>
              <w:t xml:space="preserve"> przez  </w:t>
            </w:r>
            <w:r>
              <w:rPr>
                <w:rFonts w:ascii="Arial" w:hAnsi="Arial"/>
              </w:rPr>
              <w:t>pacjentów na</w:t>
            </w:r>
            <w:r>
              <w:rPr>
                <w:rFonts w:ascii="Arial" w:hAnsi="Arial"/>
                <w:spacing w:val="4"/>
              </w:rPr>
              <w:t xml:space="preserve"> </w:t>
            </w:r>
            <w:r>
              <w:rPr>
                <w:rFonts w:ascii="Arial" w:hAnsi="Arial"/>
              </w:rPr>
              <w:t>przechowanie,</w:t>
            </w:r>
            <w:r>
              <w:rPr>
                <w:rFonts w:ascii="Arial" w:hAnsi="Arial"/>
                <w:spacing w:val="14"/>
              </w:rPr>
              <w:t xml:space="preserve"> </w:t>
            </w:r>
            <w:r>
              <w:rPr>
                <w:rFonts w:ascii="Arial" w:hAnsi="Arial"/>
              </w:rPr>
              <w:t>w</w:t>
            </w:r>
            <w:r>
              <w:rPr>
                <w:rFonts w:ascii="Arial" w:hAnsi="Arial"/>
                <w:spacing w:val="8"/>
              </w:rPr>
              <w:t xml:space="preserve"> </w:t>
            </w:r>
            <w:r>
              <w:rPr>
                <w:rFonts w:ascii="Arial" w:hAnsi="Arial"/>
              </w:rPr>
              <w:t>związku</w:t>
            </w:r>
          </w:p>
          <w:p w:rsidR="00177231" w:rsidRDefault="00177231">
            <w:pPr>
              <w:pStyle w:val="Tekstpodstawowy"/>
              <w:spacing w:line="240" w:lineRule="exact"/>
              <w:rPr>
                <w:rFonts w:ascii="Arial" w:hAnsi="Arial"/>
                <w:spacing w:val="-6"/>
                <w:sz w:val="20"/>
              </w:rPr>
            </w:pPr>
          </w:p>
        </w:tc>
        <w:tc>
          <w:tcPr>
            <w:tcW w:w="272" w:type="dxa"/>
            <w:gridSpan w:val="10"/>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p w:rsidR="00177231" w:rsidRDefault="00177231">
            <w:pPr>
              <w:spacing w:line="240" w:lineRule="exact"/>
              <w:rPr>
                <w:rFonts w:ascii="Arial" w:hAnsi="Arial"/>
              </w:rPr>
            </w:pPr>
          </w:p>
        </w:tc>
        <w:tc>
          <w:tcPr>
            <w:tcW w:w="7862" w:type="dxa"/>
            <w:gridSpan w:val="9"/>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z wykonywaniem świadczeń zdrowotnych?</w:t>
            </w:r>
          </w:p>
          <w:p w:rsidR="00177231" w:rsidRDefault="00177231">
            <w:pPr>
              <w:spacing w:line="240" w:lineRule="exact"/>
              <w:rPr>
                <w:rFonts w:ascii="Arial" w:hAnsi="Arial"/>
              </w:rPr>
            </w:pP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625"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9"/>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422" w:type="dxa"/>
            <w:gridSpan w:val="16"/>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40"/>
        </w:trPr>
        <w:tc>
          <w:tcPr>
            <w:tcW w:w="564" w:type="dxa"/>
            <w:gridSpan w:val="2"/>
            <w:shd w:val="clear" w:color="auto" w:fill="auto"/>
          </w:tcPr>
          <w:p w:rsidR="00177231" w:rsidRDefault="00177231">
            <w:pPr>
              <w:tabs>
                <w:tab w:val="left" w:pos="8505"/>
              </w:tabs>
              <w:snapToGrid w:val="0"/>
              <w:spacing w:line="240" w:lineRule="exact"/>
              <w:jc w:val="both"/>
            </w:pPr>
          </w:p>
        </w:tc>
        <w:tc>
          <w:tcPr>
            <w:tcW w:w="7862" w:type="dxa"/>
            <w:gridSpan w:val="9"/>
            <w:shd w:val="clear" w:color="auto" w:fill="auto"/>
          </w:tcPr>
          <w:p w:rsidR="00177231" w:rsidRDefault="00177231">
            <w:pPr>
              <w:pStyle w:val="Tekstpodstawowy"/>
              <w:snapToGrid w:val="0"/>
              <w:spacing w:line="240" w:lineRule="exact"/>
              <w:rPr>
                <w:rFonts w:ascii="Arial" w:hAnsi="Arial"/>
                <w:sz w:val="20"/>
              </w:rPr>
            </w:pPr>
          </w:p>
        </w:tc>
        <w:tc>
          <w:tcPr>
            <w:tcW w:w="577" w:type="dxa"/>
            <w:gridSpan w:val="7"/>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shd w:val="clear" w:color="auto" w:fill="auto"/>
          </w:tcPr>
          <w:p w:rsidR="00177231" w:rsidRDefault="00177231">
            <w:pPr>
              <w:pStyle w:val="Tekstpodstawowy"/>
              <w:snapToGrid w:val="0"/>
              <w:spacing w:line="240" w:lineRule="exact"/>
              <w:rPr>
                <w:rFonts w:ascii="Arial" w:hAnsi="Arial"/>
                <w:spacing w:val="-6"/>
                <w:sz w:val="20"/>
              </w:rPr>
            </w:pPr>
          </w:p>
        </w:tc>
        <w:tc>
          <w:tcPr>
            <w:tcW w:w="625" w:type="dxa"/>
            <w:gridSpan w:val="10"/>
            <w:shd w:val="clear" w:color="auto" w:fill="auto"/>
          </w:tcPr>
          <w:p w:rsidR="00177231" w:rsidRDefault="00177231">
            <w:pPr>
              <w:pStyle w:val="Tekstpodstawowy"/>
              <w:snapToGrid w:val="0"/>
              <w:spacing w:line="240" w:lineRule="exact"/>
              <w:jc w:val="righ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4"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437" w:type="dxa"/>
            <w:gridSpan w:val="17"/>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77" w:type="dxa"/>
            <w:gridSpan w:val="61"/>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(jeśli tak, to prosimy dołączyć kopię aktualnie obowiązującego regulaminu działania)</w:t>
            </w: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77" w:type="dxa"/>
            <w:gridSpan w:val="61"/>
            <w:shd w:val="clear" w:color="auto" w:fill="auto"/>
          </w:tcPr>
          <w:p w:rsidR="00177231" w:rsidRDefault="006323BD">
            <w:pPr>
              <w:tabs>
                <w:tab w:val="left" w:pos="8505"/>
              </w:tabs>
              <w:snapToGrid w:val="0"/>
              <w:spacing w:line="240" w:lineRule="exact"/>
              <w:jc w:val="both"/>
              <w:rPr>
                <w:rFonts w:ascii="Arial" w:hAnsi="Arial"/>
                <w:spacing w:val="-6"/>
              </w:rPr>
            </w:pPr>
            <w:r>
              <w:rPr>
                <w:rFonts w:ascii="Arial" w:hAnsi="Arial"/>
              </w:rPr>
              <w:t>(jeśli nie, to prosimy o podanie sposobu  zabezpieczenia  rzeczy  powierzonych przez</w:t>
            </w:r>
            <w:r>
              <w:rPr>
                <w:rFonts w:ascii="Arial" w:hAnsi="Arial"/>
                <w:spacing w:val="4"/>
              </w:rPr>
              <w:t xml:space="preserve"> </w:t>
            </w:r>
            <w:r>
              <w:rPr>
                <w:rFonts w:ascii="Arial" w:hAnsi="Arial"/>
              </w:rPr>
              <w:t xml:space="preserve">pacjentów </w:t>
            </w:r>
            <w:r>
              <w:rPr>
                <w:rFonts w:ascii="Arial" w:hAnsi="Arial"/>
                <w:spacing w:val="-6"/>
              </w:rPr>
              <w:t>na przechowanie)</w:t>
            </w:r>
          </w:p>
          <w:p w:rsidR="00177231" w:rsidRDefault="00177231">
            <w:pPr>
              <w:tabs>
                <w:tab w:val="left" w:pos="8505"/>
              </w:tabs>
              <w:spacing w:line="240" w:lineRule="exact"/>
              <w:jc w:val="both"/>
              <w:rPr>
                <w:rFonts w:ascii="Arial" w:hAnsi="Arial"/>
              </w:rPr>
            </w:pP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77" w:type="dxa"/>
            <w:gridSpan w:val="61"/>
            <w:shd w:val="clear" w:color="auto" w:fill="auto"/>
          </w:tcPr>
          <w:p w:rsidR="00177231" w:rsidRDefault="006323BD">
            <w:pPr>
              <w:pStyle w:val="Nagwek"/>
              <w:tabs>
                <w:tab w:val="clear" w:pos="4536"/>
                <w:tab w:val="clear" w:pos="9072"/>
                <w:tab w:val="left" w:pos="8505"/>
              </w:tabs>
              <w:snapToGrid w:val="0"/>
              <w:spacing w:line="240" w:lineRule="exact"/>
              <w:rPr>
                <w:rFonts w:ascii="Arial" w:hAnsi="Arial"/>
              </w:rPr>
            </w:pPr>
            <w:r>
              <w:rPr>
                <w:rFonts w:ascii="Arial" w:hAnsi="Arial"/>
              </w:rPr>
              <w:t>rzeczy pacjentów zabezpiecza pracownica prowadząca magazyn rzeczy powierzonych .................................................................................................................................................................................</w:t>
            </w: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177231">
            <w:pPr>
              <w:pStyle w:val="Tekstpodstawowy"/>
              <w:snapToGrid w:val="0"/>
              <w:spacing w:line="240" w:lineRule="exact"/>
              <w:rPr>
                <w:rFonts w:ascii="Arial" w:hAnsi="Arial"/>
                <w:spacing w:val="-6"/>
                <w:sz w:val="20"/>
              </w:rPr>
            </w:pPr>
          </w:p>
        </w:tc>
        <w:tc>
          <w:tcPr>
            <w:tcW w:w="10249" w:type="dxa"/>
            <w:gridSpan w:val="68"/>
            <w:shd w:val="clear" w:color="auto" w:fill="auto"/>
          </w:tcPr>
          <w:p w:rsidR="00177231" w:rsidRDefault="006323BD">
            <w:pPr>
              <w:tabs>
                <w:tab w:val="left" w:pos="9639"/>
              </w:tabs>
              <w:snapToGrid w:val="0"/>
              <w:spacing w:line="240" w:lineRule="exact"/>
              <w:jc w:val="both"/>
              <w:rPr>
                <w:rFonts w:ascii="Arial" w:hAnsi="Arial"/>
              </w:rPr>
            </w:pPr>
            <w:r>
              <w:rPr>
                <w:rFonts w:ascii="Arial" w:hAnsi="Arial"/>
              </w:rPr>
              <w:t>..................................................................................................</w:t>
            </w:r>
            <w:r>
              <w:rPr>
                <w:rFonts w:ascii="Arial" w:hAnsi="Arial"/>
                <w:spacing w:val="-2"/>
              </w:rPr>
              <w:t>...</w:t>
            </w:r>
            <w:r>
              <w:rPr>
                <w:rFonts w:ascii="Arial" w:hAnsi="Arial"/>
              </w:rPr>
              <w:t>.......................</w:t>
            </w:r>
            <w:r>
              <w:rPr>
                <w:rFonts w:ascii="Arial" w:hAnsi="Arial"/>
                <w:spacing w:val="-2"/>
              </w:rPr>
              <w:t>...</w:t>
            </w:r>
            <w:r>
              <w:rPr>
                <w:rFonts w:ascii="Arial" w:hAnsi="Arial"/>
              </w:rPr>
              <w:t>........</w:t>
            </w:r>
            <w:r>
              <w:rPr>
                <w:rFonts w:ascii="Arial" w:hAnsi="Arial"/>
                <w:spacing w:val="2"/>
              </w:rPr>
              <w:t>...</w:t>
            </w:r>
            <w:r>
              <w:rPr>
                <w:rFonts w:ascii="Arial" w:hAnsi="Arial"/>
              </w:rPr>
              <w:t>................................</w:t>
            </w:r>
            <w:r>
              <w:rPr>
                <w:rFonts w:ascii="Arial" w:hAnsi="Arial"/>
                <w:spacing w:val="2"/>
              </w:rPr>
              <w:t>..</w:t>
            </w:r>
            <w:r>
              <w:rPr>
                <w:rFonts w:ascii="Arial" w:hAnsi="Arial"/>
              </w:rPr>
              <w:t>........</w:t>
            </w:r>
          </w:p>
          <w:p w:rsidR="00177231" w:rsidRDefault="00177231">
            <w:pPr>
              <w:spacing w:line="240" w:lineRule="exact"/>
              <w:jc w:val="both"/>
              <w:rPr>
                <w:rFonts w:ascii="Arial" w:hAnsi="Arial"/>
              </w:rPr>
            </w:pPr>
          </w:p>
        </w:tc>
        <w:tc>
          <w:tcPr>
            <w:tcW w:w="163" w:type="dxa"/>
            <w:gridSpan w:val="5"/>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29.</w:t>
            </w:r>
          </w:p>
          <w:p w:rsidR="00177231" w:rsidRDefault="00177231">
            <w:pPr>
              <w:spacing w:line="240" w:lineRule="exact"/>
              <w:rPr>
                <w:rFonts w:ascii="Arial" w:hAnsi="Arial"/>
              </w:rPr>
            </w:pPr>
          </w:p>
        </w:tc>
        <w:tc>
          <w:tcPr>
            <w:tcW w:w="7862" w:type="dxa"/>
            <w:gridSpan w:val="9"/>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Czy ubezpieczający używa środków transportu do przewożenia chorych:</w:t>
            </w:r>
          </w:p>
          <w:p w:rsidR="00177231" w:rsidRDefault="00177231">
            <w:pPr>
              <w:spacing w:line="240" w:lineRule="exact"/>
              <w:jc w:val="both"/>
              <w:rPr>
                <w:rFonts w:ascii="Arial" w:hAnsi="Arial"/>
              </w:rPr>
            </w:pP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625"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9"/>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422" w:type="dxa"/>
            <w:gridSpan w:val="16"/>
            <w:tcBorders>
              <w:left w:val="single" w:sz="4" w:space="0" w:color="000000"/>
            </w:tcBorders>
            <w:shd w:val="clear" w:color="auto" w:fill="auto"/>
          </w:tcPr>
          <w:p w:rsidR="00177231" w:rsidRDefault="00177231">
            <w:pPr>
              <w:snapToGrid w:val="0"/>
              <w:rPr>
                <w:rFonts w:ascii="Arial" w:hAnsi="Arial"/>
              </w:rPr>
            </w:pPr>
          </w:p>
        </w:tc>
      </w:tr>
      <w:tr w:rsidR="00177231">
        <w:trPr>
          <w:gridAfter w:val="2"/>
          <w:cantSplit/>
          <w:trHeight w:hRule="exact" w:val="40"/>
        </w:trPr>
        <w:tc>
          <w:tcPr>
            <w:tcW w:w="564" w:type="dxa"/>
            <w:gridSpan w:val="2"/>
            <w:shd w:val="clear" w:color="auto" w:fill="auto"/>
          </w:tcPr>
          <w:p w:rsidR="00177231" w:rsidRDefault="00177231">
            <w:pPr>
              <w:pStyle w:val="Tekstpodstawowy"/>
              <w:snapToGrid w:val="0"/>
              <w:spacing w:line="240" w:lineRule="exact"/>
              <w:rPr>
                <w:rFonts w:ascii="Arial" w:hAnsi="Arial"/>
                <w:sz w:val="20"/>
              </w:rPr>
            </w:pPr>
          </w:p>
        </w:tc>
        <w:tc>
          <w:tcPr>
            <w:tcW w:w="7862" w:type="dxa"/>
            <w:gridSpan w:val="9"/>
            <w:shd w:val="clear" w:color="auto" w:fill="auto"/>
          </w:tcPr>
          <w:p w:rsidR="00177231" w:rsidRDefault="00177231">
            <w:pPr>
              <w:pStyle w:val="Tekstpodstawowy"/>
              <w:snapToGrid w:val="0"/>
              <w:spacing w:line="240" w:lineRule="exact"/>
              <w:rPr>
                <w:rFonts w:ascii="Arial" w:hAnsi="Arial"/>
                <w:sz w:val="20"/>
              </w:rPr>
            </w:pPr>
          </w:p>
        </w:tc>
        <w:tc>
          <w:tcPr>
            <w:tcW w:w="577" w:type="dxa"/>
            <w:gridSpan w:val="7"/>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170" w:type="dxa"/>
            <w:gridSpan w:val="6"/>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286" w:type="dxa"/>
            <w:gridSpan w:val="11"/>
            <w:shd w:val="clear" w:color="auto" w:fill="auto"/>
          </w:tcPr>
          <w:p w:rsidR="00177231" w:rsidRDefault="00177231">
            <w:pPr>
              <w:pStyle w:val="Tekstpodstawowy"/>
              <w:snapToGrid w:val="0"/>
              <w:spacing w:line="240" w:lineRule="exact"/>
              <w:rPr>
                <w:rFonts w:ascii="Arial" w:hAnsi="Arial"/>
                <w:spacing w:val="-6"/>
                <w:sz w:val="20"/>
              </w:rPr>
            </w:pPr>
          </w:p>
        </w:tc>
        <w:tc>
          <w:tcPr>
            <w:tcW w:w="625" w:type="dxa"/>
            <w:gridSpan w:val="10"/>
            <w:shd w:val="clear" w:color="auto" w:fill="auto"/>
          </w:tcPr>
          <w:p w:rsidR="00177231" w:rsidRDefault="00177231">
            <w:pPr>
              <w:pStyle w:val="Tekstpodstawowy"/>
              <w:snapToGrid w:val="0"/>
              <w:spacing w:line="240" w:lineRule="exact"/>
              <w:rPr>
                <w:rFonts w:ascii="Arial" w:hAnsi="Arial"/>
                <w:spacing w:val="-6"/>
                <w:sz w:val="20"/>
              </w:rPr>
            </w:pP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284" w:type="dxa"/>
            <w:gridSpan w:val="8"/>
            <w:shd w:val="clear" w:color="auto" w:fill="auto"/>
          </w:tcPr>
          <w:p w:rsidR="00177231" w:rsidRDefault="00177231">
            <w:pPr>
              <w:pStyle w:val="Tekstpodstawowy"/>
              <w:snapToGrid w:val="0"/>
              <w:spacing w:line="240" w:lineRule="exact"/>
              <w:rPr>
                <w:rFonts w:ascii="Arial" w:hAnsi="Arial"/>
                <w:spacing w:val="-6"/>
                <w:sz w:val="20"/>
              </w:rPr>
            </w:pPr>
          </w:p>
        </w:tc>
        <w:tc>
          <w:tcPr>
            <w:tcW w:w="437" w:type="dxa"/>
            <w:gridSpan w:val="17"/>
            <w:shd w:val="clear" w:color="auto" w:fill="auto"/>
          </w:tcPr>
          <w:p w:rsidR="00177231" w:rsidRDefault="00177231">
            <w:pPr>
              <w:snapToGrid w:val="0"/>
              <w:rPr>
                <w:rFonts w:ascii="Arial" w:hAnsi="Arial"/>
              </w:rPr>
            </w:pPr>
          </w:p>
        </w:tc>
      </w:tr>
      <w:tr w:rsidR="00177231">
        <w:trPr>
          <w:gridAfter w:val="2"/>
          <w:cantSplit/>
          <w:trHeight w:hRule="exact" w:val="321"/>
        </w:trPr>
        <w:tc>
          <w:tcPr>
            <w:tcW w:w="564"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77" w:type="dxa"/>
            <w:gridSpan w:val="61"/>
            <w:shd w:val="clear" w:color="auto" w:fill="auto"/>
          </w:tcPr>
          <w:p w:rsidR="00177231" w:rsidRDefault="006323BD">
            <w:pPr>
              <w:tabs>
                <w:tab w:val="left" w:pos="8505"/>
              </w:tabs>
              <w:snapToGrid w:val="0"/>
              <w:spacing w:line="240" w:lineRule="exact"/>
              <w:rPr>
                <w:rFonts w:ascii="Arial" w:hAnsi="Arial"/>
              </w:rPr>
            </w:pPr>
            <w:r>
              <w:rPr>
                <w:rFonts w:ascii="Arial" w:hAnsi="Arial"/>
              </w:rPr>
              <w:t>(jeśli tak, to prosimy podać ilość i rodzaj) –.................................................................................</w:t>
            </w:r>
            <w:r>
              <w:rPr>
                <w:rFonts w:ascii="Arial" w:hAnsi="Arial"/>
                <w:spacing w:val="2"/>
              </w:rPr>
              <w:t>...</w:t>
            </w:r>
            <w:r>
              <w:rPr>
                <w:rFonts w:ascii="Arial" w:hAnsi="Arial"/>
              </w:rPr>
              <w:t>..</w:t>
            </w:r>
            <w:r>
              <w:rPr>
                <w:rFonts w:ascii="Arial" w:hAnsi="Arial"/>
                <w:spacing w:val="4"/>
              </w:rPr>
              <w:t>.</w:t>
            </w:r>
            <w:r>
              <w:rPr>
                <w:rFonts w:ascii="Arial" w:hAnsi="Arial"/>
              </w:rPr>
              <w:t>.............</w:t>
            </w:r>
            <w:r>
              <w:rPr>
                <w:rFonts w:ascii="Arial" w:hAnsi="Arial"/>
                <w:spacing w:val="2"/>
              </w:rPr>
              <w:t>..</w:t>
            </w:r>
            <w:r>
              <w:rPr>
                <w:rFonts w:ascii="Arial" w:hAnsi="Arial"/>
              </w:rPr>
              <w:t>......</w:t>
            </w:r>
            <w:r>
              <w:rPr>
                <w:rFonts w:ascii="Arial" w:hAnsi="Arial"/>
                <w:spacing w:val="2"/>
              </w:rPr>
              <w:t>..</w:t>
            </w:r>
            <w:r>
              <w:rPr>
                <w:rFonts w:ascii="Arial" w:hAnsi="Arial"/>
              </w:rPr>
              <w:t>....</w:t>
            </w:r>
          </w:p>
          <w:p w:rsidR="00177231" w:rsidRDefault="00177231">
            <w:pPr>
              <w:tabs>
                <w:tab w:val="left" w:pos="8505"/>
              </w:tabs>
              <w:spacing w:line="240" w:lineRule="exact"/>
              <w:jc w:val="both"/>
              <w:rPr>
                <w:rFonts w:ascii="Arial" w:hAnsi="Arial"/>
              </w:rPr>
            </w:pPr>
          </w:p>
        </w:tc>
        <w:tc>
          <w:tcPr>
            <w:tcW w:w="335" w:type="dxa"/>
            <w:gridSpan w:val="12"/>
            <w:shd w:val="clear" w:color="auto" w:fill="auto"/>
          </w:tcPr>
          <w:p w:rsidR="00177231" w:rsidRDefault="00177231">
            <w:pPr>
              <w:snapToGrid w:val="0"/>
              <w:rPr>
                <w:rFonts w:ascii="Arial" w:hAnsi="Arial"/>
              </w:rPr>
            </w:pPr>
          </w:p>
        </w:tc>
      </w:tr>
      <w:tr w:rsidR="00177231">
        <w:trPr>
          <w:gridAfter w:val="2"/>
          <w:cantSplit/>
          <w:trHeight w:hRule="exact" w:val="280"/>
        </w:trPr>
        <w:tc>
          <w:tcPr>
            <w:tcW w:w="564"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30.</w:t>
            </w:r>
          </w:p>
          <w:p w:rsidR="00177231" w:rsidRDefault="00177231">
            <w:pPr>
              <w:spacing w:line="240" w:lineRule="exact"/>
              <w:rPr>
                <w:rFonts w:ascii="Arial" w:hAnsi="Arial"/>
              </w:rPr>
            </w:pPr>
          </w:p>
        </w:tc>
        <w:tc>
          <w:tcPr>
            <w:tcW w:w="7870" w:type="dxa"/>
            <w:gridSpan w:val="10"/>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Czy ZOZ posiada: a) aptekę szpitalną</w:t>
            </w:r>
          </w:p>
        </w:tc>
        <w:tc>
          <w:tcPr>
            <w:tcW w:w="577" w:type="dxa"/>
            <w:gridSpan w:val="7"/>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6"/>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6" w:type="dxa"/>
            <w:gridSpan w:val="11"/>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630" w:type="dxa"/>
            <w:gridSpan w:val="10"/>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1" w:type="dxa"/>
            <w:gridSpan w:val="5"/>
            <w:shd w:val="clear" w:color="auto" w:fill="auto"/>
          </w:tcPr>
          <w:p w:rsidR="00177231" w:rsidRDefault="00177231">
            <w:pPr>
              <w:pStyle w:val="Tekstpodstawowy"/>
              <w:snapToGrid w:val="0"/>
              <w:spacing w:line="240" w:lineRule="exact"/>
              <w:rPr>
                <w:rFonts w:ascii="Arial" w:hAnsi="Arial"/>
                <w:spacing w:val="-6"/>
                <w:sz w:val="20"/>
              </w:rPr>
            </w:pPr>
          </w:p>
        </w:tc>
        <w:tc>
          <w:tcPr>
            <w:tcW w:w="300" w:type="dxa"/>
            <w:gridSpan w:val="9"/>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408" w:type="dxa"/>
            <w:gridSpan w:val="15"/>
            <w:tcBorders>
              <w:left w:val="single" w:sz="4" w:space="0" w:color="000000"/>
            </w:tcBorders>
            <w:shd w:val="clear" w:color="auto" w:fill="auto"/>
          </w:tcPr>
          <w:p w:rsidR="00177231" w:rsidRDefault="00177231">
            <w:pPr>
              <w:snapToGrid w:val="0"/>
              <w:rPr>
                <w:rFonts w:ascii="Arial" w:hAnsi="Arial"/>
              </w:rPr>
            </w:pPr>
          </w:p>
        </w:tc>
      </w:tr>
      <w:tr w:rsidR="00177231">
        <w:trPr>
          <w:gridBefore w:val="1"/>
          <w:cantSplit/>
          <w:trHeight w:hRule="exact" w:val="40"/>
        </w:trPr>
        <w:tc>
          <w:tcPr>
            <w:tcW w:w="567" w:type="dxa"/>
            <w:gridSpan w:val="2"/>
            <w:shd w:val="clear" w:color="auto" w:fill="auto"/>
          </w:tcPr>
          <w:p w:rsidR="00177231" w:rsidRDefault="00177231">
            <w:pPr>
              <w:pStyle w:val="Tekstpodstawowy"/>
              <w:snapToGrid w:val="0"/>
              <w:spacing w:line="240" w:lineRule="exact"/>
              <w:rPr>
                <w:rFonts w:ascii="Arial" w:hAnsi="Arial"/>
                <w:sz w:val="20"/>
              </w:rPr>
            </w:pPr>
          </w:p>
        </w:tc>
        <w:tc>
          <w:tcPr>
            <w:tcW w:w="1601" w:type="dxa"/>
            <w:shd w:val="clear" w:color="auto" w:fill="auto"/>
          </w:tcPr>
          <w:p w:rsidR="00177231" w:rsidRDefault="00177231">
            <w:pPr>
              <w:pStyle w:val="Tekstpodstawowy"/>
              <w:snapToGrid w:val="0"/>
              <w:spacing w:line="240" w:lineRule="exact"/>
              <w:rPr>
                <w:rFonts w:ascii="Arial" w:hAnsi="Arial"/>
                <w:sz w:val="20"/>
              </w:rPr>
            </w:pPr>
          </w:p>
        </w:tc>
        <w:tc>
          <w:tcPr>
            <w:tcW w:w="6288" w:type="dxa"/>
            <w:gridSpan w:val="9"/>
            <w:shd w:val="clear" w:color="auto" w:fill="auto"/>
          </w:tcPr>
          <w:p w:rsidR="00177231" w:rsidRDefault="00177231">
            <w:pPr>
              <w:pStyle w:val="Tekstpodstawowy"/>
              <w:snapToGrid w:val="0"/>
              <w:spacing w:line="240" w:lineRule="exact"/>
              <w:rPr>
                <w:rFonts w:ascii="Arial" w:hAnsi="Arial"/>
                <w:sz w:val="20"/>
              </w:rPr>
            </w:pPr>
          </w:p>
        </w:tc>
        <w:tc>
          <w:tcPr>
            <w:tcW w:w="578" w:type="dxa"/>
            <w:gridSpan w:val="14"/>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170" w:type="dxa"/>
            <w:gridSpan w:val="4"/>
            <w:shd w:val="clear" w:color="auto" w:fill="auto"/>
          </w:tcPr>
          <w:p w:rsidR="00177231" w:rsidRDefault="00177231">
            <w:pPr>
              <w:pStyle w:val="Tekstpodstawowy"/>
              <w:snapToGrid w:val="0"/>
              <w:spacing w:line="240" w:lineRule="exact"/>
              <w:ind w:right="57"/>
              <w:jc w:val="right"/>
              <w:rPr>
                <w:rFonts w:ascii="Arial" w:hAnsi="Arial"/>
                <w:spacing w:val="-6"/>
                <w:sz w:val="20"/>
              </w:rPr>
            </w:pPr>
          </w:p>
        </w:tc>
        <w:tc>
          <w:tcPr>
            <w:tcW w:w="284" w:type="dxa"/>
            <w:gridSpan w:val="7"/>
            <w:shd w:val="clear" w:color="auto" w:fill="auto"/>
          </w:tcPr>
          <w:p w:rsidR="00177231" w:rsidRDefault="00177231">
            <w:pPr>
              <w:pStyle w:val="Tekstpodstawowy"/>
              <w:snapToGrid w:val="0"/>
              <w:spacing w:line="240" w:lineRule="exact"/>
              <w:rPr>
                <w:rFonts w:ascii="Arial" w:hAnsi="Arial"/>
                <w:spacing w:val="-6"/>
                <w:sz w:val="20"/>
              </w:rPr>
            </w:pPr>
          </w:p>
        </w:tc>
        <w:tc>
          <w:tcPr>
            <w:tcW w:w="624" w:type="dxa"/>
            <w:gridSpan w:val="15"/>
            <w:shd w:val="clear" w:color="auto" w:fill="auto"/>
          </w:tcPr>
          <w:p w:rsidR="00177231" w:rsidRDefault="00177231">
            <w:pPr>
              <w:pStyle w:val="Tekstpodstawowy"/>
              <w:snapToGrid w:val="0"/>
              <w:spacing w:line="240" w:lineRule="exact"/>
              <w:rPr>
                <w:rFonts w:ascii="Arial" w:hAnsi="Arial"/>
                <w:spacing w:val="-6"/>
                <w:sz w:val="20"/>
              </w:rPr>
            </w:pPr>
          </w:p>
        </w:tc>
        <w:tc>
          <w:tcPr>
            <w:tcW w:w="170" w:type="dxa"/>
            <w:gridSpan w:val="2"/>
            <w:shd w:val="clear" w:color="auto" w:fill="auto"/>
          </w:tcPr>
          <w:p w:rsidR="00177231" w:rsidRDefault="00177231">
            <w:pPr>
              <w:pStyle w:val="Tekstpodstawowy"/>
              <w:snapToGrid w:val="0"/>
              <w:spacing w:line="240" w:lineRule="exact"/>
              <w:rPr>
                <w:rFonts w:ascii="Arial" w:hAnsi="Arial"/>
                <w:spacing w:val="-6"/>
                <w:sz w:val="20"/>
              </w:rPr>
            </w:pPr>
          </w:p>
        </w:tc>
        <w:tc>
          <w:tcPr>
            <w:tcW w:w="284" w:type="dxa"/>
            <w:gridSpan w:val="12"/>
            <w:shd w:val="clear" w:color="auto" w:fill="auto"/>
          </w:tcPr>
          <w:p w:rsidR="00177231" w:rsidRDefault="00177231">
            <w:pPr>
              <w:pStyle w:val="Tekstpodstawowy"/>
              <w:snapToGrid w:val="0"/>
              <w:spacing w:line="240" w:lineRule="exact"/>
              <w:rPr>
                <w:rFonts w:ascii="Arial" w:hAnsi="Arial"/>
                <w:spacing w:val="-6"/>
                <w:sz w:val="20"/>
              </w:rPr>
            </w:pPr>
          </w:p>
        </w:tc>
        <w:tc>
          <w:tcPr>
            <w:tcW w:w="410" w:type="dxa"/>
            <w:gridSpan w:val="10"/>
            <w:shd w:val="clear" w:color="auto" w:fill="auto"/>
          </w:tcPr>
          <w:p w:rsidR="00177231" w:rsidRDefault="00177231">
            <w:pPr>
              <w:snapToGrid w:val="0"/>
              <w:rPr>
                <w:rFonts w:ascii="Arial" w:hAnsi="Arial"/>
              </w:rPr>
            </w:pPr>
          </w:p>
        </w:tc>
      </w:tr>
      <w:tr w:rsidR="00177231">
        <w:trPr>
          <w:gridBefore w:val="1"/>
          <w:cantSplit/>
          <w:trHeight w:hRule="exact" w:val="280"/>
        </w:trPr>
        <w:tc>
          <w:tcPr>
            <w:tcW w:w="567" w:type="dxa"/>
            <w:gridSpan w:val="2"/>
            <w:shd w:val="clear" w:color="auto" w:fill="auto"/>
          </w:tcPr>
          <w:p w:rsidR="00177231" w:rsidRDefault="00177231">
            <w:pPr>
              <w:tabs>
                <w:tab w:val="left" w:pos="8505"/>
              </w:tabs>
              <w:snapToGrid w:val="0"/>
              <w:spacing w:line="240" w:lineRule="exact"/>
              <w:jc w:val="both"/>
              <w:rPr>
                <w:rFonts w:ascii="Arial" w:hAnsi="Arial"/>
              </w:rPr>
            </w:pPr>
          </w:p>
          <w:p w:rsidR="00177231" w:rsidRDefault="00177231">
            <w:pPr>
              <w:spacing w:line="240" w:lineRule="exact"/>
              <w:rPr>
                <w:rFonts w:ascii="Arial" w:hAnsi="Arial"/>
              </w:rPr>
            </w:pPr>
          </w:p>
        </w:tc>
        <w:tc>
          <w:tcPr>
            <w:tcW w:w="1601" w:type="dxa"/>
            <w:shd w:val="clear" w:color="auto" w:fill="auto"/>
          </w:tcPr>
          <w:p w:rsidR="00177231" w:rsidRDefault="00177231">
            <w:pPr>
              <w:tabs>
                <w:tab w:val="left" w:pos="8505"/>
              </w:tabs>
              <w:snapToGrid w:val="0"/>
              <w:spacing w:line="240" w:lineRule="exact"/>
              <w:jc w:val="both"/>
              <w:rPr>
                <w:rFonts w:ascii="Arial" w:hAnsi="Arial"/>
              </w:rPr>
            </w:pPr>
          </w:p>
        </w:tc>
        <w:tc>
          <w:tcPr>
            <w:tcW w:w="6288" w:type="dxa"/>
            <w:gridSpan w:val="9"/>
            <w:shd w:val="clear" w:color="auto" w:fill="auto"/>
          </w:tcPr>
          <w:p w:rsidR="00177231" w:rsidRDefault="006323BD">
            <w:pPr>
              <w:tabs>
                <w:tab w:val="left" w:pos="8505"/>
              </w:tabs>
              <w:snapToGrid w:val="0"/>
              <w:spacing w:line="240" w:lineRule="exact"/>
              <w:ind w:left="57"/>
              <w:jc w:val="both"/>
              <w:rPr>
                <w:rFonts w:ascii="Arial" w:hAnsi="Arial"/>
              </w:rPr>
            </w:pPr>
            <w:r>
              <w:rPr>
                <w:rFonts w:ascii="Arial" w:hAnsi="Arial"/>
              </w:rPr>
              <w:t>b) dział farmacji szpitalnej</w:t>
            </w:r>
          </w:p>
        </w:tc>
        <w:tc>
          <w:tcPr>
            <w:tcW w:w="578" w:type="dxa"/>
            <w:gridSpan w:val="14"/>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Tak</w:t>
            </w:r>
          </w:p>
        </w:tc>
        <w:tc>
          <w:tcPr>
            <w:tcW w:w="170" w:type="dxa"/>
            <w:gridSpan w:val="4"/>
            <w:shd w:val="clear" w:color="auto" w:fill="auto"/>
          </w:tcPr>
          <w:p w:rsidR="00177231" w:rsidRDefault="00177231">
            <w:pPr>
              <w:pStyle w:val="Tekstpodstawowy"/>
              <w:snapToGrid w:val="0"/>
              <w:spacing w:line="240" w:lineRule="exact"/>
              <w:ind w:right="113"/>
              <w:jc w:val="right"/>
              <w:rPr>
                <w:rFonts w:ascii="Arial" w:hAnsi="Arial"/>
                <w:spacing w:val="-6"/>
                <w:sz w:val="20"/>
              </w:rPr>
            </w:pPr>
          </w:p>
        </w:tc>
        <w:tc>
          <w:tcPr>
            <w:tcW w:w="284" w:type="dxa"/>
            <w:gridSpan w:val="7"/>
            <w:tcBorders>
              <w:top w:val="single" w:sz="4" w:space="0" w:color="000000"/>
              <w:left w:val="single" w:sz="4" w:space="0" w:color="000000"/>
              <w:bottom w:val="single" w:sz="4" w:space="0" w:color="000000"/>
            </w:tcBorders>
            <w:shd w:val="clear" w:color="auto" w:fill="auto"/>
          </w:tcPr>
          <w:p w:rsidR="00177231" w:rsidRDefault="006323BD">
            <w:pPr>
              <w:pStyle w:val="Tekstpodstawowy"/>
              <w:snapToGrid w:val="0"/>
              <w:spacing w:line="240" w:lineRule="exact"/>
              <w:rPr>
                <w:rFonts w:ascii="Arial" w:hAnsi="Arial"/>
                <w:spacing w:val="-6"/>
                <w:sz w:val="20"/>
              </w:rPr>
            </w:pPr>
            <w:r>
              <w:rPr>
                <w:rFonts w:ascii="Arial" w:hAnsi="Arial"/>
                <w:spacing w:val="-6"/>
                <w:sz w:val="20"/>
              </w:rPr>
              <w:t>X</w:t>
            </w:r>
          </w:p>
        </w:tc>
        <w:tc>
          <w:tcPr>
            <w:tcW w:w="624" w:type="dxa"/>
            <w:gridSpan w:val="15"/>
            <w:tcBorders>
              <w:left w:val="single" w:sz="4" w:space="0" w:color="000000"/>
            </w:tcBorders>
            <w:shd w:val="clear" w:color="auto" w:fill="auto"/>
          </w:tcPr>
          <w:p w:rsidR="00177231" w:rsidRDefault="006323BD">
            <w:pPr>
              <w:pStyle w:val="Tekstpodstawowy"/>
              <w:snapToGrid w:val="0"/>
              <w:spacing w:line="240" w:lineRule="exact"/>
              <w:jc w:val="right"/>
              <w:rPr>
                <w:rFonts w:ascii="Arial" w:hAnsi="Arial"/>
                <w:spacing w:val="-6"/>
                <w:sz w:val="20"/>
              </w:rPr>
            </w:pPr>
            <w:r>
              <w:rPr>
                <w:rFonts w:ascii="Arial" w:hAnsi="Arial"/>
                <w:spacing w:val="-6"/>
                <w:sz w:val="20"/>
              </w:rPr>
              <w:t>Nie</w:t>
            </w:r>
          </w:p>
        </w:tc>
        <w:tc>
          <w:tcPr>
            <w:tcW w:w="170" w:type="dxa"/>
            <w:gridSpan w:val="2"/>
            <w:shd w:val="clear" w:color="auto" w:fill="auto"/>
          </w:tcPr>
          <w:p w:rsidR="00177231" w:rsidRDefault="00177231">
            <w:pPr>
              <w:pStyle w:val="Tekstpodstawowy"/>
              <w:snapToGrid w:val="0"/>
              <w:spacing w:line="240" w:lineRule="exact"/>
              <w:rPr>
                <w:rFonts w:ascii="Arial" w:hAnsi="Arial"/>
                <w:spacing w:val="-6"/>
                <w:sz w:val="20"/>
              </w:rPr>
            </w:pPr>
          </w:p>
        </w:tc>
        <w:tc>
          <w:tcPr>
            <w:tcW w:w="299" w:type="dxa"/>
            <w:gridSpan w:val="14"/>
            <w:tcBorders>
              <w:top w:val="single" w:sz="4" w:space="0" w:color="000000"/>
              <w:left w:val="single" w:sz="4" w:space="0" w:color="000000"/>
              <w:bottom w:val="single" w:sz="4" w:space="0" w:color="000000"/>
            </w:tcBorders>
            <w:shd w:val="clear" w:color="auto" w:fill="auto"/>
          </w:tcPr>
          <w:p w:rsidR="00177231" w:rsidRDefault="00177231">
            <w:pPr>
              <w:pStyle w:val="Tekstpodstawowy"/>
              <w:snapToGrid w:val="0"/>
              <w:spacing w:line="240" w:lineRule="exact"/>
              <w:rPr>
                <w:rFonts w:ascii="Arial" w:hAnsi="Arial"/>
                <w:spacing w:val="-6"/>
                <w:sz w:val="20"/>
              </w:rPr>
            </w:pPr>
          </w:p>
        </w:tc>
        <w:tc>
          <w:tcPr>
            <w:tcW w:w="395" w:type="dxa"/>
            <w:gridSpan w:val="8"/>
            <w:tcBorders>
              <w:left w:val="single" w:sz="4" w:space="0" w:color="000000"/>
            </w:tcBorders>
            <w:shd w:val="clear" w:color="auto" w:fill="auto"/>
          </w:tcPr>
          <w:p w:rsidR="00177231" w:rsidRDefault="00177231">
            <w:pPr>
              <w:snapToGrid w:val="0"/>
              <w:rPr>
                <w:rFonts w:ascii="Arial" w:hAnsi="Arial"/>
              </w:rPr>
            </w:pPr>
          </w:p>
        </w:tc>
      </w:tr>
      <w:tr w:rsidR="00177231">
        <w:trPr>
          <w:gridBefore w:val="1"/>
          <w:cantSplit/>
          <w:trHeight w:hRule="exact" w:val="40"/>
        </w:trPr>
        <w:tc>
          <w:tcPr>
            <w:tcW w:w="567" w:type="dxa"/>
            <w:gridSpan w:val="2"/>
            <w:shd w:val="clear" w:color="auto" w:fill="auto"/>
          </w:tcPr>
          <w:p w:rsidR="00177231" w:rsidRDefault="00177231">
            <w:pPr>
              <w:pStyle w:val="Tekstpodstawowy"/>
              <w:snapToGrid w:val="0"/>
              <w:spacing w:line="240" w:lineRule="exact"/>
              <w:rPr>
                <w:rFonts w:ascii="Arial" w:hAnsi="Arial"/>
                <w:color w:val="0000FF"/>
                <w:sz w:val="20"/>
              </w:rPr>
            </w:pPr>
          </w:p>
        </w:tc>
        <w:tc>
          <w:tcPr>
            <w:tcW w:w="1601" w:type="dxa"/>
            <w:shd w:val="clear" w:color="auto" w:fill="auto"/>
          </w:tcPr>
          <w:p w:rsidR="00177231" w:rsidRDefault="00177231">
            <w:pPr>
              <w:pStyle w:val="Tekstpodstawowy"/>
              <w:snapToGrid w:val="0"/>
              <w:spacing w:line="240" w:lineRule="exact"/>
              <w:rPr>
                <w:rFonts w:ascii="Arial" w:hAnsi="Arial"/>
                <w:color w:val="0000FF"/>
                <w:sz w:val="20"/>
              </w:rPr>
            </w:pPr>
          </w:p>
        </w:tc>
        <w:tc>
          <w:tcPr>
            <w:tcW w:w="6288" w:type="dxa"/>
            <w:gridSpan w:val="9"/>
            <w:shd w:val="clear" w:color="auto" w:fill="auto"/>
          </w:tcPr>
          <w:p w:rsidR="00177231" w:rsidRDefault="00177231">
            <w:pPr>
              <w:pStyle w:val="Tekstpodstawowy"/>
              <w:snapToGrid w:val="0"/>
              <w:spacing w:line="240" w:lineRule="exact"/>
              <w:rPr>
                <w:rFonts w:ascii="Arial" w:hAnsi="Arial"/>
                <w:color w:val="0000FF"/>
                <w:sz w:val="20"/>
              </w:rPr>
            </w:pPr>
          </w:p>
        </w:tc>
        <w:tc>
          <w:tcPr>
            <w:tcW w:w="578" w:type="dxa"/>
            <w:gridSpan w:val="14"/>
            <w:shd w:val="clear" w:color="auto" w:fill="auto"/>
          </w:tcPr>
          <w:p w:rsidR="00177231" w:rsidRDefault="00177231">
            <w:pPr>
              <w:pStyle w:val="Tekstpodstawowy"/>
              <w:snapToGrid w:val="0"/>
              <w:spacing w:line="240" w:lineRule="exact"/>
              <w:ind w:right="57"/>
              <w:jc w:val="right"/>
              <w:rPr>
                <w:rFonts w:ascii="Arial" w:hAnsi="Arial"/>
                <w:color w:val="0000FF"/>
                <w:spacing w:val="-6"/>
                <w:sz w:val="20"/>
              </w:rPr>
            </w:pPr>
          </w:p>
        </w:tc>
        <w:tc>
          <w:tcPr>
            <w:tcW w:w="170" w:type="dxa"/>
            <w:gridSpan w:val="4"/>
            <w:shd w:val="clear" w:color="auto" w:fill="auto"/>
          </w:tcPr>
          <w:p w:rsidR="00177231" w:rsidRDefault="00177231">
            <w:pPr>
              <w:pStyle w:val="Tekstpodstawowy"/>
              <w:snapToGrid w:val="0"/>
              <w:spacing w:line="240" w:lineRule="exact"/>
              <w:ind w:right="57"/>
              <w:jc w:val="right"/>
              <w:rPr>
                <w:rFonts w:ascii="Arial" w:hAnsi="Arial"/>
                <w:color w:val="0000FF"/>
                <w:spacing w:val="-6"/>
                <w:sz w:val="20"/>
              </w:rPr>
            </w:pPr>
          </w:p>
        </w:tc>
        <w:tc>
          <w:tcPr>
            <w:tcW w:w="284" w:type="dxa"/>
            <w:gridSpan w:val="7"/>
            <w:shd w:val="clear" w:color="auto" w:fill="auto"/>
          </w:tcPr>
          <w:p w:rsidR="00177231" w:rsidRDefault="00177231">
            <w:pPr>
              <w:pStyle w:val="Tekstpodstawowy"/>
              <w:snapToGrid w:val="0"/>
              <w:spacing w:line="240" w:lineRule="exact"/>
              <w:rPr>
                <w:rFonts w:ascii="Arial" w:hAnsi="Arial"/>
                <w:color w:val="0000FF"/>
                <w:spacing w:val="-6"/>
                <w:sz w:val="20"/>
              </w:rPr>
            </w:pPr>
          </w:p>
        </w:tc>
        <w:tc>
          <w:tcPr>
            <w:tcW w:w="624" w:type="dxa"/>
            <w:gridSpan w:val="15"/>
            <w:shd w:val="clear" w:color="auto" w:fill="auto"/>
          </w:tcPr>
          <w:p w:rsidR="00177231" w:rsidRDefault="00177231">
            <w:pPr>
              <w:pStyle w:val="Tekstpodstawowy"/>
              <w:snapToGrid w:val="0"/>
              <w:spacing w:line="240" w:lineRule="exact"/>
              <w:rPr>
                <w:rFonts w:ascii="Arial" w:hAnsi="Arial"/>
                <w:color w:val="0000FF"/>
                <w:spacing w:val="-6"/>
                <w:sz w:val="20"/>
              </w:rPr>
            </w:pPr>
          </w:p>
        </w:tc>
        <w:tc>
          <w:tcPr>
            <w:tcW w:w="170" w:type="dxa"/>
            <w:gridSpan w:val="2"/>
            <w:shd w:val="clear" w:color="auto" w:fill="auto"/>
          </w:tcPr>
          <w:p w:rsidR="00177231" w:rsidRDefault="00177231">
            <w:pPr>
              <w:pStyle w:val="Tekstpodstawowy"/>
              <w:snapToGrid w:val="0"/>
              <w:spacing w:line="240" w:lineRule="exact"/>
              <w:rPr>
                <w:rFonts w:ascii="Arial" w:hAnsi="Arial"/>
                <w:color w:val="0000FF"/>
                <w:spacing w:val="-6"/>
                <w:sz w:val="20"/>
              </w:rPr>
            </w:pPr>
          </w:p>
        </w:tc>
        <w:tc>
          <w:tcPr>
            <w:tcW w:w="284" w:type="dxa"/>
            <w:gridSpan w:val="12"/>
            <w:shd w:val="clear" w:color="auto" w:fill="auto"/>
          </w:tcPr>
          <w:p w:rsidR="00177231" w:rsidRDefault="00177231">
            <w:pPr>
              <w:pStyle w:val="Tekstpodstawowy"/>
              <w:snapToGrid w:val="0"/>
              <w:spacing w:line="240" w:lineRule="exact"/>
              <w:rPr>
                <w:rFonts w:ascii="Arial" w:hAnsi="Arial"/>
                <w:color w:val="0000FF"/>
                <w:spacing w:val="-6"/>
                <w:sz w:val="20"/>
              </w:rPr>
            </w:pPr>
          </w:p>
        </w:tc>
        <w:tc>
          <w:tcPr>
            <w:tcW w:w="410" w:type="dxa"/>
            <w:gridSpan w:val="10"/>
            <w:shd w:val="clear" w:color="auto" w:fill="auto"/>
          </w:tcPr>
          <w:p w:rsidR="00177231" w:rsidRDefault="00177231">
            <w:pPr>
              <w:snapToGrid w:val="0"/>
              <w:rPr>
                <w:rFonts w:ascii="Arial" w:hAnsi="Arial"/>
                <w:color w:val="0000FF"/>
              </w:rPr>
            </w:pPr>
          </w:p>
        </w:tc>
      </w:tr>
      <w:tr w:rsidR="00177231">
        <w:trPr>
          <w:gridBefore w:val="1"/>
          <w:cantSplit/>
          <w:trHeight w:hRule="exact" w:val="280"/>
        </w:trPr>
        <w:tc>
          <w:tcPr>
            <w:tcW w:w="567"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31.</w:t>
            </w:r>
          </w:p>
        </w:tc>
        <w:tc>
          <w:tcPr>
            <w:tcW w:w="10093" w:type="dxa"/>
            <w:gridSpan w:val="69"/>
            <w:shd w:val="clear" w:color="auto" w:fill="auto"/>
          </w:tcPr>
          <w:p w:rsidR="00177231" w:rsidRDefault="006323BD">
            <w:pPr>
              <w:pStyle w:val="Tekstpodstawowy"/>
              <w:snapToGrid w:val="0"/>
              <w:spacing w:line="240" w:lineRule="exact"/>
              <w:rPr>
                <w:rFonts w:ascii="Arial" w:hAnsi="Arial"/>
                <w:sz w:val="20"/>
              </w:rPr>
            </w:pPr>
            <w:r>
              <w:rPr>
                <w:rFonts w:ascii="Arial" w:hAnsi="Arial"/>
                <w:sz w:val="20"/>
              </w:rPr>
              <w:t>Prosimy  podać  liczbę  i  rodzaj   posiadanych   budynków,   pomieszczeń,   oraz   określić  ich  stan   techniczny</w:t>
            </w:r>
          </w:p>
        </w:tc>
        <w:tc>
          <w:tcPr>
            <w:tcW w:w="316" w:type="dxa"/>
            <w:gridSpan w:val="5"/>
            <w:shd w:val="clear" w:color="auto" w:fill="auto"/>
          </w:tcPr>
          <w:p w:rsidR="00177231" w:rsidRDefault="00177231">
            <w:pPr>
              <w:snapToGrid w:val="0"/>
              <w:rPr>
                <w:rFonts w:ascii="Arial" w:hAnsi="Arial"/>
              </w:rPr>
            </w:pPr>
          </w:p>
        </w:tc>
      </w:tr>
      <w:tr w:rsidR="00177231">
        <w:trPr>
          <w:gridBefore w:val="1"/>
          <w:cantSplit/>
          <w:trHeight w:hRule="exact" w:val="280"/>
        </w:trPr>
        <w:tc>
          <w:tcPr>
            <w:tcW w:w="567"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149" w:type="dxa"/>
            <w:gridSpan w:val="70"/>
            <w:shd w:val="clear" w:color="auto" w:fill="auto"/>
          </w:tcPr>
          <w:p w:rsidR="00177231" w:rsidRDefault="006323BD">
            <w:pPr>
              <w:pStyle w:val="Tekstpodstawowy"/>
              <w:snapToGrid w:val="0"/>
              <w:spacing w:line="240" w:lineRule="exact"/>
              <w:rPr>
                <w:rFonts w:ascii="Arial" w:hAnsi="Arial"/>
                <w:sz w:val="20"/>
              </w:rPr>
            </w:pPr>
            <w:r>
              <w:rPr>
                <w:rFonts w:ascii="Arial" w:hAnsi="Arial"/>
                <w:sz w:val="20"/>
              </w:rPr>
              <w:t>(kiedy i w jakim zakresie został przeprowadzony ostatni remont) budynek szpitala przy.</w:t>
            </w:r>
            <w:r>
              <w:rPr>
                <w:rFonts w:ascii="Arial" w:hAnsi="Arial"/>
                <w:spacing w:val="2"/>
                <w:sz w:val="20"/>
              </w:rPr>
              <w:t>....</w:t>
            </w:r>
            <w:r>
              <w:rPr>
                <w:rFonts w:ascii="Arial" w:hAnsi="Arial"/>
                <w:sz w:val="20"/>
              </w:rPr>
              <w:t>...................................</w:t>
            </w:r>
            <w:r>
              <w:rPr>
                <w:rFonts w:ascii="Arial" w:hAnsi="Arial"/>
                <w:spacing w:val="2"/>
                <w:sz w:val="20"/>
              </w:rPr>
              <w:t>....</w:t>
            </w:r>
            <w:r>
              <w:rPr>
                <w:rFonts w:ascii="Arial" w:hAnsi="Arial"/>
                <w:sz w:val="20"/>
              </w:rPr>
              <w:t>.................................</w:t>
            </w:r>
          </w:p>
          <w:p w:rsidR="00177231" w:rsidRDefault="00177231">
            <w:pPr>
              <w:tabs>
                <w:tab w:val="left" w:pos="8505"/>
              </w:tabs>
              <w:spacing w:line="240" w:lineRule="exact"/>
              <w:jc w:val="both"/>
              <w:rPr>
                <w:rFonts w:ascii="Arial" w:hAnsi="Arial"/>
              </w:rPr>
            </w:pPr>
          </w:p>
        </w:tc>
        <w:tc>
          <w:tcPr>
            <w:tcW w:w="260" w:type="dxa"/>
            <w:gridSpan w:val="4"/>
            <w:shd w:val="clear" w:color="auto" w:fill="auto"/>
          </w:tcPr>
          <w:p w:rsidR="00177231" w:rsidRDefault="00177231">
            <w:pPr>
              <w:snapToGrid w:val="0"/>
              <w:rPr>
                <w:rFonts w:ascii="Arial" w:hAnsi="Arial"/>
              </w:rPr>
            </w:pPr>
          </w:p>
        </w:tc>
      </w:tr>
      <w:tr w:rsidR="00177231">
        <w:trPr>
          <w:gridBefore w:val="1"/>
          <w:cantSplit/>
          <w:trHeight w:hRule="exact" w:val="280"/>
        </w:trPr>
        <w:tc>
          <w:tcPr>
            <w:tcW w:w="567"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93" w:type="dxa"/>
            <w:gridSpan w:val="69"/>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1.351m</w:t>
            </w:r>
            <w:r>
              <w:rPr>
                <w:rFonts w:ascii="Arial" w:hAnsi="Arial"/>
                <w:vertAlign w:val="superscript"/>
              </w:rPr>
              <w:t>2</w:t>
            </w:r>
            <w:r>
              <w:rPr>
                <w:rFonts w:ascii="Arial" w:hAnsi="Arial"/>
              </w:rPr>
              <w:t xml:space="preserve"> pow. użytkowej –stan techniczny średni, </w:t>
            </w:r>
            <w:proofErr w:type="spellStart"/>
            <w:r>
              <w:rPr>
                <w:rFonts w:ascii="Arial" w:hAnsi="Arial"/>
              </w:rPr>
              <w:t>bud.przy</w:t>
            </w:r>
            <w:proofErr w:type="spellEnd"/>
            <w:r>
              <w:rPr>
                <w:rFonts w:ascii="Arial" w:hAnsi="Arial"/>
              </w:rPr>
              <w:t xml:space="preserve"> ul. Niepodległości 39 pow.700m</w:t>
            </w:r>
            <w:r>
              <w:rPr>
                <w:rFonts w:ascii="Arial" w:hAnsi="Arial"/>
                <w:vertAlign w:val="superscript"/>
              </w:rPr>
              <w:t>2</w:t>
            </w:r>
            <w:r>
              <w:rPr>
                <w:rFonts w:ascii="Arial" w:hAnsi="Arial"/>
              </w:rPr>
              <w:t xml:space="preserve"> stan </w:t>
            </w:r>
            <w:proofErr w:type="spellStart"/>
            <w:r>
              <w:rPr>
                <w:rFonts w:ascii="Arial" w:hAnsi="Arial"/>
              </w:rPr>
              <w:t>tech</w:t>
            </w:r>
            <w:proofErr w:type="spellEnd"/>
            <w:r>
              <w:rPr>
                <w:rFonts w:ascii="Arial" w:hAnsi="Arial"/>
              </w:rPr>
              <w:t>. średni</w:t>
            </w:r>
          </w:p>
        </w:tc>
        <w:tc>
          <w:tcPr>
            <w:tcW w:w="316" w:type="dxa"/>
            <w:gridSpan w:val="5"/>
            <w:shd w:val="clear" w:color="auto" w:fill="auto"/>
          </w:tcPr>
          <w:p w:rsidR="00177231" w:rsidRDefault="00177231">
            <w:pPr>
              <w:snapToGrid w:val="0"/>
              <w:rPr>
                <w:rFonts w:ascii="Arial" w:hAnsi="Arial"/>
              </w:rPr>
            </w:pPr>
          </w:p>
        </w:tc>
      </w:tr>
      <w:tr w:rsidR="00177231">
        <w:tblPrEx>
          <w:tblCellMar>
            <w:left w:w="70" w:type="dxa"/>
            <w:right w:w="70" w:type="dxa"/>
          </w:tblCellMar>
        </w:tblPrEx>
        <w:trPr>
          <w:gridBefore w:val="1"/>
          <w:gridAfter w:val="1"/>
          <w:wAfter w:w="15" w:type="dxa"/>
          <w:cantSplit/>
          <w:trHeight w:hRule="exact" w:val="280"/>
        </w:trPr>
        <w:tc>
          <w:tcPr>
            <w:tcW w:w="567" w:type="dxa"/>
            <w:gridSpan w:val="2"/>
            <w:shd w:val="clear" w:color="auto" w:fill="auto"/>
          </w:tcPr>
          <w:p w:rsidR="00177231" w:rsidRDefault="006323BD">
            <w:pPr>
              <w:tabs>
                <w:tab w:val="left" w:pos="8505"/>
              </w:tabs>
              <w:snapToGrid w:val="0"/>
              <w:spacing w:line="240" w:lineRule="exact"/>
              <w:jc w:val="both"/>
              <w:rPr>
                <w:rFonts w:ascii="Arial" w:hAnsi="Arial"/>
              </w:rPr>
            </w:pPr>
            <w:r>
              <w:rPr>
                <w:rFonts w:ascii="Arial" w:hAnsi="Arial"/>
              </w:rPr>
              <w:t>32.</w:t>
            </w:r>
          </w:p>
        </w:tc>
        <w:tc>
          <w:tcPr>
            <w:tcW w:w="10394" w:type="dxa"/>
            <w:gridSpan w:val="73"/>
            <w:shd w:val="clear" w:color="auto" w:fill="auto"/>
          </w:tcPr>
          <w:p w:rsidR="00177231" w:rsidRDefault="006323BD">
            <w:pPr>
              <w:snapToGrid w:val="0"/>
              <w:spacing w:line="240" w:lineRule="exact"/>
              <w:rPr>
                <w:rFonts w:ascii="Arial" w:hAnsi="Arial"/>
              </w:rPr>
            </w:pPr>
            <w:r>
              <w:rPr>
                <w:rFonts w:ascii="Arial" w:hAnsi="Arial"/>
              </w:rPr>
              <w:t xml:space="preserve">Prosimy    podać    roczną    ilość    zakażeń   szpitalnych </w:t>
            </w:r>
            <w:r>
              <w:rPr>
                <w:rFonts w:ascii="Arial" w:hAnsi="Arial"/>
                <w:spacing w:val="22"/>
              </w:rPr>
              <w:t xml:space="preserve">  </w:t>
            </w:r>
            <w:r>
              <w:rPr>
                <w:rFonts w:ascii="Arial" w:hAnsi="Arial"/>
              </w:rPr>
              <w:t>zgłaszanych   do   stacji   epidemiologiczno-sanitarnej</w:t>
            </w:r>
          </w:p>
        </w:tc>
      </w:tr>
      <w:tr w:rsidR="00177231">
        <w:trPr>
          <w:gridBefore w:val="1"/>
          <w:cantSplit/>
          <w:trHeight w:hRule="exact" w:val="280"/>
        </w:trPr>
        <w:tc>
          <w:tcPr>
            <w:tcW w:w="567" w:type="dxa"/>
            <w:gridSpan w:val="2"/>
            <w:shd w:val="clear" w:color="auto" w:fill="auto"/>
          </w:tcPr>
          <w:p w:rsidR="00177231" w:rsidRDefault="00177231">
            <w:pPr>
              <w:tabs>
                <w:tab w:val="left" w:pos="8505"/>
              </w:tabs>
              <w:snapToGrid w:val="0"/>
              <w:spacing w:line="240" w:lineRule="exact"/>
              <w:jc w:val="both"/>
              <w:rPr>
                <w:rFonts w:ascii="Arial" w:hAnsi="Arial"/>
              </w:rPr>
            </w:pPr>
          </w:p>
        </w:tc>
        <w:tc>
          <w:tcPr>
            <w:tcW w:w="10093" w:type="dxa"/>
            <w:gridSpan w:val="69"/>
            <w:shd w:val="clear" w:color="auto" w:fill="auto"/>
          </w:tcPr>
          <w:p w:rsidR="00177231" w:rsidRDefault="006323BD">
            <w:pPr>
              <w:tabs>
                <w:tab w:val="left" w:pos="8505"/>
              </w:tabs>
              <w:snapToGrid w:val="0"/>
              <w:spacing w:line="240" w:lineRule="exact"/>
              <w:jc w:val="both"/>
              <w:rPr>
                <w:rFonts w:ascii="Arial" w:hAnsi="Arial"/>
              </w:rPr>
            </w:pPr>
            <w:r>
              <w:rPr>
                <w:rFonts w:ascii="Symbol" w:hAnsi="Symbol"/>
                <w:lang w:val="en-US"/>
              </w:rPr>
              <w:t></w:t>
            </w:r>
            <w:r>
              <w:rPr>
                <w:rFonts w:ascii="Arial" w:hAnsi="Arial"/>
              </w:rPr>
              <w:t xml:space="preserve"> dotyczy ostatnich 3 lat      - 0</w:t>
            </w:r>
          </w:p>
        </w:tc>
        <w:tc>
          <w:tcPr>
            <w:tcW w:w="316" w:type="dxa"/>
            <w:gridSpan w:val="5"/>
            <w:shd w:val="clear" w:color="auto" w:fill="auto"/>
          </w:tcPr>
          <w:p w:rsidR="00177231" w:rsidRDefault="00177231">
            <w:pPr>
              <w:snapToGrid w:val="0"/>
              <w:rPr>
                <w:rFonts w:ascii="Arial" w:hAnsi="Arial"/>
              </w:rPr>
            </w:pPr>
          </w:p>
        </w:tc>
      </w:tr>
    </w:tbl>
    <w:p w:rsidR="00177231" w:rsidRDefault="00177231">
      <w:pPr>
        <w:tabs>
          <w:tab w:val="left" w:pos="5220"/>
        </w:tabs>
        <w:jc w:val="both"/>
      </w:pPr>
    </w:p>
    <w:p w:rsidR="00177231" w:rsidRDefault="006323BD">
      <w:pPr>
        <w:tabs>
          <w:tab w:val="left" w:pos="5220"/>
        </w:tabs>
        <w:jc w:val="both"/>
        <w:rPr>
          <w:rFonts w:ascii="Tahoma" w:hAnsi="Tahoma" w:cs="Tahoma"/>
          <w:sz w:val="18"/>
          <w:szCs w:val="18"/>
        </w:rPr>
      </w:pPr>
      <w:r>
        <w:rPr>
          <w:rFonts w:ascii="Tahoma" w:hAnsi="Tahoma" w:cs="Tahoma"/>
          <w:sz w:val="18"/>
          <w:szCs w:val="18"/>
        </w:rPr>
        <w:t>Rodzaje działalności wykonywane przez Szpital (podlegające ubezpieczeniu) obejmują w szczególności działania prowadzone zgodnie ze Statutem oraz inne rodzaje działalności prowadzone na podstawie stosownych przepisów prawa.</w:t>
      </w:r>
    </w:p>
    <w:p w:rsidR="00177231" w:rsidRDefault="00177231">
      <w:pPr>
        <w:tabs>
          <w:tab w:val="left" w:pos="5220"/>
        </w:tabs>
        <w:jc w:val="both"/>
        <w:rPr>
          <w:rFonts w:ascii="Tahoma" w:hAnsi="Tahoma" w:cs="Tahoma"/>
          <w:sz w:val="18"/>
          <w:szCs w:val="18"/>
        </w:rPr>
      </w:pPr>
    </w:p>
    <w:p w:rsidR="00177231" w:rsidRDefault="006323BD">
      <w:pPr>
        <w:rPr>
          <w:rFonts w:ascii="Tahoma" w:hAnsi="Tahoma" w:cs="Tahoma"/>
          <w:b/>
          <w:sz w:val="18"/>
          <w:szCs w:val="18"/>
        </w:rPr>
      </w:pPr>
      <w:r>
        <w:rPr>
          <w:rFonts w:ascii="Tahoma" w:hAnsi="Tahoma" w:cs="Tahoma"/>
          <w:b/>
          <w:sz w:val="18"/>
          <w:szCs w:val="18"/>
        </w:rPr>
        <w:t>W skład Zakładu wchodzą:</w:t>
      </w:r>
    </w:p>
    <w:p w:rsidR="00177231" w:rsidRDefault="006323BD">
      <w:pPr>
        <w:jc w:val="both"/>
        <w:rPr>
          <w:rFonts w:ascii="Tahoma" w:hAnsi="Tahoma" w:cs="Tahoma"/>
          <w:sz w:val="18"/>
          <w:szCs w:val="18"/>
        </w:rPr>
      </w:pPr>
      <w:r>
        <w:rPr>
          <w:rFonts w:ascii="Tahoma" w:hAnsi="Tahoma" w:cs="Tahoma"/>
          <w:sz w:val="18"/>
          <w:szCs w:val="18"/>
        </w:rPr>
        <w:t>Chirurgia Ogólna, Choroby Wewnętrzne, Neonatologia, Położnictwo i Ginekologia, Izba Przyjęć, Zakład Pielęgnacyjno Opiekuńczy i Opiekuńczo Leczniczy. (</w:t>
      </w:r>
      <w:r>
        <w:rPr>
          <w:rFonts w:ascii="Tahoma" w:hAnsi="Tahoma" w:cs="Tahoma"/>
          <w:i/>
          <w:sz w:val="18"/>
          <w:szCs w:val="18"/>
        </w:rPr>
        <w:t xml:space="preserve">Oddział chorób wewnętrznych, Oddział ginekologiczno – położniczy, Oddział noworodkowy, Oddział chirurgiczny, Blok operacyjny, Pracownia diagnostyki laboratoryjnej, Punkt pobierania materiałów do badań, Pracownia RTG, Pracownia USG, Pracownia </w:t>
      </w:r>
      <w:proofErr w:type="spellStart"/>
      <w:r>
        <w:rPr>
          <w:rFonts w:ascii="Tahoma" w:hAnsi="Tahoma" w:cs="Tahoma"/>
          <w:i/>
          <w:sz w:val="18"/>
          <w:szCs w:val="18"/>
        </w:rPr>
        <w:t>Holtera</w:t>
      </w:r>
      <w:proofErr w:type="spellEnd"/>
      <w:r>
        <w:rPr>
          <w:rFonts w:ascii="Tahoma" w:hAnsi="Tahoma" w:cs="Tahoma"/>
          <w:i/>
          <w:sz w:val="18"/>
          <w:szCs w:val="18"/>
        </w:rPr>
        <w:t>, Pracownia endoskopowa, Izba przyjęć, Zakład Opiekuńczo - Leczniczy</w:t>
      </w:r>
      <w:r>
        <w:rPr>
          <w:rFonts w:ascii="Tahoma" w:hAnsi="Tahoma" w:cs="Tahoma"/>
          <w:sz w:val="18"/>
          <w:szCs w:val="18"/>
        </w:rPr>
        <w:t>).</w:t>
      </w:r>
    </w:p>
    <w:p w:rsidR="00177231" w:rsidRDefault="00177231">
      <w:pPr>
        <w:widowControl w:val="0"/>
        <w:rPr>
          <w:rFonts w:ascii="Tahoma" w:hAnsi="Tahoma" w:cs="Tahoma"/>
          <w:sz w:val="18"/>
          <w:szCs w:val="18"/>
        </w:rPr>
      </w:pPr>
    </w:p>
    <w:p w:rsidR="00177231" w:rsidRDefault="006323BD">
      <w:pPr>
        <w:pStyle w:val="Nagwek5"/>
        <w:keepNext/>
        <w:overflowPunct/>
        <w:autoSpaceDE/>
        <w:spacing w:before="0" w:after="0" w:line="360" w:lineRule="auto"/>
        <w:ind w:left="2340" w:firstLine="0"/>
        <w:jc w:val="both"/>
        <w:textAlignment w:val="auto"/>
        <w:rPr>
          <w:rFonts w:ascii="Arial" w:hAnsi="Arial" w:cs="Arial"/>
          <w:sz w:val="20"/>
          <w:szCs w:val="20"/>
          <w:u w:val="single"/>
        </w:rPr>
      </w:pPr>
      <w:r>
        <w:rPr>
          <w:rFonts w:ascii="Arial" w:hAnsi="Arial" w:cs="Arial"/>
          <w:sz w:val="20"/>
          <w:szCs w:val="20"/>
          <w:u w:val="single"/>
        </w:rPr>
        <w:t xml:space="preserve">UBEZPIECZENIE ODPOWIEDZIALNOŚCI CYWILNEJ </w:t>
      </w:r>
    </w:p>
    <w:p w:rsidR="00177231" w:rsidRDefault="006323BD">
      <w:pPr>
        <w:tabs>
          <w:tab w:val="left" w:pos="360"/>
        </w:tabs>
        <w:spacing w:line="360" w:lineRule="auto"/>
        <w:rPr>
          <w:rFonts w:ascii="Arial" w:hAnsi="Arial" w:cs="Arial"/>
          <w:b/>
          <w:color w:val="000000"/>
        </w:rPr>
      </w:pPr>
      <w:r>
        <w:rPr>
          <w:rFonts w:ascii="Arial" w:hAnsi="Arial" w:cs="Arial"/>
          <w:b/>
          <w:color w:val="000000"/>
        </w:rPr>
        <w:t xml:space="preserve">WARUNKI, JAKIE MUSZĄ SPEŁNIAĆ OFERTY </w:t>
      </w:r>
    </w:p>
    <w:p w:rsidR="00177231" w:rsidRDefault="006323BD">
      <w:pPr>
        <w:pStyle w:val="TableText"/>
        <w:widowControl/>
        <w:tabs>
          <w:tab w:val="clear" w:pos="0"/>
          <w:tab w:val="left" w:pos="360"/>
        </w:tabs>
        <w:autoSpaceDE/>
        <w:rPr>
          <w:rFonts w:ascii="Arial" w:hAnsi="Arial"/>
          <w:b/>
          <w:sz w:val="20"/>
          <w:u w:val="single"/>
        </w:rPr>
      </w:pPr>
      <w:r>
        <w:rPr>
          <w:rFonts w:ascii="Arial" w:hAnsi="Arial"/>
          <w:b/>
          <w:sz w:val="20"/>
          <w:u w:val="single"/>
        </w:rPr>
        <w:t>ZADANIE 1.</w:t>
      </w:r>
    </w:p>
    <w:p w:rsidR="00177231" w:rsidRDefault="006323BD">
      <w:pPr>
        <w:pStyle w:val="TableText"/>
        <w:widowControl/>
        <w:tabs>
          <w:tab w:val="clear" w:pos="0"/>
          <w:tab w:val="left" w:pos="360"/>
        </w:tabs>
        <w:autoSpaceDE/>
        <w:rPr>
          <w:rFonts w:ascii="Arial" w:hAnsi="Arial"/>
          <w:sz w:val="20"/>
        </w:rPr>
      </w:pPr>
      <w:r>
        <w:rPr>
          <w:rFonts w:ascii="Arial" w:hAnsi="Arial"/>
          <w:sz w:val="20"/>
        </w:rPr>
        <w:t xml:space="preserve"> </w:t>
      </w:r>
      <w:r>
        <w:rPr>
          <w:rFonts w:ascii="Arial" w:hAnsi="Arial"/>
          <w:b/>
          <w:sz w:val="20"/>
          <w:u w:val="single"/>
        </w:rPr>
        <w:t>Odpowiedzialność cywilna z tytułu prowadzonej działalności leczniczej</w:t>
      </w:r>
      <w:r>
        <w:rPr>
          <w:rFonts w:ascii="Arial" w:hAnsi="Arial"/>
          <w:sz w:val="20"/>
        </w:rPr>
        <w:t xml:space="preserve"> </w:t>
      </w:r>
    </w:p>
    <w:p w:rsidR="00177231" w:rsidRDefault="006323BD">
      <w:pPr>
        <w:numPr>
          <w:ilvl w:val="0"/>
          <w:numId w:val="20"/>
        </w:numPr>
        <w:tabs>
          <w:tab w:val="left" w:pos="360"/>
        </w:tabs>
        <w:overflowPunct/>
        <w:autoSpaceDE/>
        <w:textAlignment w:val="auto"/>
        <w:rPr>
          <w:rFonts w:ascii="Arial" w:hAnsi="Arial"/>
        </w:rPr>
      </w:pPr>
      <w:r>
        <w:rPr>
          <w:rFonts w:ascii="Arial" w:hAnsi="Arial"/>
        </w:rPr>
        <w:t xml:space="preserve">       suma gwarancyjna na jedno zdarzenie – 100 000 EUR,</w:t>
      </w:r>
    </w:p>
    <w:p w:rsidR="00177231" w:rsidRDefault="006323BD">
      <w:pPr>
        <w:numPr>
          <w:ilvl w:val="0"/>
          <w:numId w:val="20"/>
        </w:numPr>
        <w:tabs>
          <w:tab w:val="left" w:pos="360"/>
        </w:tabs>
        <w:overflowPunct/>
        <w:autoSpaceDE/>
        <w:textAlignment w:val="auto"/>
        <w:rPr>
          <w:rFonts w:ascii="Arial" w:hAnsi="Arial"/>
        </w:rPr>
      </w:pPr>
      <w:r>
        <w:rPr>
          <w:rFonts w:ascii="Arial" w:hAnsi="Arial"/>
        </w:rPr>
        <w:t xml:space="preserve">       na wszystkie zdarzenia – 500 000 EUR.</w:t>
      </w:r>
    </w:p>
    <w:p w:rsidR="00177231" w:rsidRDefault="006323BD">
      <w:pPr>
        <w:tabs>
          <w:tab w:val="left" w:pos="360"/>
        </w:tabs>
        <w:ind w:left="390"/>
        <w:rPr>
          <w:rFonts w:ascii="Arial" w:hAnsi="Arial"/>
        </w:rPr>
      </w:pPr>
      <w:r>
        <w:rPr>
          <w:rFonts w:ascii="Arial" w:hAnsi="Arial"/>
        </w:rPr>
        <w:t>Zgodnie z Rozporządzeniem MF z dnia 22.12.2011 r., w sprawie obowiązkowego</w:t>
      </w:r>
    </w:p>
    <w:p w:rsidR="00177231" w:rsidRDefault="006323BD">
      <w:pPr>
        <w:tabs>
          <w:tab w:val="left" w:pos="360"/>
        </w:tabs>
        <w:rPr>
          <w:rFonts w:ascii="Arial" w:hAnsi="Arial"/>
        </w:rPr>
      </w:pPr>
      <w:r>
        <w:rPr>
          <w:rFonts w:ascii="Arial" w:hAnsi="Arial"/>
        </w:rPr>
        <w:t xml:space="preserve">       ubezpieczenia odpowiedzialności cywilnej podmiotu wykonującego działalność leczniczą(Dz. U. nr 293, </w:t>
      </w:r>
    </w:p>
    <w:p w:rsidR="00177231" w:rsidRDefault="006323BD">
      <w:pPr>
        <w:tabs>
          <w:tab w:val="left" w:pos="360"/>
        </w:tabs>
        <w:rPr>
          <w:rFonts w:ascii="Arial" w:hAnsi="Arial" w:cs="Arial"/>
        </w:rPr>
      </w:pPr>
      <w:r>
        <w:rPr>
          <w:rFonts w:ascii="Arial" w:hAnsi="Arial"/>
        </w:rPr>
        <w:t xml:space="preserve">       poz. 1729) </w:t>
      </w:r>
      <w:r>
        <w:rPr>
          <w:rFonts w:ascii="Arial" w:hAnsi="Arial" w:cs="Arial"/>
        </w:rPr>
        <w:t>ochrona ubezpieczeniowa powinna obejmować odpowiedzialność za szkody będące</w:t>
      </w:r>
    </w:p>
    <w:p w:rsidR="00177231" w:rsidRDefault="006323BD">
      <w:pPr>
        <w:ind w:left="160"/>
        <w:rPr>
          <w:rFonts w:ascii="Arial" w:hAnsi="Arial" w:cs="Arial"/>
        </w:rPr>
      </w:pPr>
      <w:r>
        <w:rPr>
          <w:rFonts w:ascii="Arial" w:hAnsi="Arial" w:cs="Arial"/>
        </w:rPr>
        <w:t xml:space="preserve">     następstwem udzielania świadczeń zdrowotnych albo niezgodnego z prawem </w:t>
      </w:r>
    </w:p>
    <w:p w:rsidR="00177231" w:rsidRDefault="006323BD">
      <w:pPr>
        <w:ind w:left="160"/>
        <w:rPr>
          <w:rFonts w:ascii="Arial" w:hAnsi="Arial" w:cs="Arial"/>
        </w:rPr>
      </w:pPr>
      <w:r>
        <w:rPr>
          <w:rFonts w:ascii="Arial" w:hAnsi="Arial" w:cs="Arial"/>
        </w:rPr>
        <w:t xml:space="preserve">     zaniechania udzielenia świadczeń zdrowotnych na podstawie ustawy z dnia 15.04.2011</w:t>
      </w:r>
    </w:p>
    <w:p w:rsidR="00177231" w:rsidRDefault="006323BD">
      <w:pPr>
        <w:ind w:left="160"/>
        <w:rPr>
          <w:rFonts w:ascii="Arial" w:hAnsi="Arial" w:cs="Arial"/>
        </w:rPr>
      </w:pPr>
      <w:r>
        <w:rPr>
          <w:rFonts w:ascii="Arial" w:hAnsi="Arial" w:cs="Arial"/>
        </w:rPr>
        <w:t xml:space="preserve">     (Dz. U. nr 112, poz. 654, art. 25, ust. 5).</w:t>
      </w:r>
    </w:p>
    <w:p w:rsidR="00177231" w:rsidRDefault="00177231">
      <w:pPr>
        <w:ind w:left="160"/>
        <w:rPr>
          <w:rFonts w:ascii="Arial" w:hAnsi="Arial" w:cs="Arial"/>
        </w:rPr>
      </w:pPr>
    </w:p>
    <w:p w:rsidR="00177231" w:rsidRDefault="00177231">
      <w:pPr>
        <w:ind w:left="160"/>
        <w:rPr>
          <w:rFonts w:ascii="Arial" w:hAnsi="Arial" w:cs="Arial"/>
        </w:rPr>
      </w:pPr>
    </w:p>
    <w:p w:rsidR="00177231" w:rsidRDefault="006323BD">
      <w:pPr>
        <w:pStyle w:val="WW-Tekstpodstawowy2"/>
        <w:jc w:val="left"/>
        <w:rPr>
          <w:rFonts w:ascii="Arial" w:hAnsi="Arial" w:cs="Arial"/>
          <w:b/>
          <w:color w:val="000000"/>
          <w:sz w:val="20"/>
          <w:u w:val="single"/>
        </w:rPr>
      </w:pPr>
      <w:r>
        <w:rPr>
          <w:rFonts w:ascii="Arial" w:hAnsi="Arial" w:cs="Arial"/>
          <w:b/>
          <w:color w:val="000000"/>
          <w:sz w:val="20"/>
          <w:u w:val="single"/>
        </w:rPr>
        <w:t xml:space="preserve">ZADANIE 2                                                     </w:t>
      </w:r>
    </w:p>
    <w:p w:rsidR="00177231" w:rsidRDefault="006323BD">
      <w:pPr>
        <w:pStyle w:val="WW-Tekstpodstawowy2"/>
        <w:jc w:val="left"/>
        <w:rPr>
          <w:rFonts w:ascii="Arial" w:hAnsi="Arial" w:cs="Arial"/>
          <w:b/>
          <w:color w:val="000000"/>
          <w:sz w:val="20"/>
          <w:u w:val="single"/>
        </w:rPr>
      </w:pPr>
      <w:r>
        <w:rPr>
          <w:rFonts w:ascii="Arial" w:hAnsi="Arial" w:cs="Arial"/>
          <w:b/>
          <w:color w:val="000000"/>
          <w:sz w:val="20"/>
          <w:u w:val="single"/>
        </w:rPr>
        <w:t xml:space="preserve">Ubezpieczenie odpowiedzialności cywilnej za szkody związane z udzielaniem świadczeń zdrowotnych </w:t>
      </w:r>
    </w:p>
    <w:p w:rsidR="00177231" w:rsidRDefault="006323BD">
      <w:pPr>
        <w:pStyle w:val="WW-Tekstpodstawowy2"/>
        <w:jc w:val="left"/>
        <w:rPr>
          <w:rFonts w:ascii="Arial" w:hAnsi="Arial" w:cs="Arial"/>
          <w:bCs/>
          <w:color w:val="000000"/>
          <w:sz w:val="20"/>
        </w:rPr>
      </w:pPr>
      <w:r>
        <w:rPr>
          <w:rFonts w:ascii="Arial" w:hAnsi="Arial" w:cs="Arial"/>
          <w:bCs/>
          <w:color w:val="000000"/>
          <w:sz w:val="20"/>
        </w:rPr>
        <w:t>Przedmiotem ubezpieczenia ma być odpowiedzialność cywilna ubezpieczonego za szkody wyrządzone osobie trzeciej w następstwie udzielania świadczeń zdrowotnych w związku z wykonywaniem przez ubezpieczonego działalności leczniczej.</w:t>
      </w:r>
    </w:p>
    <w:p w:rsidR="00177231" w:rsidRDefault="006323BD">
      <w:pPr>
        <w:pStyle w:val="Akapitzlist1"/>
        <w:ind w:left="0"/>
        <w:rPr>
          <w:rFonts w:ascii="Arial" w:hAnsi="Arial" w:cs="Arial"/>
          <w:color w:val="000000"/>
          <w:sz w:val="20"/>
          <w:szCs w:val="20"/>
        </w:rPr>
      </w:pPr>
      <w:r>
        <w:rPr>
          <w:rFonts w:ascii="Arial" w:hAnsi="Arial" w:cs="Arial"/>
          <w:color w:val="000000"/>
          <w:sz w:val="20"/>
          <w:szCs w:val="20"/>
        </w:rPr>
        <w:t xml:space="preserve">Zakład ubezpieczeń ma udzielić ochrony ubezpieczeniowej z tytułu odpowiedzialności cywilnej </w:t>
      </w:r>
      <w:r>
        <w:rPr>
          <w:rFonts w:ascii="Arial" w:hAnsi="Arial" w:cs="Arial"/>
          <w:color w:val="000000"/>
          <w:sz w:val="20"/>
          <w:szCs w:val="20"/>
        </w:rPr>
        <w:br/>
        <w:t>za szkody wyrządzone przez ubezpieczonego w zakresie:</w:t>
      </w:r>
    </w:p>
    <w:p w:rsidR="00177231" w:rsidRDefault="006323BD">
      <w:pPr>
        <w:pStyle w:val="Akapitzlist1"/>
        <w:numPr>
          <w:ilvl w:val="1"/>
          <w:numId w:val="25"/>
        </w:numPr>
        <w:ind w:left="709" w:hanging="283"/>
        <w:jc w:val="both"/>
        <w:rPr>
          <w:rFonts w:ascii="Arial" w:hAnsi="Arial" w:cs="Arial"/>
          <w:color w:val="000000"/>
          <w:sz w:val="20"/>
          <w:szCs w:val="20"/>
        </w:rPr>
      </w:pPr>
      <w:r>
        <w:rPr>
          <w:rFonts w:ascii="Arial" w:hAnsi="Arial" w:cs="Arial"/>
          <w:color w:val="000000"/>
          <w:sz w:val="20"/>
          <w:szCs w:val="20"/>
        </w:rPr>
        <w:t>nie objętym obowiązkowym ubezpieczeniem odpowiedzialności cywilnej podmiotu leczniczego, lub</w:t>
      </w:r>
    </w:p>
    <w:p w:rsidR="00177231" w:rsidRDefault="006323BD">
      <w:pPr>
        <w:pStyle w:val="Akapitzlist1"/>
        <w:numPr>
          <w:ilvl w:val="1"/>
          <w:numId w:val="25"/>
        </w:numPr>
        <w:ind w:left="709" w:hanging="283"/>
        <w:jc w:val="both"/>
        <w:rPr>
          <w:rFonts w:ascii="Arial" w:hAnsi="Arial" w:cs="Arial"/>
          <w:color w:val="000000"/>
          <w:sz w:val="20"/>
          <w:szCs w:val="20"/>
        </w:rPr>
      </w:pPr>
      <w:r>
        <w:rPr>
          <w:rFonts w:ascii="Arial" w:hAnsi="Arial" w:cs="Arial"/>
          <w:color w:val="000000"/>
          <w:sz w:val="20"/>
          <w:szCs w:val="20"/>
        </w:rPr>
        <w:t>objętym obowiązkowym ubezpieczeniem odpowiedzialności cywilnej podmiotu leczniczego, jednak wyłącznie w zakresie szkód, które nie mogą być zaspokojone z tytułu tego obowiązkowego ubezpieczenia odpowiedzialności cywilnej z powodu wyczerpania sumy gwarancyjnej (</w:t>
      </w:r>
      <w:r>
        <w:rPr>
          <w:rFonts w:ascii="Arial" w:hAnsi="Arial" w:cs="Arial"/>
          <w:b/>
          <w:color w:val="000000"/>
          <w:sz w:val="20"/>
          <w:szCs w:val="20"/>
        </w:rPr>
        <w:t>ubezpieczenie nadwyżkowe</w:t>
      </w:r>
      <w:r>
        <w:rPr>
          <w:rFonts w:ascii="Arial" w:hAnsi="Arial" w:cs="Arial"/>
          <w:color w:val="000000"/>
          <w:sz w:val="20"/>
          <w:szCs w:val="20"/>
        </w:rPr>
        <w:t>).</w:t>
      </w:r>
    </w:p>
    <w:p w:rsidR="00177231" w:rsidRDefault="00177231">
      <w:pPr>
        <w:pStyle w:val="Akapitzlist1"/>
        <w:ind w:left="0"/>
        <w:jc w:val="both"/>
        <w:rPr>
          <w:rFonts w:ascii="Arial" w:hAnsi="Arial" w:cs="Arial"/>
          <w:color w:val="000000"/>
          <w:sz w:val="20"/>
          <w:szCs w:val="20"/>
        </w:rPr>
      </w:pPr>
    </w:p>
    <w:p w:rsidR="00177231" w:rsidRDefault="006323BD">
      <w:pPr>
        <w:pStyle w:val="Akapitzlist1"/>
        <w:ind w:left="0"/>
        <w:rPr>
          <w:rFonts w:ascii="Arial" w:hAnsi="Arial" w:cs="Arial"/>
          <w:color w:val="000000"/>
          <w:sz w:val="20"/>
          <w:szCs w:val="20"/>
        </w:rPr>
      </w:pPr>
      <w:r>
        <w:rPr>
          <w:rFonts w:ascii="Arial" w:hAnsi="Arial" w:cs="Arial"/>
          <w:color w:val="000000"/>
          <w:sz w:val="20"/>
          <w:szCs w:val="20"/>
        </w:rPr>
        <w:t>Zakład ubezpieczeń ma udzielić ochrony ubezpieczeniowej w granicach odpowiedzialności ustawowej ubezpieczonego z tytułu czynu niedozwolonego (odpowiedzialność deliktowa) lub z tytułu niewykonania lub nienależytego wykonania zobowiązania (odpowiedzialność kontraktowa).</w:t>
      </w:r>
    </w:p>
    <w:p w:rsidR="00177231" w:rsidRDefault="006323BD">
      <w:pPr>
        <w:pStyle w:val="Akapitzlist1"/>
        <w:ind w:left="0"/>
        <w:jc w:val="both"/>
        <w:rPr>
          <w:rFonts w:ascii="Arial" w:hAnsi="Arial" w:cs="Arial"/>
          <w:color w:val="000000"/>
          <w:sz w:val="20"/>
          <w:szCs w:val="20"/>
        </w:rPr>
      </w:pPr>
      <w:r>
        <w:rPr>
          <w:rFonts w:ascii="Arial" w:hAnsi="Arial" w:cs="Arial"/>
          <w:color w:val="000000"/>
          <w:sz w:val="20"/>
          <w:szCs w:val="20"/>
        </w:rPr>
        <w:t>Ochroną ubezpieczeniową mają być objęte  także szkody wyrządzone w wyniku rażącego niedbalstwa.</w:t>
      </w:r>
    </w:p>
    <w:p w:rsidR="00177231" w:rsidRDefault="006323BD">
      <w:pPr>
        <w:pStyle w:val="Akapitzlist1"/>
        <w:ind w:left="0"/>
        <w:jc w:val="both"/>
        <w:rPr>
          <w:rFonts w:ascii="Arial" w:hAnsi="Arial" w:cs="Arial"/>
          <w:b/>
          <w:bCs/>
          <w:color w:val="000000"/>
          <w:sz w:val="20"/>
          <w:szCs w:val="20"/>
        </w:rPr>
      </w:pPr>
      <w:r>
        <w:rPr>
          <w:rFonts w:ascii="Arial" w:hAnsi="Arial" w:cs="Arial"/>
          <w:color w:val="000000"/>
          <w:sz w:val="20"/>
          <w:szCs w:val="20"/>
        </w:rPr>
        <w:t xml:space="preserve">Warunkiem odpowiedzialności zakładu ubezpieczeń jest zajście wypadku ubezpieczeniowego w okresie ubezpieczenia (niezależnie od momentu powstania lub ujawnienia się szkody) oraz zgłoszenie roszczenia z tego tytułu  przed upływem terminu przedawnienia </w:t>
      </w:r>
      <w:r>
        <w:rPr>
          <w:rFonts w:ascii="Arial" w:hAnsi="Arial" w:cs="Arial"/>
          <w:b/>
          <w:bCs/>
          <w:color w:val="000000"/>
          <w:sz w:val="20"/>
          <w:szCs w:val="20"/>
        </w:rPr>
        <w:t>(</w:t>
      </w:r>
      <w:proofErr w:type="spellStart"/>
      <w:r>
        <w:rPr>
          <w:rFonts w:ascii="Arial" w:hAnsi="Arial" w:cs="Arial"/>
          <w:b/>
          <w:bCs/>
          <w:color w:val="000000"/>
          <w:sz w:val="20"/>
          <w:szCs w:val="20"/>
        </w:rPr>
        <w:t>trriger</w:t>
      </w:r>
      <w:proofErr w:type="spellEnd"/>
      <w:r>
        <w:rPr>
          <w:rFonts w:ascii="Arial" w:hAnsi="Arial" w:cs="Arial"/>
          <w:b/>
          <w:bCs/>
          <w:color w:val="000000"/>
          <w:sz w:val="20"/>
          <w:szCs w:val="20"/>
        </w:rPr>
        <w:t xml:space="preserve"> </w:t>
      </w:r>
      <w:proofErr w:type="spellStart"/>
      <w:r>
        <w:rPr>
          <w:rFonts w:ascii="Arial" w:hAnsi="Arial" w:cs="Arial"/>
          <w:b/>
          <w:bCs/>
          <w:color w:val="000000"/>
          <w:sz w:val="20"/>
          <w:szCs w:val="20"/>
        </w:rPr>
        <w:t>act</w:t>
      </w:r>
      <w:proofErr w:type="spellEnd"/>
      <w:r>
        <w:rPr>
          <w:rFonts w:ascii="Arial" w:hAnsi="Arial" w:cs="Arial"/>
          <w:b/>
          <w:bCs/>
          <w:color w:val="000000"/>
          <w:sz w:val="20"/>
          <w:szCs w:val="20"/>
        </w:rPr>
        <w:t xml:space="preserve"> </w:t>
      </w:r>
      <w:proofErr w:type="spellStart"/>
      <w:r>
        <w:rPr>
          <w:rFonts w:ascii="Arial" w:hAnsi="Arial" w:cs="Arial"/>
          <w:b/>
          <w:bCs/>
          <w:color w:val="000000"/>
          <w:sz w:val="20"/>
          <w:szCs w:val="20"/>
        </w:rPr>
        <w:t>committed</w:t>
      </w:r>
      <w:proofErr w:type="spellEnd"/>
      <w:r>
        <w:rPr>
          <w:rFonts w:ascii="Arial" w:hAnsi="Arial" w:cs="Arial"/>
          <w:b/>
          <w:bCs/>
          <w:color w:val="000000"/>
          <w:sz w:val="20"/>
          <w:szCs w:val="20"/>
        </w:rPr>
        <w:t>).</w:t>
      </w:r>
    </w:p>
    <w:p w:rsidR="00177231" w:rsidRDefault="006323BD">
      <w:pPr>
        <w:pStyle w:val="Akapitzlist1"/>
        <w:ind w:left="0"/>
        <w:jc w:val="both"/>
        <w:rPr>
          <w:rFonts w:ascii="Arial" w:hAnsi="Arial" w:cs="Arial"/>
          <w:color w:val="000000"/>
          <w:sz w:val="20"/>
          <w:szCs w:val="20"/>
        </w:rPr>
      </w:pPr>
      <w:r>
        <w:rPr>
          <w:rFonts w:ascii="Arial" w:hAnsi="Arial" w:cs="Arial"/>
          <w:color w:val="000000"/>
          <w:sz w:val="20"/>
          <w:szCs w:val="20"/>
        </w:rPr>
        <w:t>Ubezpieczeniem ma być objęta odpowiedzialność cywilna ubezpieczonego za szkody będące następstwem wypadku ubezpieczeniowego, który zaszedł na terytorium Rzeczypospolitej Polskiej.</w:t>
      </w:r>
    </w:p>
    <w:p w:rsidR="00177231" w:rsidRDefault="00177231">
      <w:pPr>
        <w:jc w:val="both"/>
        <w:rPr>
          <w:rFonts w:ascii="Arial" w:hAnsi="Arial" w:cs="Arial"/>
          <w:b/>
          <w:color w:val="FF0000"/>
        </w:rPr>
      </w:pPr>
    </w:p>
    <w:p w:rsidR="00177231" w:rsidRDefault="006323BD">
      <w:pPr>
        <w:jc w:val="both"/>
        <w:rPr>
          <w:rFonts w:ascii="Arial" w:hAnsi="Arial" w:cs="Arial"/>
          <w:color w:val="000000"/>
        </w:rPr>
      </w:pPr>
      <w:r>
        <w:rPr>
          <w:rFonts w:ascii="Arial" w:hAnsi="Arial" w:cs="Arial"/>
          <w:bCs/>
          <w:color w:val="000000"/>
        </w:rPr>
        <w:t xml:space="preserve">Ubezpieczenie odpowiedzialności cywilnej za szkody związane z udzielaniem świadczeń zdrowotnych </w:t>
      </w:r>
      <w:r>
        <w:rPr>
          <w:rFonts w:ascii="Arial" w:hAnsi="Arial" w:cs="Arial"/>
          <w:b/>
          <w:color w:val="000000"/>
        </w:rPr>
        <w:t xml:space="preserve">obejmować ma szkody na osobie </w:t>
      </w:r>
      <w:r>
        <w:rPr>
          <w:rFonts w:ascii="Arial" w:hAnsi="Arial" w:cs="Arial"/>
          <w:bCs/>
          <w:color w:val="000000"/>
        </w:rPr>
        <w:t>tj.</w:t>
      </w:r>
      <w:r>
        <w:rPr>
          <w:rFonts w:ascii="Arial" w:hAnsi="Arial" w:cs="Arial"/>
          <w:b/>
          <w:color w:val="000000"/>
        </w:rPr>
        <w:t xml:space="preserve"> </w:t>
      </w:r>
      <w:r>
        <w:rPr>
          <w:rFonts w:ascii="Arial" w:hAnsi="Arial" w:cs="Arial"/>
          <w:color w:val="000000"/>
        </w:rPr>
        <w:t xml:space="preserve">szkody będące następstwem śmierci, uszkodzenia ciała lub rozstroju zdrowia, w tym także utracone korzyści poszkodowanego, które mógłby osiągnąć, gdyby nie doznał uszkodzenia ciała lub rozstroju zdrowia. </w:t>
      </w:r>
    </w:p>
    <w:p w:rsidR="00177231" w:rsidRDefault="00177231">
      <w:pPr>
        <w:jc w:val="both"/>
        <w:rPr>
          <w:rFonts w:ascii="Arial" w:hAnsi="Arial" w:cs="Arial"/>
          <w:color w:val="000000"/>
        </w:rPr>
      </w:pPr>
    </w:p>
    <w:p w:rsidR="00177231" w:rsidRDefault="006323BD">
      <w:pPr>
        <w:jc w:val="both"/>
        <w:rPr>
          <w:rFonts w:ascii="Arial" w:hAnsi="Arial" w:cs="Arial"/>
          <w:color w:val="000000"/>
        </w:rPr>
      </w:pPr>
      <w:r>
        <w:rPr>
          <w:rFonts w:ascii="Arial" w:hAnsi="Arial" w:cs="Arial"/>
          <w:bCs/>
          <w:color w:val="000000"/>
        </w:rPr>
        <w:t>Poprzez</w:t>
      </w:r>
      <w:r>
        <w:rPr>
          <w:rFonts w:ascii="Arial" w:hAnsi="Arial" w:cs="Arial"/>
          <w:b/>
          <w:color w:val="000000"/>
        </w:rPr>
        <w:t xml:space="preserve"> świadczenie zdrowotne </w:t>
      </w:r>
      <w:r>
        <w:rPr>
          <w:rFonts w:ascii="Arial" w:hAnsi="Arial" w:cs="Arial"/>
          <w:bCs/>
          <w:color w:val="000000"/>
        </w:rPr>
        <w:t>należy rozumieć</w:t>
      </w:r>
      <w:r>
        <w:rPr>
          <w:rFonts w:ascii="Arial" w:hAnsi="Arial" w:cs="Arial"/>
          <w:color w:val="000000"/>
        </w:rPr>
        <w:t xml:space="preserve"> działania służące zachowaniu, ratowaniu, przywracaniu lub poprawie zdrowia oraz inne działania medyczne wynikające z procesu leczenia lub przepisów regulujących zasady ich wykonywania.</w:t>
      </w:r>
    </w:p>
    <w:p w:rsidR="00177231" w:rsidRDefault="00177231">
      <w:pPr>
        <w:jc w:val="both"/>
        <w:rPr>
          <w:rFonts w:ascii="Arial" w:hAnsi="Arial" w:cs="Arial"/>
          <w:color w:val="000000"/>
        </w:rPr>
      </w:pPr>
    </w:p>
    <w:p w:rsidR="00177231" w:rsidRDefault="006323BD">
      <w:pPr>
        <w:pStyle w:val="WW-Tekstpodstawowy2"/>
        <w:rPr>
          <w:rFonts w:ascii="Arial" w:hAnsi="Arial" w:cs="Arial"/>
          <w:color w:val="000000"/>
          <w:sz w:val="20"/>
        </w:rPr>
      </w:pPr>
      <w:r>
        <w:rPr>
          <w:rFonts w:ascii="Arial" w:hAnsi="Arial" w:cs="Arial"/>
          <w:bCs/>
          <w:color w:val="000000"/>
          <w:sz w:val="20"/>
        </w:rPr>
        <w:t>Przez</w:t>
      </w:r>
      <w:r>
        <w:rPr>
          <w:rFonts w:ascii="Arial" w:hAnsi="Arial" w:cs="Arial"/>
          <w:b/>
          <w:color w:val="000000"/>
          <w:sz w:val="20"/>
        </w:rPr>
        <w:t xml:space="preserve"> wypadek ubezpieczeniowy</w:t>
      </w:r>
      <w:r>
        <w:rPr>
          <w:rFonts w:ascii="Arial" w:hAnsi="Arial" w:cs="Arial"/>
          <w:i/>
          <w:color w:val="000000"/>
          <w:sz w:val="20"/>
        </w:rPr>
        <w:t xml:space="preserve"> </w:t>
      </w:r>
      <w:r>
        <w:rPr>
          <w:rFonts w:ascii="Arial" w:hAnsi="Arial" w:cs="Arial"/>
          <w:iCs/>
          <w:color w:val="000000"/>
          <w:sz w:val="20"/>
        </w:rPr>
        <w:t>należy</w:t>
      </w:r>
      <w:r>
        <w:rPr>
          <w:rFonts w:ascii="Arial" w:hAnsi="Arial" w:cs="Arial"/>
          <w:i/>
          <w:color w:val="000000"/>
          <w:sz w:val="20"/>
        </w:rPr>
        <w:t xml:space="preserve"> </w:t>
      </w:r>
      <w:r>
        <w:rPr>
          <w:rFonts w:ascii="Arial" w:hAnsi="Arial" w:cs="Arial"/>
          <w:iCs/>
          <w:color w:val="000000"/>
          <w:sz w:val="20"/>
        </w:rPr>
        <w:t xml:space="preserve">rozumieć </w:t>
      </w:r>
      <w:r>
        <w:rPr>
          <w:rFonts w:ascii="Arial" w:hAnsi="Arial" w:cs="Arial"/>
          <w:color w:val="000000"/>
          <w:sz w:val="20"/>
        </w:rPr>
        <w:t>świadczenie zdrowotne lub niezgodne z prawem zaniechanie świadczenia zdrowotnego w wyniku którego została wyrządzona szkoda.</w:t>
      </w:r>
    </w:p>
    <w:p w:rsidR="00177231" w:rsidRDefault="006323BD">
      <w:pPr>
        <w:pStyle w:val="WW-Tekstpodstawowy2"/>
        <w:jc w:val="left"/>
        <w:rPr>
          <w:rFonts w:ascii="Arial" w:hAnsi="Arial" w:cs="Arial"/>
          <w:color w:val="000000"/>
          <w:sz w:val="20"/>
        </w:rPr>
      </w:pPr>
      <w:r>
        <w:rPr>
          <w:rFonts w:ascii="Arial" w:hAnsi="Arial" w:cs="Arial"/>
          <w:b/>
          <w:color w:val="000000"/>
          <w:sz w:val="20"/>
        </w:rPr>
        <w:t>Suma gwarancyjna:</w:t>
      </w:r>
      <w:r>
        <w:rPr>
          <w:rFonts w:ascii="Arial" w:hAnsi="Arial" w:cs="Arial"/>
          <w:color w:val="000000"/>
        </w:rPr>
        <w:t xml:space="preserve"> </w:t>
      </w:r>
      <w:r>
        <w:rPr>
          <w:rFonts w:ascii="Arial" w:hAnsi="Arial" w:cs="Arial"/>
          <w:color w:val="000000"/>
          <w:sz w:val="20"/>
        </w:rPr>
        <w:t xml:space="preserve">na jeden i wszystkie wypadki ubezpieczeniowe w okresie ubezpieczenia </w:t>
      </w:r>
    </w:p>
    <w:p w:rsidR="00177231" w:rsidRDefault="006323BD">
      <w:pPr>
        <w:pStyle w:val="WW-Tekstpodstawowy2"/>
        <w:jc w:val="left"/>
        <w:rPr>
          <w:rFonts w:ascii="Arial" w:hAnsi="Arial" w:cs="Arial"/>
          <w:color w:val="000000"/>
          <w:sz w:val="20"/>
        </w:rPr>
      </w:pPr>
      <w:r>
        <w:rPr>
          <w:rFonts w:ascii="Arial" w:hAnsi="Arial" w:cs="Arial"/>
          <w:color w:val="000000"/>
          <w:sz w:val="20"/>
        </w:rPr>
        <w:t>wynosi 50.000,00 EUR</w:t>
      </w:r>
    </w:p>
    <w:p w:rsidR="00177231" w:rsidRDefault="006323BD">
      <w:pPr>
        <w:jc w:val="both"/>
        <w:rPr>
          <w:rFonts w:ascii="Arial" w:hAnsi="Arial" w:cs="Arial"/>
          <w:color w:val="000000"/>
          <w:u w:val="single"/>
        </w:rPr>
      </w:pPr>
      <w:r>
        <w:rPr>
          <w:rFonts w:ascii="Arial" w:hAnsi="Arial" w:cs="Arial"/>
          <w:bCs/>
          <w:color w:val="000000"/>
        </w:rPr>
        <w:t>Z</w:t>
      </w:r>
      <w:r>
        <w:rPr>
          <w:rFonts w:ascii="Arial" w:hAnsi="Arial" w:cs="Arial"/>
          <w:color w:val="000000"/>
        </w:rPr>
        <w:t xml:space="preserve">akres ubezpieczenia rozszerza się o odpowiedzialność cywilną za szkody,  wyrządzone przez ubezpieczonego, który podlega obowiązkowemu ubezpieczeniu odpowiedzialności cywilnej podmiotu leczniczego w zakresie objętym tym obowiązkowym ubezpieczeniem odpowiedzialności cywilnej, jednak wyłącznie w zakresie szkód, które nie mogą być zaspokojone z tytułu tego obowiązkowego ubezpieczenia odpowiedzialności cywilnej z powodu wyczerpania sumy gwarancyjnej </w:t>
      </w:r>
      <w:r>
        <w:rPr>
          <w:rFonts w:ascii="Arial" w:hAnsi="Arial" w:cs="Arial"/>
          <w:color w:val="000000"/>
          <w:u w:val="single"/>
        </w:rPr>
        <w:t>(ubezpieczenie nadwyżkowe).</w:t>
      </w:r>
    </w:p>
    <w:p w:rsidR="00177231" w:rsidRDefault="00177231">
      <w:pPr>
        <w:jc w:val="both"/>
        <w:rPr>
          <w:rFonts w:ascii="Arial" w:hAnsi="Arial" w:cs="Arial"/>
          <w:color w:val="000000"/>
          <w:u w:val="single"/>
        </w:rPr>
      </w:pPr>
    </w:p>
    <w:p w:rsidR="00177231" w:rsidRDefault="006323BD">
      <w:pPr>
        <w:pStyle w:val="WW-Tekstpodstawowy2"/>
        <w:rPr>
          <w:rFonts w:ascii="Arial" w:hAnsi="Arial" w:cs="Arial"/>
          <w:b/>
          <w:sz w:val="20"/>
        </w:rPr>
      </w:pPr>
      <w:r>
        <w:rPr>
          <w:rFonts w:ascii="Arial" w:hAnsi="Arial" w:cs="Arial"/>
          <w:b/>
          <w:sz w:val="20"/>
        </w:rPr>
        <w:t>- Ryzyka dodatkowe objęte ubezpieczeniem /</w:t>
      </w:r>
      <w:proofErr w:type="spellStart"/>
      <w:r>
        <w:rPr>
          <w:rFonts w:ascii="Arial" w:hAnsi="Arial" w:cs="Arial"/>
          <w:b/>
          <w:sz w:val="20"/>
        </w:rPr>
        <w:t>podlimity</w:t>
      </w:r>
      <w:proofErr w:type="spellEnd"/>
      <w:r>
        <w:rPr>
          <w:rFonts w:ascii="Arial" w:hAnsi="Arial" w:cs="Arial"/>
          <w:b/>
          <w:sz w:val="20"/>
        </w:rPr>
        <w:t xml:space="preserve"> odpowiedzialności:</w:t>
      </w:r>
    </w:p>
    <w:p w:rsidR="00177231" w:rsidRDefault="006323BD">
      <w:pPr>
        <w:spacing w:line="360" w:lineRule="auto"/>
        <w:rPr>
          <w:rFonts w:ascii="Arial" w:hAnsi="Arial" w:cs="Arial"/>
        </w:rPr>
      </w:pPr>
      <w:r>
        <w:rPr>
          <w:rFonts w:ascii="Arial" w:hAnsi="Arial" w:cs="Arial"/>
        </w:rPr>
        <w:t>Zamawiający wymaga, aby umowa ubezpieczenia odpowiedzialności cywilnej pokrywała całość niżej wymienionych szkód:</w:t>
      </w:r>
    </w:p>
    <w:p w:rsidR="00177231" w:rsidRDefault="006323BD">
      <w:pPr>
        <w:pStyle w:val="Tekstpodstawowy21"/>
        <w:numPr>
          <w:ilvl w:val="0"/>
          <w:numId w:val="23"/>
        </w:numPr>
        <w:overflowPunct/>
        <w:autoSpaceDE/>
        <w:spacing w:after="0" w:line="240" w:lineRule="auto"/>
        <w:jc w:val="both"/>
        <w:textAlignment w:val="auto"/>
        <w:rPr>
          <w:rFonts w:ascii="Arial" w:hAnsi="Arial" w:cs="Arial"/>
        </w:rPr>
      </w:pPr>
      <w:r>
        <w:rPr>
          <w:rFonts w:ascii="Arial" w:hAnsi="Arial" w:cs="Arial"/>
        </w:rPr>
        <w:t>będące następstwem przeniesienia chorób zakaźnych (w tym WZW i HIV),</w:t>
      </w:r>
    </w:p>
    <w:p w:rsidR="00177231" w:rsidRDefault="006323BD">
      <w:pPr>
        <w:pStyle w:val="Tekstpodstawowy21"/>
        <w:numPr>
          <w:ilvl w:val="0"/>
          <w:numId w:val="23"/>
        </w:numPr>
        <w:overflowPunct/>
        <w:autoSpaceDE/>
        <w:spacing w:after="0" w:line="240" w:lineRule="auto"/>
        <w:jc w:val="both"/>
        <w:textAlignment w:val="auto"/>
        <w:rPr>
          <w:rFonts w:ascii="Arial" w:hAnsi="Arial" w:cs="Arial"/>
        </w:rPr>
      </w:pPr>
      <w:r>
        <w:rPr>
          <w:rFonts w:ascii="Arial" w:hAnsi="Arial" w:cs="Arial"/>
        </w:rPr>
        <w:t>będące następstwem pobrania, przechowywania lub przetoczenia krwi bądź preparatów krwiopochodnych (OC krew),</w:t>
      </w:r>
    </w:p>
    <w:p w:rsidR="00177231" w:rsidRDefault="006323BD">
      <w:pPr>
        <w:pStyle w:val="Tekstpodstawowy21"/>
        <w:numPr>
          <w:ilvl w:val="0"/>
          <w:numId w:val="23"/>
        </w:numPr>
        <w:overflowPunct/>
        <w:autoSpaceDE/>
        <w:spacing w:after="0" w:line="240" w:lineRule="auto"/>
        <w:jc w:val="both"/>
        <w:textAlignment w:val="auto"/>
        <w:rPr>
          <w:rFonts w:ascii="Arial" w:hAnsi="Arial" w:cs="Arial"/>
        </w:rPr>
      </w:pPr>
      <w:r>
        <w:rPr>
          <w:rFonts w:ascii="Arial" w:hAnsi="Arial" w:cs="Arial"/>
        </w:rPr>
        <w:t>będące następstwem pobrania, przechowywania lub przeszczepienia komórek lub tkanek ludzkich,</w:t>
      </w:r>
    </w:p>
    <w:p w:rsidR="00177231" w:rsidRDefault="006323BD">
      <w:pPr>
        <w:pStyle w:val="Tekstpodstawowy21"/>
        <w:numPr>
          <w:ilvl w:val="0"/>
          <w:numId w:val="23"/>
        </w:numPr>
        <w:overflowPunct/>
        <w:autoSpaceDE/>
        <w:spacing w:after="0" w:line="240" w:lineRule="auto"/>
        <w:jc w:val="both"/>
        <w:textAlignment w:val="auto"/>
        <w:rPr>
          <w:rFonts w:ascii="Arial" w:hAnsi="Arial" w:cs="Arial"/>
        </w:rPr>
      </w:pPr>
      <w:r>
        <w:rPr>
          <w:rFonts w:ascii="Arial" w:hAnsi="Arial" w:cs="Arial"/>
        </w:rPr>
        <w:t>będące następstwem wady dostarczonych towarów, środków i materiałów medycznych (OC wady towarów),</w:t>
      </w:r>
    </w:p>
    <w:p w:rsidR="00177231" w:rsidRDefault="006323BD">
      <w:pPr>
        <w:pStyle w:val="Tekstpodstawowy21"/>
        <w:numPr>
          <w:ilvl w:val="0"/>
          <w:numId w:val="23"/>
        </w:numPr>
        <w:overflowPunct/>
        <w:autoSpaceDE/>
        <w:spacing w:after="0" w:line="240" w:lineRule="auto"/>
        <w:jc w:val="both"/>
        <w:textAlignment w:val="auto"/>
        <w:rPr>
          <w:rFonts w:ascii="Arial" w:hAnsi="Arial" w:cs="Arial"/>
        </w:rPr>
      </w:pPr>
      <w:r>
        <w:rPr>
          <w:rFonts w:ascii="Arial" w:hAnsi="Arial" w:cs="Arial"/>
        </w:rPr>
        <w:t>wyrządzone pacjentom będącym osobami, za które Zamawiający ponosi odpowiedzialność,</w:t>
      </w:r>
    </w:p>
    <w:p w:rsidR="00177231" w:rsidRDefault="006323BD">
      <w:pPr>
        <w:pStyle w:val="Tekstpodstawowy21"/>
        <w:numPr>
          <w:ilvl w:val="0"/>
          <w:numId w:val="23"/>
        </w:numPr>
        <w:overflowPunct/>
        <w:autoSpaceDE/>
        <w:spacing w:after="0" w:line="240" w:lineRule="auto"/>
        <w:jc w:val="both"/>
        <w:textAlignment w:val="auto"/>
        <w:rPr>
          <w:rFonts w:ascii="Arial" w:hAnsi="Arial" w:cs="Arial"/>
        </w:rPr>
      </w:pPr>
      <w:r>
        <w:rPr>
          <w:rFonts w:ascii="Arial" w:hAnsi="Arial" w:cs="Arial"/>
        </w:rPr>
        <w:t>wyrządzone przez osoby, za które - zgodnie z obowiązującymi przepisami prawa - odpowiedzialność ponosi Zamawiający, w tym osoby zatrudnione na dowolnej podstawie prawnej m.in. personel kontraktowy oraz osoby nie będące pracownikami Zamawiającego, w szczególności lekarze-wolontariusze, osoby odbywające studia doktoranckie, staż, specjalizację, ćwiczenia w  ramach studiów pod nadzorem osób upoważnionych do wykonywania zawodu,</w:t>
      </w:r>
    </w:p>
    <w:p w:rsidR="00177231" w:rsidRDefault="006323BD">
      <w:pPr>
        <w:pStyle w:val="Tekstpodstawowy21"/>
        <w:numPr>
          <w:ilvl w:val="0"/>
          <w:numId w:val="23"/>
        </w:numPr>
        <w:overflowPunct/>
        <w:autoSpaceDE/>
        <w:spacing w:after="0" w:line="240" w:lineRule="auto"/>
        <w:jc w:val="both"/>
        <w:textAlignment w:val="auto"/>
        <w:rPr>
          <w:rFonts w:ascii="Arial" w:hAnsi="Arial" w:cs="Arial"/>
        </w:rPr>
      </w:pPr>
      <w:r>
        <w:rPr>
          <w:rFonts w:ascii="Arial" w:hAnsi="Arial" w:cs="Arial"/>
        </w:rPr>
        <w:lastRenderedPageBreak/>
        <w:t xml:space="preserve">wyrządzone pacjentom w czasie udzielania świadczeń zdrowotnych przez osoby, za które Zamawiający ponosi odpowiedzialność w innych placówkach służby zdrowia, gdy ze względu na awarię sprzętu w placówce Zamawiającego lub inną przyczynę zaistnieje taka konieczność, </w:t>
      </w:r>
    </w:p>
    <w:p w:rsidR="00177231" w:rsidRDefault="00177231">
      <w:pPr>
        <w:pStyle w:val="Tekstpodstawowy21"/>
        <w:overflowPunct/>
        <w:autoSpaceDE/>
        <w:spacing w:after="0" w:line="240" w:lineRule="auto"/>
        <w:ind w:left="587"/>
        <w:jc w:val="both"/>
        <w:textAlignment w:val="auto"/>
        <w:rPr>
          <w:rFonts w:ascii="Arial" w:hAnsi="Arial" w:cs="Arial"/>
        </w:rPr>
      </w:pPr>
    </w:p>
    <w:p w:rsidR="00177231" w:rsidRDefault="006323BD">
      <w:pPr>
        <w:pStyle w:val="WW-Tekstpodstawowy2"/>
        <w:rPr>
          <w:rFonts w:ascii="Arial" w:hAnsi="Arial" w:cs="Arial"/>
          <w:b/>
          <w:color w:val="000000"/>
          <w:sz w:val="20"/>
        </w:rPr>
      </w:pPr>
      <w:r>
        <w:rPr>
          <w:rFonts w:ascii="Arial" w:hAnsi="Arial" w:cs="Arial"/>
          <w:b/>
          <w:color w:val="000000"/>
          <w:sz w:val="20"/>
        </w:rPr>
        <w:t>2/ Ubezpieczenie odpowiedzialności cywilnej za szkody nie związane z udzielaniem świadczeń</w:t>
      </w:r>
    </w:p>
    <w:p w:rsidR="00177231" w:rsidRDefault="006323BD">
      <w:pPr>
        <w:pStyle w:val="WW-Tekstpodstawowy2"/>
        <w:rPr>
          <w:rFonts w:ascii="Arial" w:hAnsi="Arial" w:cs="Arial"/>
          <w:b/>
          <w:color w:val="000000"/>
          <w:sz w:val="20"/>
        </w:rPr>
      </w:pPr>
      <w:r>
        <w:rPr>
          <w:rFonts w:ascii="Arial" w:hAnsi="Arial" w:cs="Arial"/>
          <w:b/>
          <w:color w:val="000000"/>
          <w:sz w:val="20"/>
        </w:rPr>
        <w:t xml:space="preserve">       zdrowotnych </w:t>
      </w:r>
    </w:p>
    <w:p w:rsidR="00177231" w:rsidRDefault="006323BD">
      <w:pPr>
        <w:spacing w:line="360" w:lineRule="auto"/>
        <w:ind w:left="360"/>
        <w:rPr>
          <w:rFonts w:ascii="Arial" w:hAnsi="Arial" w:cs="Arial"/>
          <w:color w:val="000000"/>
        </w:rPr>
      </w:pPr>
      <w:r>
        <w:rPr>
          <w:rFonts w:ascii="Arial" w:hAnsi="Arial" w:cs="Arial"/>
          <w:color w:val="000000"/>
        </w:rPr>
        <w:t>Ochrona ubezpieczeniowa powinna obejmować odpowiedzialność cywilną za szkody:</w:t>
      </w:r>
    </w:p>
    <w:p w:rsidR="00177231" w:rsidRDefault="006323BD">
      <w:pPr>
        <w:numPr>
          <w:ilvl w:val="0"/>
          <w:numId w:val="29"/>
        </w:numPr>
        <w:overflowPunct/>
        <w:autoSpaceDE/>
        <w:spacing w:line="360" w:lineRule="auto"/>
        <w:textAlignment w:val="auto"/>
        <w:rPr>
          <w:rFonts w:ascii="Arial" w:hAnsi="Arial" w:cs="Arial"/>
          <w:color w:val="000000"/>
        </w:rPr>
      </w:pPr>
      <w:r>
        <w:rPr>
          <w:rFonts w:ascii="Arial" w:hAnsi="Arial" w:cs="Arial"/>
          <w:color w:val="000000"/>
        </w:rPr>
        <w:t>szkoda na osobie tj. szkoda będąca następstwem śmierci, uszkodzenia ciała lub rozstroju zdrowia, w tym także utracone korzyści poszkodowanego, które mógłby osiągnąć gdyby nie doznał uszkodzenia ciała lub rozstroju zdrowia,</w:t>
      </w:r>
    </w:p>
    <w:p w:rsidR="00177231" w:rsidRDefault="006323BD">
      <w:pPr>
        <w:numPr>
          <w:ilvl w:val="0"/>
          <w:numId w:val="29"/>
        </w:numPr>
        <w:overflowPunct/>
        <w:autoSpaceDE/>
        <w:spacing w:line="360" w:lineRule="auto"/>
        <w:textAlignment w:val="auto"/>
        <w:rPr>
          <w:rFonts w:ascii="Arial" w:hAnsi="Arial" w:cs="Arial"/>
          <w:color w:val="000000"/>
        </w:rPr>
      </w:pPr>
      <w:r>
        <w:rPr>
          <w:rFonts w:ascii="Arial" w:hAnsi="Arial" w:cs="Arial"/>
          <w:color w:val="000000"/>
        </w:rPr>
        <w:t>szkoda rzeczowa tj. szkoda będąca następstwem utraty, zniszczenia, uszkodzenia  rzeczy, w tym także utracone korzyści poszkodowanego, które mógłby osiągnąć gdyby nie nastąpiła utrata, zniszczenia, uszkodzenie rzeczy.</w:t>
      </w:r>
    </w:p>
    <w:p w:rsidR="00177231" w:rsidRDefault="006323BD">
      <w:pPr>
        <w:spacing w:line="360" w:lineRule="auto"/>
        <w:rPr>
          <w:rFonts w:ascii="Arial" w:hAnsi="Arial" w:cs="Arial"/>
          <w:color w:val="FF0000"/>
        </w:rPr>
      </w:pPr>
      <w:r>
        <w:rPr>
          <w:rFonts w:ascii="Arial" w:hAnsi="Arial" w:cs="Arial"/>
          <w:color w:val="FF0000"/>
        </w:rPr>
        <w:t xml:space="preserve"> </w:t>
      </w:r>
    </w:p>
    <w:p w:rsidR="00177231" w:rsidRDefault="006323BD">
      <w:pPr>
        <w:spacing w:line="360" w:lineRule="auto"/>
        <w:ind w:left="360"/>
        <w:rPr>
          <w:rFonts w:ascii="Arial" w:hAnsi="Arial" w:cs="Arial"/>
          <w:color w:val="000000"/>
        </w:rPr>
      </w:pPr>
      <w:r>
        <w:rPr>
          <w:rFonts w:ascii="Arial" w:hAnsi="Arial" w:cs="Arial"/>
          <w:color w:val="000000"/>
        </w:rPr>
        <w:t xml:space="preserve">Ochrona ubezpieczeniowa winna obejmować odpowiedzialność cywilną z tytułu czynu niedozwolonego lub z tytułu niewykonania lub nienależytego wykonania zobowiązania umownego. </w:t>
      </w:r>
    </w:p>
    <w:p w:rsidR="00177231" w:rsidRDefault="00177231">
      <w:pPr>
        <w:spacing w:line="360" w:lineRule="auto"/>
        <w:ind w:left="360"/>
        <w:rPr>
          <w:rFonts w:ascii="Arial" w:hAnsi="Arial" w:cs="Arial"/>
          <w:color w:val="000000"/>
        </w:rPr>
      </w:pPr>
    </w:p>
    <w:p w:rsidR="00177231" w:rsidRDefault="006323BD">
      <w:pPr>
        <w:spacing w:line="360" w:lineRule="auto"/>
        <w:ind w:left="360"/>
        <w:rPr>
          <w:rFonts w:ascii="Arial" w:hAnsi="Arial" w:cs="Arial"/>
          <w:color w:val="000000"/>
        </w:rPr>
      </w:pPr>
      <w:r>
        <w:rPr>
          <w:rFonts w:ascii="Arial" w:hAnsi="Arial" w:cs="Arial"/>
          <w:color w:val="000000"/>
        </w:rPr>
        <w:t xml:space="preserve">Ochrona powinna obejmować szkody wyrządzone wskutek rażącego niedbalstwa. </w:t>
      </w:r>
    </w:p>
    <w:p w:rsidR="00177231" w:rsidRDefault="006323BD">
      <w:pPr>
        <w:spacing w:line="360" w:lineRule="auto"/>
        <w:ind w:left="360"/>
        <w:rPr>
          <w:rFonts w:ascii="Arial" w:hAnsi="Arial" w:cs="Arial"/>
          <w:color w:val="000000"/>
        </w:rPr>
      </w:pPr>
      <w:r>
        <w:rPr>
          <w:rFonts w:ascii="Arial" w:hAnsi="Arial" w:cs="Arial"/>
          <w:color w:val="000000"/>
        </w:rPr>
        <w:t>Zakres terytorialny ubezpieczenia: Polska.</w:t>
      </w:r>
    </w:p>
    <w:p w:rsidR="00177231" w:rsidRDefault="006323BD">
      <w:pPr>
        <w:spacing w:line="360" w:lineRule="auto"/>
        <w:ind w:left="360"/>
        <w:rPr>
          <w:rFonts w:ascii="Arial" w:hAnsi="Arial" w:cs="Arial"/>
          <w:b/>
          <w:color w:val="000000"/>
        </w:rPr>
      </w:pPr>
      <w:r>
        <w:rPr>
          <w:rFonts w:ascii="Arial" w:hAnsi="Arial" w:cs="Arial"/>
          <w:b/>
          <w:color w:val="000000"/>
        </w:rPr>
        <w:t xml:space="preserve">Odpowiedzialność wykonawcy powinna opierać się na </w:t>
      </w:r>
      <w:proofErr w:type="spellStart"/>
      <w:r>
        <w:rPr>
          <w:rFonts w:ascii="Arial" w:hAnsi="Arial" w:cs="Arial"/>
          <w:b/>
          <w:color w:val="000000"/>
          <w:u w:val="single"/>
        </w:rPr>
        <w:t>triggerze</w:t>
      </w:r>
      <w:proofErr w:type="spellEnd"/>
      <w:r>
        <w:rPr>
          <w:rFonts w:ascii="Arial" w:hAnsi="Arial" w:cs="Arial"/>
          <w:b/>
          <w:color w:val="000000"/>
          <w:u w:val="single"/>
        </w:rPr>
        <w:t xml:space="preserve"> </w:t>
      </w:r>
      <w:proofErr w:type="spellStart"/>
      <w:r>
        <w:rPr>
          <w:rFonts w:ascii="Arial" w:hAnsi="Arial" w:cs="Arial"/>
          <w:b/>
          <w:color w:val="000000"/>
          <w:u w:val="single"/>
        </w:rPr>
        <w:t>loss</w:t>
      </w:r>
      <w:proofErr w:type="spellEnd"/>
      <w:r>
        <w:rPr>
          <w:rFonts w:ascii="Arial" w:hAnsi="Arial" w:cs="Arial"/>
          <w:b/>
          <w:color w:val="000000"/>
          <w:u w:val="single"/>
        </w:rPr>
        <w:t xml:space="preserve"> </w:t>
      </w:r>
      <w:proofErr w:type="spellStart"/>
      <w:r>
        <w:rPr>
          <w:rFonts w:ascii="Arial" w:hAnsi="Arial" w:cs="Arial"/>
          <w:b/>
          <w:color w:val="000000"/>
          <w:u w:val="single"/>
        </w:rPr>
        <w:t>occurance</w:t>
      </w:r>
      <w:proofErr w:type="spellEnd"/>
      <w:r>
        <w:rPr>
          <w:rFonts w:ascii="Arial" w:hAnsi="Arial" w:cs="Arial"/>
          <w:b/>
          <w:color w:val="000000"/>
        </w:rPr>
        <w:t xml:space="preserve"> – warunkiem odpowiedzialności wykonawcy jest zajście wypadku ubezpieczeniowego w okresie ubezpieczenia oraz zgłoszenie roszczenia z tego tytułu przed terminem przedawnienia. Przez wypadek ubezpieczeniowy należy rozumieć śmierć, uszkodzenie ciała, doznanie rozstroju zdrowia, zniszczenie, uszkodzenie rzeczy.    </w:t>
      </w:r>
    </w:p>
    <w:p w:rsidR="00177231" w:rsidRDefault="006323BD">
      <w:pPr>
        <w:pStyle w:val="WW-Tekstpodstawowy2"/>
        <w:jc w:val="left"/>
        <w:rPr>
          <w:rFonts w:ascii="Arial" w:hAnsi="Arial" w:cs="Arial"/>
          <w:b/>
          <w:sz w:val="20"/>
        </w:rPr>
      </w:pPr>
      <w:r>
        <w:rPr>
          <w:rFonts w:ascii="Arial" w:hAnsi="Arial" w:cs="Arial"/>
          <w:b/>
          <w:sz w:val="20"/>
        </w:rPr>
        <w:t>- Ryzyka dodatkowe objęte ubezpieczeniem /</w:t>
      </w:r>
      <w:proofErr w:type="spellStart"/>
      <w:r>
        <w:rPr>
          <w:rFonts w:ascii="Arial" w:hAnsi="Arial" w:cs="Arial"/>
          <w:b/>
          <w:sz w:val="20"/>
        </w:rPr>
        <w:t>podlimity</w:t>
      </w:r>
      <w:proofErr w:type="spellEnd"/>
      <w:r>
        <w:rPr>
          <w:rFonts w:ascii="Arial" w:hAnsi="Arial" w:cs="Arial"/>
          <w:b/>
          <w:sz w:val="20"/>
        </w:rPr>
        <w:t xml:space="preserve"> odpowiedzialności:</w:t>
      </w:r>
    </w:p>
    <w:p w:rsidR="00177231" w:rsidRDefault="006323BD">
      <w:pPr>
        <w:spacing w:line="360" w:lineRule="auto"/>
        <w:ind w:left="360"/>
        <w:rPr>
          <w:rFonts w:ascii="Arial" w:hAnsi="Arial" w:cs="Arial"/>
        </w:rPr>
      </w:pPr>
      <w:r>
        <w:rPr>
          <w:rFonts w:ascii="Arial" w:hAnsi="Arial" w:cs="Arial"/>
        </w:rPr>
        <w:t>Zamawiający wymaga, aby umowa ubezpieczenia odpowiedzialności cywilnej pokrywała całość niżej wymienionych szkód:</w:t>
      </w:r>
    </w:p>
    <w:p w:rsidR="00177231" w:rsidRDefault="006323BD">
      <w:pPr>
        <w:pStyle w:val="Tekstpodstawowy21"/>
        <w:numPr>
          <w:ilvl w:val="0"/>
          <w:numId w:val="23"/>
        </w:numPr>
        <w:overflowPunct/>
        <w:autoSpaceDE/>
        <w:spacing w:after="0" w:line="240" w:lineRule="auto"/>
        <w:textAlignment w:val="auto"/>
        <w:rPr>
          <w:rFonts w:ascii="Arial" w:hAnsi="Arial" w:cs="Arial"/>
        </w:rPr>
      </w:pPr>
      <w:r>
        <w:rPr>
          <w:rFonts w:ascii="Arial" w:hAnsi="Arial" w:cs="Arial"/>
        </w:rPr>
        <w:t>wyrządzone przez osoby, za które - zgodnie z obowiązującymi przepisami prawa - odpowiedzialność ponosi Zamawiający, w tym osoby zatrudnione na dowolnej podstawie prawnej m.in. personel kontraktowy oraz osoby nie będące pracownikami Zamawiającego, w szczególności lekarze-wolontariusze, osoby odbywające studia doktoranckie, staż, specjalizację, ćwiczenia w  ramach studiów pod nadzorem osób upoważnionych do wykonywania zawodu,</w:t>
      </w:r>
    </w:p>
    <w:p w:rsidR="00177231" w:rsidRDefault="006323BD">
      <w:pPr>
        <w:pStyle w:val="Tekstpodstawowy21"/>
        <w:numPr>
          <w:ilvl w:val="0"/>
          <w:numId w:val="23"/>
        </w:numPr>
        <w:overflowPunct/>
        <w:autoSpaceDE/>
        <w:spacing w:after="0" w:line="240" w:lineRule="auto"/>
        <w:textAlignment w:val="auto"/>
        <w:rPr>
          <w:rFonts w:ascii="Arial" w:hAnsi="Arial" w:cs="Arial"/>
        </w:rPr>
      </w:pPr>
      <w:r>
        <w:rPr>
          <w:rFonts w:ascii="Arial" w:hAnsi="Arial" w:cs="Arial"/>
        </w:rPr>
        <w:t xml:space="preserve">poniesione przez pracowników lub współpracowników Zamawiającego niezależne od formy zatrudnienia / współpracy, w  tym odpowiedzialność za szkody wyrządzone wolontariuszom, osobom odbywającym studia doktoranckie, staż, specjalizację, ćwiczenia w ramach studiów; w tym odpowiedzialność za szkody rzeczowe (utrata, zniszczenie lub uszkodzenie mienia), z włączeniem odpowiedzialności deliktowej za pojazdy pracowników znajdujące się na miejscach postojowych dla pracowników (OC pracodawcy) </w:t>
      </w:r>
    </w:p>
    <w:p w:rsidR="00177231" w:rsidRDefault="006323BD">
      <w:pPr>
        <w:pStyle w:val="Tekstpodstawowy21"/>
        <w:numPr>
          <w:ilvl w:val="0"/>
          <w:numId w:val="23"/>
        </w:numPr>
        <w:overflowPunct/>
        <w:autoSpaceDE/>
        <w:spacing w:after="0" w:line="240" w:lineRule="auto"/>
        <w:textAlignment w:val="auto"/>
        <w:rPr>
          <w:rFonts w:ascii="Arial" w:hAnsi="Arial" w:cs="Arial"/>
        </w:rPr>
      </w:pPr>
      <w:r>
        <w:rPr>
          <w:rFonts w:ascii="Arial" w:hAnsi="Arial" w:cs="Arial"/>
        </w:rPr>
        <w:t xml:space="preserve">powstałe przy wykonywaniu przez Zamawiającego zadań o charakterze zarządczym, organizacyjnym lub administracyjnym, w szczególności związanych z zarządzaniem zakładem opieki zdrowotnej oraz prowadzeniem działalności, </w:t>
      </w:r>
    </w:p>
    <w:p w:rsidR="00177231" w:rsidRDefault="006323BD">
      <w:pPr>
        <w:pStyle w:val="Tekstpodstawowy21"/>
        <w:numPr>
          <w:ilvl w:val="0"/>
          <w:numId w:val="23"/>
        </w:numPr>
        <w:overflowPunct/>
        <w:autoSpaceDE/>
        <w:spacing w:after="0" w:line="240" w:lineRule="auto"/>
        <w:textAlignment w:val="auto"/>
        <w:rPr>
          <w:rFonts w:ascii="Arial" w:hAnsi="Arial" w:cs="Arial"/>
        </w:rPr>
      </w:pPr>
      <w:r>
        <w:rPr>
          <w:rFonts w:ascii="Arial" w:hAnsi="Arial" w:cs="Arial"/>
        </w:rPr>
        <w:t>powstałe w następstwie awarii, działania oraz eksploatacji urządzeń wodociągowych kanalizacyjnych i centralnego ogrzewania</w:t>
      </w:r>
    </w:p>
    <w:p w:rsidR="00177231" w:rsidRDefault="006323BD">
      <w:pPr>
        <w:pStyle w:val="WW-Tekstpodstawowy2"/>
        <w:numPr>
          <w:ilvl w:val="0"/>
          <w:numId w:val="30"/>
        </w:numPr>
        <w:tabs>
          <w:tab w:val="left" w:pos="360"/>
        </w:tabs>
        <w:ind w:left="360"/>
        <w:jc w:val="left"/>
        <w:rPr>
          <w:rFonts w:ascii="Arial" w:hAnsi="Arial" w:cs="Arial"/>
          <w:b/>
          <w:color w:val="000000"/>
          <w:sz w:val="20"/>
        </w:rPr>
      </w:pPr>
      <w:r>
        <w:rPr>
          <w:rFonts w:ascii="Arial" w:hAnsi="Arial" w:cs="Arial"/>
          <w:b/>
          <w:color w:val="000000"/>
          <w:sz w:val="20"/>
        </w:rPr>
        <w:t>Klauzule dodatkowe:</w:t>
      </w:r>
    </w:p>
    <w:p w:rsidR="00177231" w:rsidRDefault="006323BD">
      <w:pPr>
        <w:spacing w:line="360" w:lineRule="auto"/>
        <w:ind w:left="360"/>
        <w:rPr>
          <w:rFonts w:ascii="Arial" w:hAnsi="Arial" w:cs="Arial"/>
          <w:color w:val="000000"/>
        </w:rPr>
      </w:pPr>
      <w:r>
        <w:rPr>
          <w:rFonts w:ascii="Arial" w:hAnsi="Arial" w:cs="Arial"/>
          <w:color w:val="000000"/>
        </w:rPr>
        <w:t xml:space="preserve">Do umowy ubezpieczenia odpowiedzialności cywilnej będą mieć zastosowanie klauzule dodatkowe: </w:t>
      </w:r>
    </w:p>
    <w:p w:rsidR="00177231" w:rsidRDefault="006323BD">
      <w:pPr>
        <w:pStyle w:val="WW-Tekstpodstawowy2"/>
        <w:numPr>
          <w:ilvl w:val="0"/>
          <w:numId w:val="27"/>
        </w:numPr>
        <w:tabs>
          <w:tab w:val="clear" w:pos="0"/>
          <w:tab w:val="left" w:pos="-180"/>
          <w:tab w:val="left" w:pos="720"/>
        </w:tabs>
        <w:ind w:left="360"/>
        <w:jc w:val="left"/>
        <w:rPr>
          <w:rFonts w:ascii="Arial" w:hAnsi="Arial" w:cs="Arial"/>
          <w:color w:val="000000"/>
          <w:sz w:val="20"/>
        </w:rPr>
      </w:pPr>
      <w:r>
        <w:rPr>
          <w:rFonts w:ascii="Arial" w:hAnsi="Arial" w:cs="Arial"/>
          <w:color w:val="000000"/>
          <w:sz w:val="20"/>
        </w:rPr>
        <w:t>Klauzula początku ochrony ubezpieczeniowej,</w:t>
      </w:r>
    </w:p>
    <w:p w:rsidR="00177231" w:rsidRDefault="006323BD">
      <w:pPr>
        <w:pStyle w:val="WW-Tekstpodstawowy2"/>
        <w:numPr>
          <w:ilvl w:val="0"/>
          <w:numId w:val="27"/>
        </w:numPr>
        <w:tabs>
          <w:tab w:val="clear" w:pos="0"/>
          <w:tab w:val="left" w:pos="-180"/>
          <w:tab w:val="left" w:pos="720"/>
        </w:tabs>
        <w:ind w:left="360"/>
        <w:jc w:val="left"/>
        <w:rPr>
          <w:rFonts w:ascii="Arial" w:hAnsi="Arial" w:cs="Arial"/>
          <w:color w:val="000000"/>
          <w:sz w:val="20"/>
        </w:rPr>
      </w:pPr>
      <w:r>
        <w:rPr>
          <w:rFonts w:ascii="Arial" w:hAnsi="Arial" w:cs="Arial"/>
          <w:color w:val="000000"/>
          <w:sz w:val="20"/>
        </w:rPr>
        <w:t>Klauzula stempla pocztowego,</w:t>
      </w:r>
    </w:p>
    <w:p w:rsidR="00177231" w:rsidRDefault="006323BD">
      <w:pPr>
        <w:pStyle w:val="WW-Tekstpodstawowy2"/>
        <w:numPr>
          <w:ilvl w:val="0"/>
          <w:numId w:val="27"/>
        </w:numPr>
        <w:tabs>
          <w:tab w:val="clear" w:pos="0"/>
          <w:tab w:val="left" w:pos="-180"/>
          <w:tab w:val="left" w:pos="720"/>
        </w:tabs>
        <w:ind w:left="360"/>
        <w:jc w:val="left"/>
        <w:rPr>
          <w:rFonts w:ascii="Arial" w:hAnsi="Arial" w:cs="Arial"/>
          <w:color w:val="000000"/>
          <w:sz w:val="20"/>
        </w:rPr>
      </w:pPr>
      <w:r>
        <w:rPr>
          <w:rFonts w:ascii="Arial" w:hAnsi="Arial" w:cs="Arial"/>
          <w:color w:val="000000"/>
          <w:sz w:val="20"/>
        </w:rPr>
        <w:t>Klauzula zgłaszania szkód,</w:t>
      </w:r>
    </w:p>
    <w:p w:rsidR="00177231" w:rsidRDefault="006323BD">
      <w:pPr>
        <w:pStyle w:val="WW-Tekstpodstawowy2"/>
        <w:numPr>
          <w:ilvl w:val="0"/>
          <w:numId w:val="27"/>
        </w:numPr>
        <w:tabs>
          <w:tab w:val="clear" w:pos="0"/>
          <w:tab w:val="left" w:pos="-180"/>
          <w:tab w:val="left" w:pos="720"/>
        </w:tabs>
        <w:ind w:left="360"/>
        <w:jc w:val="left"/>
        <w:rPr>
          <w:rFonts w:ascii="Arial" w:hAnsi="Arial" w:cs="Arial"/>
          <w:color w:val="000000"/>
          <w:sz w:val="20"/>
        </w:rPr>
      </w:pPr>
      <w:r>
        <w:rPr>
          <w:rFonts w:ascii="Arial" w:hAnsi="Arial" w:cs="Arial"/>
          <w:color w:val="000000"/>
          <w:sz w:val="20"/>
        </w:rPr>
        <w:t>Klauzula opóźnienia w płatności składki lub pierwszej raty,</w:t>
      </w:r>
    </w:p>
    <w:p w:rsidR="00177231" w:rsidRDefault="006323BD">
      <w:pPr>
        <w:pStyle w:val="WW-Tekstpodstawowy2"/>
        <w:numPr>
          <w:ilvl w:val="0"/>
          <w:numId w:val="27"/>
        </w:numPr>
        <w:tabs>
          <w:tab w:val="clear" w:pos="0"/>
          <w:tab w:val="left" w:pos="-180"/>
          <w:tab w:val="left" w:pos="720"/>
        </w:tabs>
        <w:ind w:left="360"/>
        <w:jc w:val="left"/>
        <w:rPr>
          <w:rFonts w:ascii="Arial" w:hAnsi="Arial" w:cs="Arial"/>
          <w:color w:val="000000"/>
          <w:sz w:val="20"/>
        </w:rPr>
      </w:pPr>
      <w:r>
        <w:rPr>
          <w:rFonts w:ascii="Arial" w:hAnsi="Arial" w:cs="Arial"/>
          <w:color w:val="000000"/>
          <w:sz w:val="20"/>
        </w:rPr>
        <w:lastRenderedPageBreak/>
        <w:t>Klauzula potrącania rat.</w:t>
      </w:r>
    </w:p>
    <w:p w:rsidR="00177231" w:rsidRDefault="00177231">
      <w:pPr>
        <w:pStyle w:val="WW-Tekstpodstawowy2"/>
        <w:tabs>
          <w:tab w:val="clear" w:pos="0"/>
          <w:tab w:val="left" w:pos="2901"/>
        </w:tabs>
        <w:ind w:left="360"/>
        <w:jc w:val="left"/>
        <w:rPr>
          <w:rFonts w:ascii="Arial" w:hAnsi="Arial" w:cs="Arial"/>
          <w:color w:val="000000"/>
          <w:sz w:val="20"/>
        </w:rPr>
      </w:pPr>
    </w:p>
    <w:p w:rsidR="00177231" w:rsidRDefault="006323BD">
      <w:pPr>
        <w:pStyle w:val="WW-Tekstpodstawowy2"/>
        <w:tabs>
          <w:tab w:val="clear" w:pos="0"/>
          <w:tab w:val="left" w:pos="2901"/>
        </w:tabs>
        <w:ind w:left="360"/>
        <w:jc w:val="left"/>
        <w:rPr>
          <w:rFonts w:ascii="Arial" w:hAnsi="Arial" w:cs="Arial"/>
          <w:b/>
          <w:color w:val="000000"/>
          <w:sz w:val="20"/>
        </w:rPr>
      </w:pPr>
      <w:r>
        <w:rPr>
          <w:rFonts w:ascii="Arial" w:hAnsi="Arial" w:cs="Arial"/>
          <w:b/>
          <w:color w:val="000000"/>
          <w:sz w:val="20"/>
        </w:rPr>
        <w:t>Klauzule dodatkowe nie mają zastosowania do obowiązkowego ubezpieczenia odpowiedzialności cywilnej podmiotu wykonującego działalność leczniczą</w:t>
      </w:r>
    </w:p>
    <w:p w:rsidR="00177231" w:rsidRDefault="006323BD">
      <w:pPr>
        <w:pStyle w:val="WW-Tekstpodstawowy2"/>
        <w:numPr>
          <w:ilvl w:val="0"/>
          <w:numId w:val="30"/>
        </w:numPr>
        <w:tabs>
          <w:tab w:val="left" w:pos="360"/>
        </w:tabs>
        <w:ind w:left="360"/>
        <w:jc w:val="left"/>
        <w:rPr>
          <w:rFonts w:ascii="Arial" w:hAnsi="Arial" w:cs="Arial"/>
          <w:b/>
          <w:color w:val="000000"/>
          <w:sz w:val="20"/>
        </w:rPr>
      </w:pPr>
      <w:r>
        <w:rPr>
          <w:rFonts w:ascii="Arial" w:hAnsi="Arial" w:cs="Arial"/>
          <w:b/>
          <w:color w:val="000000"/>
          <w:sz w:val="20"/>
        </w:rPr>
        <w:t>Suma gwarancyjna:</w:t>
      </w:r>
    </w:p>
    <w:p w:rsidR="00177231" w:rsidRDefault="006323BD">
      <w:pPr>
        <w:pStyle w:val="WW-Tekstpodstawowywcity3"/>
        <w:spacing w:line="360" w:lineRule="auto"/>
        <w:ind w:left="0"/>
        <w:jc w:val="left"/>
        <w:rPr>
          <w:rFonts w:ascii="Arial" w:hAnsi="Arial" w:cs="Arial"/>
          <w:color w:val="000000"/>
        </w:rPr>
      </w:pPr>
      <w:r>
        <w:rPr>
          <w:rFonts w:ascii="Arial" w:hAnsi="Arial" w:cs="Arial"/>
          <w:color w:val="000000"/>
        </w:rPr>
        <w:t>Suma gwarancyjna na jeden i wszystkie wypadki ubezpieczeniowe w okresie ubezpieczenia wynosi 200.000,00 zł.</w:t>
      </w:r>
    </w:p>
    <w:p w:rsidR="00177231" w:rsidRDefault="006323BD">
      <w:pPr>
        <w:pStyle w:val="WW-Tekstpodstawowywcity3"/>
        <w:spacing w:line="360" w:lineRule="auto"/>
        <w:ind w:left="0"/>
        <w:jc w:val="left"/>
        <w:rPr>
          <w:rFonts w:ascii="Arial" w:hAnsi="Arial" w:cs="Arial"/>
          <w:color w:val="000000"/>
        </w:rPr>
      </w:pPr>
      <w:r>
        <w:rPr>
          <w:rFonts w:ascii="Arial" w:hAnsi="Arial" w:cs="Arial"/>
          <w:color w:val="000000"/>
        </w:rPr>
        <w:t xml:space="preserve">Dopuszczalne </w:t>
      </w:r>
      <w:proofErr w:type="spellStart"/>
      <w:r>
        <w:rPr>
          <w:rFonts w:ascii="Arial" w:hAnsi="Arial" w:cs="Arial"/>
          <w:color w:val="000000"/>
        </w:rPr>
        <w:t>podlimity</w:t>
      </w:r>
      <w:proofErr w:type="spellEnd"/>
      <w:r>
        <w:rPr>
          <w:rFonts w:ascii="Arial" w:hAnsi="Arial" w:cs="Arial"/>
          <w:color w:val="000000"/>
        </w:rPr>
        <w:t>:</w:t>
      </w:r>
    </w:p>
    <w:tbl>
      <w:tblPr>
        <w:tblW w:w="0" w:type="auto"/>
        <w:tblInd w:w="40" w:type="dxa"/>
        <w:tblLayout w:type="fixed"/>
        <w:tblCellMar>
          <w:left w:w="40" w:type="dxa"/>
          <w:right w:w="40" w:type="dxa"/>
        </w:tblCellMar>
        <w:tblLook w:val="0000"/>
      </w:tblPr>
      <w:tblGrid>
        <w:gridCol w:w="567"/>
        <w:gridCol w:w="6521"/>
        <w:gridCol w:w="3002"/>
      </w:tblGrid>
      <w:tr w:rsidR="00177231">
        <w:tc>
          <w:tcPr>
            <w:tcW w:w="567" w:type="dxa"/>
            <w:tcBorders>
              <w:top w:val="single" w:sz="4" w:space="0" w:color="000000"/>
              <w:left w:val="single" w:sz="4" w:space="0" w:color="000000"/>
              <w:bottom w:val="single" w:sz="4" w:space="0" w:color="000000"/>
            </w:tcBorders>
            <w:shd w:val="clear" w:color="auto" w:fill="auto"/>
          </w:tcPr>
          <w:p w:rsidR="00177231" w:rsidRDefault="006323BD">
            <w:pPr>
              <w:pStyle w:val="Style147"/>
              <w:widowControl/>
              <w:snapToGrid w:val="0"/>
              <w:rPr>
                <w:rStyle w:val="FontStyle190"/>
                <w:rFonts w:ascii="Arial" w:hAnsi="Arial" w:cs="Arial"/>
                <w:sz w:val="20"/>
                <w:szCs w:val="20"/>
              </w:rPr>
            </w:pPr>
            <w:r>
              <w:rPr>
                <w:rStyle w:val="FontStyle190"/>
                <w:rFonts w:ascii="Arial" w:hAnsi="Arial" w:cs="Arial"/>
                <w:sz w:val="20"/>
                <w:szCs w:val="20"/>
              </w:rPr>
              <w:t>L.p.</w:t>
            </w:r>
          </w:p>
        </w:tc>
        <w:tc>
          <w:tcPr>
            <w:tcW w:w="6521" w:type="dxa"/>
            <w:tcBorders>
              <w:top w:val="single" w:sz="4" w:space="0" w:color="000000"/>
              <w:left w:val="single" w:sz="4" w:space="0" w:color="000000"/>
              <w:bottom w:val="single" w:sz="4" w:space="0" w:color="000000"/>
            </w:tcBorders>
            <w:shd w:val="clear" w:color="auto" w:fill="auto"/>
          </w:tcPr>
          <w:p w:rsidR="00177231" w:rsidRDefault="006323BD">
            <w:pPr>
              <w:pStyle w:val="Style80"/>
              <w:widowControl/>
              <w:snapToGrid w:val="0"/>
              <w:jc w:val="left"/>
              <w:rPr>
                <w:rStyle w:val="FontStyle167"/>
                <w:rFonts w:ascii="Arial" w:hAnsi="Arial" w:cs="Arial"/>
                <w:sz w:val="20"/>
                <w:szCs w:val="20"/>
              </w:rPr>
            </w:pPr>
            <w:r>
              <w:rPr>
                <w:rStyle w:val="FontStyle167"/>
                <w:rFonts w:ascii="Arial" w:hAnsi="Arial" w:cs="Arial"/>
                <w:sz w:val="20"/>
                <w:szCs w:val="20"/>
              </w:rPr>
              <w:t>Ryzyko</w:t>
            </w:r>
          </w:p>
        </w:tc>
        <w:tc>
          <w:tcPr>
            <w:tcW w:w="3002" w:type="dxa"/>
            <w:tcBorders>
              <w:top w:val="single" w:sz="4" w:space="0" w:color="000000"/>
              <w:left w:val="single" w:sz="4" w:space="0" w:color="000000"/>
              <w:bottom w:val="single" w:sz="4" w:space="0" w:color="000000"/>
              <w:right w:val="single" w:sz="4" w:space="0" w:color="000000"/>
            </w:tcBorders>
            <w:shd w:val="clear" w:color="auto" w:fill="auto"/>
          </w:tcPr>
          <w:p w:rsidR="00177231" w:rsidRDefault="006323BD">
            <w:pPr>
              <w:pStyle w:val="Style80"/>
              <w:widowControl/>
              <w:snapToGrid w:val="0"/>
              <w:jc w:val="left"/>
              <w:rPr>
                <w:rStyle w:val="FontStyle167"/>
                <w:rFonts w:ascii="Arial" w:hAnsi="Arial" w:cs="Arial"/>
                <w:sz w:val="20"/>
                <w:szCs w:val="20"/>
              </w:rPr>
            </w:pPr>
            <w:proofErr w:type="spellStart"/>
            <w:r>
              <w:rPr>
                <w:rStyle w:val="FontStyle167"/>
                <w:rFonts w:ascii="Arial" w:hAnsi="Arial" w:cs="Arial"/>
                <w:sz w:val="20"/>
                <w:szCs w:val="20"/>
              </w:rPr>
              <w:t>Podlimit</w:t>
            </w:r>
            <w:proofErr w:type="spellEnd"/>
            <w:r>
              <w:rPr>
                <w:rStyle w:val="FontStyle167"/>
                <w:rFonts w:ascii="Arial" w:hAnsi="Arial" w:cs="Arial"/>
                <w:sz w:val="20"/>
                <w:szCs w:val="20"/>
              </w:rPr>
              <w:t xml:space="preserve"> w PLN</w:t>
            </w:r>
          </w:p>
        </w:tc>
      </w:tr>
      <w:tr w:rsidR="00177231">
        <w:tc>
          <w:tcPr>
            <w:tcW w:w="567" w:type="dxa"/>
            <w:tcBorders>
              <w:top w:val="single" w:sz="4" w:space="0" w:color="000000"/>
              <w:left w:val="single" w:sz="4" w:space="0" w:color="000000"/>
              <w:bottom w:val="single" w:sz="4" w:space="0" w:color="000000"/>
            </w:tcBorders>
            <w:shd w:val="clear" w:color="auto" w:fill="auto"/>
          </w:tcPr>
          <w:p w:rsidR="00177231" w:rsidRDefault="006323BD">
            <w:pPr>
              <w:pStyle w:val="Style76"/>
              <w:widowControl/>
              <w:snapToGrid w:val="0"/>
              <w:spacing w:line="240" w:lineRule="auto"/>
              <w:rPr>
                <w:rStyle w:val="FontStyle168"/>
                <w:rFonts w:ascii="Arial" w:hAnsi="Arial" w:cs="Arial"/>
                <w:sz w:val="20"/>
                <w:szCs w:val="20"/>
              </w:rPr>
            </w:pPr>
            <w:r>
              <w:rPr>
                <w:rStyle w:val="FontStyle168"/>
                <w:rFonts w:ascii="Arial" w:hAnsi="Arial" w:cs="Arial"/>
                <w:sz w:val="20"/>
                <w:szCs w:val="20"/>
              </w:rPr>
              <w:t>1</w:t>
            </w:r>
          </w:p>
        </w:tc>
        <w:tc>
          <w:tcPr>
            <w:tcW w:w="6521" w:type="dxa"/>
            <w:tcBorders>
              <w:top w:val="single" w:sz="4" w:space="0" w:color="000000"/>
              <w:left w:val="single" w:sz="4" w:space="0" w:color="000000"/>
              <w:bottom w:val="single" w:sz="4" w:space="0" w:color="000000"/>
            </w:tcBorders>
            <w:shd w:val="clear" w:color="auto" w:fill="auto"/>
          </w:tcPr>
          <w:p w:rsidR="00177231" w:rsidRDefault="006323BD">
            <w:pPr>
              <w:pStyle w:val="Style76"/>
              <w:widowControl/>
              <w:snapToGrid w:val="0"/>
              <w:spacing w:line="240" w:lineRule="auto"/>
              <w:rPr>
                <w:rStyle w:val="FontStyle168"/>
                <w:rFonts w:ascii="Arial" w:hAnsi="Arial" w:cs="Arial"/>
                <w:sz w:val="20"/>
                <w:szCs w:val="20"/>
              </w:rPr>
            </w:pPr>
            <w:r>
              <w:rPr>
                <w:rStyle w:val="FontStyle168"/>
                <w:rFonts w:ascii="Arial" w:hAnsi="Arial" w:cs="Arial"/>
                <w:sz w:val="20"/>
                <w:szCs w:val="20"/>
              </w:rPr>
              <w:t>Szkody wyrządzone przez produkt (szkody związane z żywieniem)</w:t>
            </w:r>
          </w:p>
        </w:tc>
        <w:tc>
          <w:tcPr>
            <w:tcW w:w="3002" w:type="dxa"/>
            <w:tcBorders>
              <w:top w:val="single" w:sz="4" w:space="0" w:color="000000"/>
              <w:left w:val="single" w:sz="4" w:space="0" w:color="000000"/>
              <w:bottom w:val="single" w:sz="4" w:space="0" w:color="000000"/>
              <w:right w:val="single" w:sz="4" w:space="0" w:color="000000"/>
            </w:tcBorders>
            <w:shd w:val="clear" w:color="auto" w:fill="auto"/>
          </w:tcPr>
          <w:p w:rsidR="00177231" w:rsidRDefault="006323BD">
            <w:pPr>
              <w:pStyle w:val="Style80"/>
              <w:widowControl/>
              <w:snapToGrid w:val="0"/>
              <w:jc w:val="left"/>
              <w:rPr>
                <w:rStyle w:val="FontStyle167"/>
                <w:rFonts w:ascii="Arial" w:hAnsi="Arial" w:cs="Arial"/>
                <w:sz w:val="20"/>
                <w:szCs w:val="20"/>
              </w:rPr>
            </w:pPr>
            <w:r>
              <w:rPr>
                <w:rStyle w:val="FontStyle167"/>
                <w:rFonts w:ascii="Arial" w:hAnsi="Arial" w:cs="Arial"/>
                <w:sz w:val="20"/>
                <w:szCs w:val="20"/>
              </w:rPr>
              <w:t>50.000,00</w:t>
            </w:r>
          </w:p>
        </w:tc>
      </w:tr>
      <w:tr w:rsidR="00177231">
        <w:tc>
          <w:tcPr>
            <w:tcW w:w="567" w:type="dxa"/>
            <w:tcBorders>
              <w:top w:val="single" w:sz="4" w:space="0" w:color="000000"/>
              <w:left w:val="single" w:sz="4" w:space="0" w:color="000000"/>
              <w:bottom w:val="single" w:sz="4" w:space="0" w:color="000000"/>
            </w:tcBorders>
            <w:shd w:val="clear" w:color="auto" w:fill="auto"/>
          </w:tcPr>
          <w:p w:rsidR="00177231" w:rsidRDefault="006323BD">
            <w:pPr>
              <w:pStyle w:val="Style76"/>
              <w:widowControl/>
              <w:snapToGrid w:val="0"/>
              <w:spacing w:line="240" w:lineRule="auto"/>
              <w:rPr>
                <w:rStyle w:val="FontStyle168"/>
                <w:rFonts w:ascii="Arial" w:hAnsi="Arial" w:cs="Arial"/>
                <w:sz w:val="20"/>
                <w:szCs w:val="20"/>
              </w:rPr>
            </w:pPr>
            <w:r>
              <w:rPr>
                <w:rStyle w:val="FontStyle168"/>
                <w:rFonts w:ascii="Arial" w:hAnsi="Arial" w:cs="Arial"/>
                <w:sz w:val="20"/>
                <w:szCs w:val="20"/>
              </w:rPr>
              <w:t>3</w:t>
            </w:r>
          </w:p>
        </w:tc>
        <w:tc>
          <w:tcPr>
            <w:tcW w:w="6521" w:type="dxa"/>
            <w:tcBorders>
              <w:top w:val="single" w:sz="4" w:space="0" w:color="000000"/>
              <w:left w:val="single" w:sz="4" w:space="0" w:color="000000"/>
              <w:bottom w:val="single" w:sz="4" w:space="0" w:color="000000"/>
            </w:tcBorders>
            <w:shd w:val="clear" w:color="auto" w:fill="auto"/>
          </w:tcPr>
          <w:p w:rsidR="00177231" w:rsidRDefault="006323BD">
            <w:pPr>
              <w:pStyle w:val="Style76"/>
              <w:widowControl/>
              <w:snapToGrid w:val="0"/>
              <w:rPr>
                <w:rStyle w:val="FontStyle168"/>
                <w:rFonts w:ascii="Arial" w:hAnsi="Arial" w:cs="Arial"/>
                <w:sz w:val="20"/>
                <w:szCs w:val="20"/>
              </w:rPr>
            </w:pPr>
            <w:r>
              <w:rPr>
                <w:rStyle w:val="FontStyle168"/>
                <w:rFonts w:ascii="Arial" w:hAnsi="Arial" w:cs="Arial"/>
                <w:sz w:val="20"/>
                <w:szCs w:val="20"/>
              </w:rPr>
              <w:t>OC pracodawcy</w:t>
            </w:r>
          </w:p>
        </w:tc>
        <w:tc>
          <w:tcPr>
            <w:tcW w:w="3002" w:type="dxa"/>
            <w:tcBorders>
              <w:top w:val="single" w:sz="4" w:space="0" w:color="000000"/>
              <w:left w:val="single" w:sz="4" w:space="0" w:color="000000"/>
              <w:bottom w:val="single" w:sz="4" w:space="0" w:color="000000"/>
              <w:right w:val="single" w:sz="4" w:space="0" w:color="000000"/>
            </w:tcBorders>
            <w:shd w:val="clear" w:color="auto" w:fill="auto"/>
          </w:tcPr>
          <w:p w:rsidR="00177231" w:rsidRDefault="006323BD">
            <w:pPr>
              <w:pStyle w:val="Style80"/>
              <w:widowControl/>
              <w:snapToGrid w:val="0"/>
              <w:jc w:val="left"/>
              <w:rPr>
                <w:rStyle w:val="FontStyle167"/>
                <w:rFonts w:ascii="Arial" w:hAnsi="Arial" w:cs="Arial"/>
                <w:sz w:val="20"/>
                <w:szCs w:val="20"/>
              </w:rPr>
            </w:pPr>
            <w:r>
              <w:rPr>
                <w:rStyle w:val="FontStyle167"/>
                <w:rFonts w:ascii="Arial" w:hAnsi="Arial" w:cs="Arial"/>
                <w:sz w:val="20"/>
                <w:szCs w:val="20"/>
              </w:rPr>
              <w:t>200.000,00</w:t>
            </w:r>
          </w:p>
        </w:tc>
      </w:tr>
    </w:tbl>
    <w:p w:rsidR="00177231" w:rsidRDefault="00177231">
      <w:pPr>
        <w:pStyle w:val="WW-Tekstpodstawowywcity3"/>
        <w:spacing w:line="360" w:lineRule="auto"/>
        <w:ind w:left="0"/>
        <w:jc w:val="left"/>
      </w:pPr>
    </w:p>
    <w:p w:rsidR="00177231" w:rsidRDefault="006323BD">
      <w:pPr>
        <w:pStyle w:val="WW-Tekstpodstawowy2"/>
        <w:numPr>
          <w:ilvl w:val="0"/>
          <w:numId w:val="30"/>
        </w:numPr>
        <w:tabs>
          <w:tab w:val="left" w:pos="360"/>
        </w:tabs>
        <w:ind w:left="360"/>
        <w:jc w:val="left"/>
        <w:rPr>
          <w:rFonts w:ascii="Arial" w:hAnsi="Arial" w:cs="Arial"/>
          <w:b/>
          <w:color w:val="000000"/>
          <w:sz w:val="20"/>
        </w:rPr>
      </w:pPr>
      <w:r>
        <w:rPr>
          <w:rFonts w:ascii="Arial" w:hAnsi="Arial" w:cs="Arial"/>
          <w:b/>
          <w:color w:val="000000"/>
          <w:sz w:val="20"/>
        </w:rPr>
        <w:t>Franszyzy, udział własny</w:t>
      </w:r>
    </w:p>
    <w:p w:rsidR="00177231" w:rsidRDefault="006323BD">
      <w:pPr>
        <w:spacing w:line="360" w:lineRule="auto"/>
        <w:ind w:left="360"/>
        <w:rPr>
          <w:rFonts w:ascii="Arial" w:hAnsi="Arial" w:cs="Arial"/>
          <w:color w:val="000000"/>
        </w:rPr>
      </w:pPr>
      <w:r>
        <w:rPr>
          <w:rFonts w:ascii="Arial" w:hAnsi="Arial" w:cs="Arial"/>
          <w:color w:val="000000"/>
        </w:rPr>
        <w:t xml:space="preserve">Zamawiający dopuszcza przedstawienia oferty ubezpieczenia z zastosowaniem </w:t>
      </w:r>
      <w:r>
        <w:rPr>
          <w:rFonts w:ascii="Arial" w:hAnsi="Arial" w:cs="Arial"/>
          <w:b/>
          <w:color w:val="000000"/>
        </w:rPr>
        <w:t>wyłącznie jednego</w:t>
      </w:r>
      <w:r>
        <w:rPr>
          <w:rFonts w:ascii="Arial" w:hAnsi="Arial" w:cs="Arial"/>
          <w:color w:val="000000"/>
        </w:rPr>
        <w:t xml:space="preserve"> elementu redukującego odszkodowanie spośród:</w:t>
      </w:r>
    </w:p>
    <w:p w:rsidR="00177231" w:rsidRDefault="006323BD">
      <w:pPr>
        <w:numPr>
          <w:ilvl w:val="0"/>
          <w:numId w:val="29"/>
        </w:numPr>
        <w:tabs>
          <w:tab w:val="left" w:pos="720"/>
        </w:tabs>
        <w:overflowPunct/>
        <w:autoSpaceDE/>
        <w:spacing w:line="360" w:lineRule="auto"/>
        <w:ind w:left="720"/>
        <w:textAlignment w:val="auto"/>
        <w:rPr>
          <w:rFonts w:ascii="Arial" w:hAnsi="Arial" w:cs="Arial"/>
          <w:color w:val="000000"/>
        </w:rPr>
      </w:pPr>
      <w:r>
        <w:rPr>
          <w:rFonts w:ascii="Arial" w:hAnsi="Arial" w:cs="Arial"/>
          <w:color w:val="000000"/>
        </w:rPr>
        <w:t>franszyzy redukcyjnej; brak</w:t>
      </w:r>
    </w:p>
    <w:p w:rsidR="00177231" w:rsidRDefault="006323BD">
      <w:pPr>
        <w:numPr>
          <w:ilvl w:val="0"/>
          <w:numId w:val="29"/>
        </w:numPr>
        <w:tabs>
          <w:tab w:val="left" w:pos="720"/>
        </w:tabs>
        <w:overflowPunct/>
        <w:autoSpaceDE/>
        <w:spacing w:line="360" w:lineRule="auto"/>
        <w:ind w:left="720"/>
        <w:textAlignment w:val="auto"/>
        <w:rPr>
          <w:rFonts w:ascii="Arial" w:hAnsi="Arial" w:cs="Arial"/>
          <w:color w:val="000000"/>
        </w:rPr>
      </w:pPr>
      <w:r>
        <w:rPr>
          <w:rFonts w:ascii="Arial" w:hAnsi="Arial" w:cs="Arial"/>
          <w:color w:val="000000"/>
        </w:rPr>
        <w:t>franszyzy integralnej; brak</w:t>
      </w:r>
    </w:p>
    <w:p w:rsidR="00177231" w:rsidRDefault="006323BD">
      <w:pPr>
        <w:numPr>
          <w:ilvl w:val="0"/>
          <w:numId w:val="29"/>
        </w:numPr>
        <w:tabs>
          <w:tab w:val="left" w:pos="720"/>
        </w:tabs>
        <w:overflowPunct/>
        <w:autoSpaceDE/>
        <w:spacing w:line="360" w:lineRule="auto"/>
        <w:ind w:left="720"/>
        <w:textAlignment w:val="auto"/>
        <w:rPr>
          <w:rFonts w:ascii="Arial" w:hAnsi="Arial" w:cs="Arial"/>
          <w:b/>
          <w:bCs/>
          <w:u w:val="single"/>
        </w:rPr>
      </w:pPr>
      <w:r>
        <w:rPr>
          <w:rFonts w:ascii="Arial" w:hAnsi="Arial" w:cs="Arial"/>
          <w:color w:val="000000"/>
        </w:rPr>
        <w:t>udziału własne</w:t>
      </w:r>
      <w:r>
        <w:rPr>
          <w:rFonts w:ascii="Arial" w:hAnsi="Arial" w:cs="Arial"/>
          <w:b/>
          <w:color w:val="000000"/>
        </w:rPr>
        <w:t xml:space="preserve">; </w:t>
      </w:r>
      <w:r>
        <w:rPr>
          <w:rFonts w:ascii="Arial" w:hAnsi="Arial" w:cs="Arial"/>
          <w:color w:val="000000"/>
        </w:rPr>
        <w:t>brak</w:t>
      </w:r>
      <w:r>
        <w:rPr>
          <w:rFonts w:ascii="Arial" w:hAnsi="Arial" w:cs="Arial"/>
          <w:b/>
          <w:bCs/>
          <w:u w:val="single"/>
        </w:rPr>
        <w:t xml:space="preserve"> </w:t>
      </w:r>
    </w:p>
    <w:p w:rsidR="00177231" w:rsidRDefault="00177231">
      <w:pPr>
        <w:pStyle w:val="WW-Tekstpodstawowy2"/>
        <w:spacing w:line="240" w:lineRule="auto"/>
        <w:rPr>
          <w:b/>
          <w:bCs/>
          <w:sz w:val="28"/>
          <w:szCs w:val="28"/>
          <w:u w:val="single"/>
        </w:rPr>
      </w:pPr>
    </w:p>
    <w:p w:rsidR="00177231" w:rsidRDefault="006323BD">
      <w:pPr>
        <w:pStyle w:val="WW-Tekstpodstawowy2"/>
        <w:spacing w:line="240" w:lineRule="auto"/>
        <w:rPr>
          <w:rFonts w:ascii="Arial" w:hAnsi="Arial" w:cs="Arial"/>
          <w:b/>
          <w:bCs/>
          <w:sz w:val="20"/>
        </w:rPr>
      </w:pPr>
      <w:r>
        <w:rPr>
          <w:rFonts w:ascii="Arial" w:hAnsi="Arial" w:cs="Arial"/>
          <w:b/>
          <w:bCs/>
          <w:sz w:val="20"/>
        </w:rPr>
        <w:t xml:space="preserve">Zadanie 3. </w:t>
      </w:r>
    </w:p>
    <w:p w:rsidR="00177231" w:rsidRDefault="006323BD">
      <w:pPr>
        <w:pStyle w:val="WW-Tekstpodstawowy2"/>
        <w:spacing w:line="240" w:lineRule="auto"/>
        <w:rPr>
          <w:rFonts w:ascii="Arial" w:hAnsi="Arial" w:cs="Arial"/>
          <w:b/>
          <w:bCs/>
          <w:sz w:val="20"/>
          <w:u w:val="single"/>
        </w:rPr>
      </w:pPr>
      <w:r>
        <w:rPr>
          <w:rFonts w:ascii="Arial" w:hAnsi="Arial" w:cs="Arial"/>
          <w:b/>
          <w:bCs/>
          <w:sz w:val="20"/>
          <w:u w:val="single"/>
        </w:rPr>
        <w:t>UBEZPIECZENIE NA RZECZ PACJENTÓW ZAMAWIAJĄCEGO Z TYT. ZDARZEŃ MEDYCZNYCH</w:t>
      </w:r>
    </w:p>
    <w:p w:rsidR="00177231" w:rsidRDefault="006323BD">
      <w:pPr>
        <w:pStyle w:val="WW-Tekstpodstawowy2"/>
        <w:spacing w:line="240" w:lineRule="auto"/>
        <w:rPr>
          <w:rFonts w:ascii="Times New Roman" w:hAnsi="Times New Roman"/>
          <w:b/>
          <w:bCs/>
        </w:rPr>
      </w:pPr>
      <w:r>
        <w:rPr>
          <w:rFonts w:ascii="Times New Roman" w:hAnsi="Times New Roman"/>
          <w:b/>
          <w:bCs/>
        </w:rPr>
        <w:t xml:space="preserve">Przedmiot i zakres ubezpieczenia: </w:t>
      </w:r>
    </w:p>
    <w:p w:rsidR="00177231" w:rsidRDefault="006323BD">
      <w:pPr>
        <w:tabs>
          <w:tab w:val="left" w:pos="0"/>
          <w:tab w:val="left" w:pos="1134"/>
          <w:tab w:val="left" w:pos="1260"/>
          <w:tab w:val="left" w:pos="1287"/>
        </w:tabs>
        <w:jc w:val="both"/>
      </w:pPr>
      <w:r>
        <w:rPr>
          <w:rFonts w:ascii="Arial" w:hAnsi="Arial"/>
        </w:rPr>
        <w:t>Zgodnie z Rozporządzeniem MZ z dnia 10 luty 2012</w:t>
      </w:r>
      <w:r>
        <w:t xml:space="preserve"> ubezpieczenie obejmuje zdarzenia medyczne w rozumieniu ustawy z dnia 15 kwietnia 2011 r. o działalności leczniczej (Dz. U. 2011 Nr 112, poz. 654) i określone w  ustawie z dnia 06 listopada 2008 roku o prawach pacjenta i Rzeczniku Praw Pacjenta (Dz. U. z 2009 Nr 52, poz. 417 z późniejszymi zmianami), które miały miejsce w okresie ochrony ubezpieczeniowej.</w:t>
      </w:r>
    </w:p>
    <w:p w:rsidR="00177231" w:rsidRDefault="006323BD">
      <w:pPr>
        <w:numPr>
          <w:ilvl w:val="0"/>
          <w:numId w:val="20"/>
        </w:numPr>
        <w:tabs>
          <w:tab w:val="left" w:pos="360"/>
        </w:tabs>
        <w:overflowPunct/>
        <w:autoSpaceDE/>
        <w:textAlignment w:val="auto"/>
        <w:rPr>
          <w:rFonts w:ascii="Arial" w:hAnsi="Arial"/>
        </w:rPr>
      </w:pPr>
      <w:r>
        <w:rPr>
          <w:b/>
          <w:bCs/>
        </w:rPr>
        <w:t xml:space="preserve"> </w:t>
      </w:r>
      <w:r>
        <w:rPr>
          <w:rFonts w:ascii="Arial" w:hAnsi="Arial"/>
        </w:rPr>
        <w:t>suma gwarancyjna na jedno zdarzenie – 100 000 PLN w przypadku zakażenia  chorobotwórczym czynnikiem biologicznym lub rozstroju zdrowia,</w:t>
      </w:r>
    </w:p>
    <w:p w:rsidR="00177231" w:rsidRDefault="006323BD">
      <w:pPr>
        <w:numPr>
          <w:ilvl w:val="0"/>
          <w:numId w:val="20"/>
        </w:numPr>
        <w:tabs>
          <w:tab w:val="left" w:pos="360"/>
        </w:tabs>
        <w:overflowPunct/>
        <w:autoSpaceDE/>
        <w:textAlignment w:val="auto"/>
        <w:rPr>
          <w:rFonts w:ascii="Arial" w:hAnsi="Arial"/>
        </w:rPr>
      </w:pPr>
      <w:r>
        <w:rPr>
          <w:rFonts w:ascii="Arial" w:hAnsi="Arial"/>
        </w:rPr>
        <w:t>300 000 PLN w przypadku zgonu pacjenta z powodów jak wyżej,</w:t>
      </w:r>
    </w:p>
    <w:p w:rsidR="00177231" w:rsidRDefault="006323BD">
      <w:pPr>
        <w:numPr>
          <w:ilvl w:val="0"/>
          <w:numId w:val="20"/>
        </w:numPr>
        <w:tabs>
          <w:tab w:val="left" w:pos="360"/>
        </w:tabs>
        <w:overflowPunct/>
        <w:autoSpaceDE/>
        <w:textAlignment w:val="auto"/>
        <w:rPr>
          <w:rFonts w:ascii="Arial" w:hAnsi="Arial"/>
        </w:rPr>
      </w:pPr>
      <w:r>
        <w:rPr>
          <w:rFonts w:ascii="Arial" w:hAnsi="Arial"/>
        </w:rPr>
        <w:t xml:space="preserve"> na wszystkie zdarzenia w okresie ubezpieczenia – 1 200 000 PLN.</w:t>
      </w:r>
    </w:p>
    <w:p w:rsidR="00177231" w:rsidRDefault="006323BD">
      <w:pPr>
        <w:pStyle w:val="WW-Tekstpodstawowy2"/>
        <w:spacing w:line="240" w:lineRule="auto"/>
      </w:pPr>
      <w:r>
        <w:rPr>
          <w:bCs/>
        </w:rPr>
        <w:t xml:space="preserve">       -      udział własny:</w:t>
      </w:r>
      <w:r>
        <w:t xml:space="preserve"> brak</w:t>
      </w:r>
    </w:p>
    <w:p w:rsidR="00177231" w:rsidRDefault="006323BD">
      <w:pPr>
        <w:pStyle w:val="NormalnyWeb"/>
        <w:keepNext/>
        <w:tabs>
          <w:tab w:val="left" w:pos="0"/>
          <w:tab w:val="left" w:pos="708"/>
        </w:tabs>
        <w:spacing w:before="0" w:after="0"/>
        <w:jc w:val="both"/>
      </w:pPr>
      <w:r>
        <w:rPr>
          <w:bCs/>
        </w:rPr>
        <w:t xml:space="preserve">      -     franszyza integralna: </w:t>
      </w:r>
      <w:r>
        <w:t>brak</w:t>
      </w:r>
    </w:p>
    <w:p w:rsidR="00177231" w:rsidRDefault="006323BD">
      <w:pPr>
        <w:pStyle w:val="NormalnyWeb"/>
        <w:tabs>
          <w:tab w:val="left" w:pos="0"/>
          <w:tab w:val="left" w:pos="708"/>
        </w:tabs>
        <w:spacing w:before="0" w:after="0"/>
        <w:ind w:right="-2"/>
        <w:jc w:val="both"/>
      </w:pPr>
      <w:r>
        <w:rPr>
          <w:bCs/>
        </w:rPr>
        <w:t xml:space="preserve">      -     franszyza redukcyjna: </w:t>
      </w:r>
      <w:r>
        <w:t>brak</w:t>
      </w:r>
    </w:p>
    <w:p w:rsidR="00177231" w:rsidRDefault="00177231">
      <w:pPr>
        <w:rPr>
          <w:rFonts w:ascii="Arial" w:hAnsi="Arial" w:cs="Arial"/>
          <w:b/>
          <w:color w:val="3366FF"/>
          <w:sz w:val="18"/>
          <w:szCs w:val="18"/>
        </w:rPr>
      </w:pPr>
    </w:p>
    <w:p w:rsidR="00177231" w:rsidRDefault="00177231">
      <w:pPr>
        <w:rPr>
          <w:rFonts w:ascii="Arial" w:hAnsi="Arial" w:cs="Arial"/>
          <w:b/>
          <w:color w:val="3366FF"/>
          <w:sz w:val="18"/>
          <w:szCs w:val="18"/>
        </w:rPr>
      </w:pPr>
    </w:p>
    <w:p w:rsidR="00177231" w:rsidRDefault="00177231">
      <w:pPr>
        <w:rPr>
          <w:rFonts w:ascii="Arial" w:hAnsi="Arial" w:cs="Arial"/>
          <w:b/>
          <w:color w:val="3366FF"/>
          <w:sz w:val="18"/>
          <w:szCs w:val="18"/>
        </w:rPr>
      </w:pPr>
    </w:p>
    <w:p w:rsidR="00177231" w:rsidRDefault="006323BD">
      <w:pPr>
        <w:rPr>
          <w:rFonts w:ascii="Tahoma" w:hAnsi="Tahoma" w:cs="Tahoma"/>
          <w:b/>
          <w:sz w:val="18"/>
          <w:szCs w:val="18"/>
        </w:rPr>
      </w:pPr>
      <w:r>
        <w:rPr>
          <w:rFonts w:ascii="Tahoma" w:hAnsi="Tahoma" w:cs="Tahoma"/>
          <w:b/>
          <w:sz w:val="18"/>
          <w:szCs w:val="18"/>
        </w:rPr>
        <w:t>ZASTRZEŻENIA DOTYCZĄCE SKŁADKI –  DOTYCZY WSZYSTKICH zadań</w:t>
      </w:r>
    </w:p>
    <w:p w:rsidR="00177231" w:rsidRDefault="006323BD">
      <w:pPr>
        <w:jc w:val="both"/>
        <w:rPr>
          <w:rFonts w:ascii="Tahoma" w:hAnsi="Tahoma" w:cs="Tahoma"/>
          <w:sz w:val="18"/>
          <w:szCs w:val="18"/>
        </w:rPr>
      </w:pPr>
      <w:r>
        <w:rPr>
          <w:rFonts w:ascii="Tahoma" w:hAnsi="Tahoma" w:cs="Tahoma"/>
          <w:b/>
          <w:sz w:val="18"/>
          <w:szCs w:val="18"/>
        </w:rPr>
        <w:t>Płatność składki:</w:t>
      </w:r>
      <w:r>
        <w:rPr>
          <w:rFonts w:ascii="Tahoma" w:hAnsi="Tahoma" w:cs="Tahoma"/>
          <w:sz w:val="18"/>
          <w:szCs w:val="18"/>
        </w:rPr>
        <w:t xml:space="preserve"> </w:t>
      </w:r>
      <w:r>
        <w:rPr>
          <w:rFonts w:ascii="Tahoma" w:hAnsi="Tahoma" w:cs="Tahoma"/>
          <w:b/>
          <w:sz w:val="18"/>
          <w:szCs w:val="18"/>
        </w:rPr>
        <w:t xml:space="preserve">składka płatna przelewem, w czterech równych ratach kwartalnych, pierwsza rata w terminie do 30 kwietnia 2012 r., </w:t>
      </w:r>
      <w:r>
        <w:rPr>
          <w:rFonts w:ascii="Tahoma" w:hAnsi="Tahoma" w:cs="Tahoma"/>
          <w:sz w:val="18"/>
          <w:szCs w:val="18"/>
        </w:rPr>
        <w:t xml:space="preserve">Ubezpieczyciel nie będzie stosował taryf wynikających z tabel frakcyjnych w stosunku do mienia ubezpieczanego na okres krótszy niż rok, w przypadku </w:t>
      </w:r>
      <w:proofErr w:type="spellStart"/>
      <w:r>
        <w:rPr>
          <w:rFonts w:ascii="Tahoma" w:hAnsi="Tahoma" w:cs="Tahoma"/>
          <w:sz w:val="18"/>
          <w:szCs w:val="18"/>
        </w:rPr>
        <w:t>doubezpieczenia</w:t>
      </w:r>
      <w:proofErr w:type="spellEnd"/>
      <w:r>
        <w:rPr>
          <w:rFonts w:ascii="Tahoma" w:hAnsi="Tahoma" w:cs="Tahoma"/>
          <w:sz w:val="18"/>
          <w:szCs w:val="18"/>
        </w:rPr>
        <w:t xml:space="preserve"> mienia lub wyrównywania okresów ubezpieczenia.</w:t>
      </w:r>
    </w:p>
    <w:p w:rsidR="00177231" w:rsidRDefault="006323BD">
      <w:pPr>
        <w:numPr>
          <w:ilvl w:val="0"/>
          <w:numId w:val="7"/>
        </w:numPr>
        <w:tabs>
          <w:tab w:val="left" w:pos="630"/>
        </w:tabs>
        <w:overflowPunct/>
        <w:autoSpaceDE/>
        <w:ind w:left="641" w:hanging="357"/>
        <w:jc w:val="both"/>
        <w:textAlignment w:val="auto"/>
        <w:rPr>
          <w:rFonts w:ascii="Tahoma" w:hAnsi="Tahoma" w:cs="Tahoma"/>
          <w:sz w:val="18"/>
          <w:szCs w:val="18"/>
        </w:rPr>
      </w:pPr>
      <w:r>
        <w:rPr>
          <w:rFonts w:ascii="Tahoma" w:hAnsi="Tahoma" w:cs="Tahoma"/>
          <w:sz w:val="18"/>
          <w:szCs w:val="18"/>
        </w:rPr>
        <w:t>Do wszystkich ryzyk dla okresów ubezpieczenia innych niż rok stosuje się zasadę naliczania składki proporcjonalnie do okresu ubezpieczenia.</w:t>
      </w:r>
    </w:p>
    <w:p w:rsidR="00177231" w:rsidRDefault="006323BD">
      <w:pPr>
        <w:numPr>
          <w:ilvl w:val="0"/>
          <w:numId w:val="7"/>
        </w:numPr>
        <w:tabs>
          <w:tab w:val="left" w:pos="630"/>
          <w:tab w:val="left" w:pos="709"/>
        </w:tabs>
        <w:overflowPunct/>
        <w:autoSpaceDE/>
        <w:ind w:left="641" w:hanging="357"/>
        <w:jc w:val="both"/>
        <w:textAlignment w:val="auto"/>
        <w:rPr>
          <w:rFonts w:ascii="Tahoma" w:hAnsi="Tahoma" w:cs="Tahoma"/>
          <w:sz w:val="18"/>
          <w:szCs w:val="18"/>
        </w:rPr>
      </w:pPr>
      <w:r>
        <w:rPr>
          <w:rFonts w:ascii="Tahoma" w:hAnsi="Tahoma" w:cs="Tahoma"/>
          <w:sz w:val="18"/>
          <w:szCs w:val="18"/>
        </w:rPr>
        <w:t>Ubezpieczyciel wyraża zgodę na zmiany dotyczące wartości ubezpieczanego mienia w stosunku do wartości podanych w SIWZ w momencie rozpoczęcia ochrony ubezpieczeniowej przy zachowaniu zakresu ubezpieczenia i stawek taryfowych wynikających z przedłożonej oferty.</w:t>
      </w:r>
    </w:p>
    <w:p w:rsidR="00177231" w:rsidRDefault="006323BD">
      <w:pPr>
        <w:numPr>
          <w:ilvl w:val="0"/>
          <w:numId w:val="7"/>
        </w:numPr>
        <w:tabs>
          <w:tab w:val="left" w:pos="630"/>
        </w:tabs>
        <w:overflowPunct/>
        <w:autoSpaceDE/>
        <w:ind w:left="641" w:hanging="357"/>
        <w:jc w:val="both"/>
        <w:textAlignment w:val="auto"/>
        <w:rPr>
          <w:rFonts w:ascii="Tahoma" w:hAnsi="Tahoma" w:cs="Tahoma"/>
          <w:sz w:val="18"/>
          <w:szCs w:val="18"/>
        </w:rPr>
      </w:pPr>
      <w:r>
        <w:rPr>
          <w:rFonts w:ascii="Tahoma" w:hAnsi="Tahoma" w:cs="Tahoma"/>
          <w:sz w:val="18"/>
          <w:szCs w:val="18"/>
        </w:rPr>
        <w:t xml:space="preserve">W zakresie </w:t>
      </w:r>
      <w:proofErr w:type="spellStart"/>
      <w:r>
        <w:rPr>
          <w:rFonts w:ascii="Tahoma" w:hAnsi="Tahoma" w:cs="Tahoma"/>
          <w:sz w:val="18"/>
          <w:szCs w:val="18"/>
        </w:rPr>
        <w:t>doubezpieczeń</w:t>
      </w:r>
      <w:proofErr w:type="spellEnd"/>
      <w:r>
        <w:rPr>
          <w:rFonts w:ascii="Tahoma" w:hAnsi="Tahoma" w:cs="Tahoma"/>
          <w:sz w:val="18"/>
          <w:szCs w:val="18"/>
        </w:rPr>
        <w:t xml:space="preserve"> / uzupełnień sum ubezpieczenia zastosowanie będą miały stawki zaproponowane w ofercie.</w:t>
      </w:r>
    </w:p>
    <w:p w:rsidR="00177231" w:rsidRDefault="00177231">
      <w:pPr>
        <w:ind w:left="360" w:hanging="360"/>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177231">
      <w:pPr>
        <w:rPr>
          <w:rFonts w:ascii="Tahoma" w:hAnsi="Tahoma" w:cs="Tahoma"/>
          <w:sz w:val="18"/>
          <w:szCs w:val="18"/>
        </w:rPr>
      </w:pPr>
    </w:p>
    <w:p w:rsidR="00177231" w:rsidRDefault="006323BD">
      <w:pPr>
        <w:shd w:val="clear" w:color="auto" w:fill="D9D9D9"/>
        <w:rPr>
          <w:rFonts w:ascii="Tahoma" w:hAnsi="Tahoma" w:cs="Tahoma"/>
          <w:b/>
          <w:sz w:val="18"/>
          <w:szCs w:val="18"/>
        </w:rPr>
      </w:pPr>
      <w:r>
        <w:rPr>
          <w:rFonts w:ascii="Tahoma" w:hAnsi="Tahoma" w:cs="Tahoma"/>
          <w:b/>
          <w:sz w:val="18"/>
          <w:szCs w:val="18"/>
        </w:rPr>
        <w:t xml:space="preserve">                                                                               ZAŁĄCZNIK NR 2</w:t>
      </w:r>
    </w:p>
    <w:p w:rsidR="00177231" w:rsidRDefault="00177231">
      <w:pPr>
        <w:jc w:val="center"/>
        <w:rPr>
          <w:rFonts w:ascii="Tahoma" w:hAnsi="Tahoma" w:cs="Tahoma"/>
          <w:b/>
          <w:sz w:val="18"/>
          <w:szCs w:val="18"/>
        </w:rPr>
      </w:pPr>
    </w:p>
    <w:tbl>
      <w:tblPr>
        <w:tblW w:w="0" w:type="auto"/>
        <w:tblInd w:w="-18" w:type="dxa"/>
        <w:tblLayout w:type="fixed"/>
        <w:tblCellMar>
          <w:left w:w="70" w:type="dxa"/>
          <w:right w:w="70" w:type="dxa"/>
        </w:tblCellMar>
        <w:tblLook w:val="0000"/>
      </w:tblPr>
      <w:tblGrid>
        <w:gridCol w:w="2787"/>
        <w:gridCol w:w="7681"/>
      </w:tblGrid>
      <w:tr w:rsidR="00177231">
        <w:trPr>
          <w:trHeight w:val="1221"/>
        </w:trPr>
        <w:tc>
          <w:tcPr>
            <w:tcW w:w="2787" w:type="dxa"/>
            <w:tcBorders>
              <w:top w:val="double" w:sz="1" w:space="0" w:color="000000"/>
              <w:left w:val="double" w:sz="1" w:space="0" w:color="000000"/>
              <w:bottom w:val="double" w:sz="1" w:space="0" w:color="000000"/>
            </w:tcBorders>
            <w:shd w:val="clear" w:color="auto" w:fill="auto"/>
          </w:tcPr>
          <w:p w:rsidR="00177231" w:rsidRDefault="00177231">
            <w:pPr>
              <w:snapToGrid w:val="0"/>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6323BD">
            <w:pPr>
              <w:jc w:val="both"/>
              <w:rPr>
                <w:rFonts w:ascii="Tahoma" w:hAnsi="Tahoma" w:cs="Tahoma"/>
                <w:sz w:val="16"/>
                <w:szCs w:val="16"/>
              </w:rPr>
            </w:pPr>
            <w:r>
              <w:rPr>
                <w:rFonts w:ascii="Tahoma" w:hAnsi="Tahoma" w:cs="Tahoma"/>
                <w:sz w:val="16"/>
                <w:szCs w:val="16"/>
              </w:rPr>
              <w:t>(pieczęć wykonawcy)</w:t>
            </w:r>
          </w:p>
        </w:tc>
        <w:tc>
          <w:tcPr>
            <w:tcW w:w="7681" w:type="dxa"/>
            <w:tcBorders>
              <w:top w:val="double" w:sz="1" w:space="0" w:color="000000"/>
              <w:left w:val="single" w:sz="4" w:space="0" w:color="000000"/>
              <w:bottom w:val="double" w:sz="1" w:space="0" w:color="000000"/>
              <w:right w:val="double" w:sz="1" w:space="0" w:color="000000"/>
            </w:tcBorders>
            <w:shd w:val="clear" w:color="auto" w:fill="auto"/>
          </w:tcPr>
          <w:p w:rsidR="00177231" w:rsidRDefault="00177231">
            <w:pPr>
              <w:pStyle w:val="Nagwek6"/>
              <w:snapToGrid w:val="0"/>
              <w:spacing w:before="0" w:after="0"/>
              <w:rPr>
                <w:rFonts w:ascii="Tahoma" w:hAnsi="Tahoma" w:cs="Tahoma"/>
                <w:b w:val="0"/>
                <w:sz w:val="18"/>
                <w:szCs w:val="18"/>
              </w:rPr>
            </w:pPr>
          </w:p>
          <w:p w:rsidR="00177231" w:rsidRDefault="00177231">
            <w:pPr>
              <w:pStyle w:val="Nagwek6"/>
              <w:spacing w:before="0" w:after="0"/>
              <w:jc w:val="center"/>
              <w:rPr>
                <w:rFonts w:ascii="Tahoma" w:hAnsi="Tahoma" w:cs="Tahoma"/>
                <w:sz w:val="18"/>
                <w:szCs w:val="18"/>
              </w:rPr>
            </w:pPr>
          </w:p>
          <w:p w:rsidR="00177231" w:rsidRDefault="006323BD">
            <w:pPr>
              <w:pStyle w:val="Nagwek6"/>
              <w:spacing w:before="0" w:after="0"/>
              <w:jc w:val="center"/>
              <w:rPr>
                <w:rFonts w:ascii="Tahoma" w:hAnsi="Tahoma" w:cs="Tahoma"/>
                <w:sz w:val="40"/>
                <w:szCs w:val="40"/>
              </w:rPr>
            </w:pPr>
            <w:r>
              <w:rPr>
                <w:rFonts w:ascii="Tahoma" w:hAnsi="Tahoma" w:cs="Tahoma"/>
                <w:sz w:val="40"/>
                <w:szCs w:val="40"/>
              </w:rPr>
              <w:t>OFERTA</w:t>
            </w:r>
          </w:p>
          <w:p w:rsidR="00177231" w:rsidRDefault="00177231">
            <w:pPr>
              <w:pStyle w:val="Nagwek6"/>
              <w:spacing w:before="0" w:after="0"/>
              <w:rPr>
                <w:rFonts w:ascii="Tahoma" w:hAnsi="Tahoma" w:cs="Tahoma"/>
                <w:b w:val="0"/>
                <w:sz w:val="18"/>
                <w:szCs w:val="18"/>
              </w:rPr>
            </w:pPr>
          </w:p>
        </w:tc>
      </w:tr>
    </w:tbl>
    <w:p w:rsidR="00177231" w:rsidRDefault="00177231">
      <w:pPr>
        <w:jc w:val="both"/>
      </w:pPr>
    </w:p>
    <w:p w:rsidR="00177231" w:rsidRDefault="006323BD">
      <w:pPr>
        <w:pStyle w:val="Tekstpodstawowy"/>
        <w:jc w:val="center"/>
        <w:rPr>
          <w:rFonts w:ascii="Tahoma" w:hAnsi="Tahoma" w:cs="Tahoma"/>
          <w:b/>
          <w:caps/>
          <w:sz w:val="18"/>
          <w:szCs w:val="18"/>
          <w:u w:val="none"/>
        </w:rPr>
      </w:pPr>
      <w:r>
        <w:rPr>
          <w:rFonts w:ascii="Tahoma" w:hAnsi="Tahoma" w:cs="Tahoma"/>
          <w:b/>
          <w:caps/>
          <w:sz w:val="18"/>
          <w:szCs w:val="18"/>
          <w:u w:val="none"/>
        </w:rPr>
        <w:t>PRZYSTĘPUJĄC do wzięcia udziału w postępowaniu o zamówienie publiczne prowadzone w trybie PRZETARGU NIEOGRANICZONEGO NA UBEZPIECZENIA  odpowiedzialności cywilnej szpitala powiatowego w gryfinie sp. z o.o.</w:t>
      </w:r>
    </w:p>
    <w:p w:rsidR="00177231" w:rsidRDefault="006323BD">
      <w:pPr>
        <w:pStyle w:val="Tekstpodstawowy"/>
        <w:ind w:right="-2"/>
        <w:jc w:val="both"/>
        <w:rPr>
          <w:rFonts w:ascii="Tahoma" w:hAnsi="Tahoma" w:cs="Tahoma"/>
          <w:sz w:val="18"/>
          <w:szCs w:val="18"/>
          <w:u w:val="none"/>
        </w:rPr>
      </w:pPr>
      <w:r>
        <w:rPr>
          <w:rFonts w:ascii="Tahoma" w:hAnsi="Tahoma" w:cs="Tahoma"/>
          <w:sz w:val="18"/>
          <w:szCs w:val="18"/>
          <w:u w:val="none"/>
        </w:rPr>
        <w:t>OFERUJEMY wykonanie przedmiotu zamówienia:</w:t>
      </w:r>
    </w:p>
    <w:p w:rsidR="00177231" w:rsidRDefault="006323BD">
      <w:pPr>
        <w:pStyle w:val="Tekstpodstawowy"/>
        <w:ind w:right="-2"/>
        <w:rPr>
          <w:rFonts w:ascii="Tahoma" w:hAnsi="Tahoma" w:cs="Tahoma"/>
          <w:sz w:val="18"/>
          <w:szCs w:val="18"/>
          <w:u w:val="none"/>
        </w:rPr>
      </w:pPr>
      <w:r>
        <w:rPr>
          <w:rFonts w:ascii="Tahoma" w:hAnsi="Tahoma" w:cs="Tahoma"/>
          <w:sz w:val="18"/>
          <w:szCs w:val="18"/>
          <w:u w:val="none"/>
        </w:rPr>
        <w:t xml:space="preserve">- za cenę brutto za okres 12 miesięcy brutto _________________________________________________________________zł </w:t>
      </w:r>
    </w:p>
    <w:p w:rsidR="00177231" w:rsidRDefault="006323BD">
      <w:pPr>
        <w:pStyle w:val="Tekstpodstawowy"/>
        <w:ind w:right="-2"/>
        <w:rPr>
          <w:rFonts w:ascii="Tahoma" w:hAnsi="Tahoma" w:cs="Tahoma"/>
          <w:sz w:val="18"/>
          <w:szCs w:val="18"/>
          <w:u w:val="none"/>
        </w:rPr>
      </w:pPr>
      <w:r>
        <w:rPr>
          <w:rFonts w:ascii="Tahoma" w:hAnsi="Tahoma" w:cs="Tahoma"/>
          <w:sz w:val="18"/>
          <w:szCs w:val="18"/>
          <w:u w:val="none"/>
        </w:rPr>
        <w:t xml:space="preserve">(słownie złotych: _______________________________________________________________________________________) </w:t>
      </w:r>
    </w:p>
    <w:p w:rsidR="00177231" w:rsidRDefault="006323BD">
      <w:pPr>
        <w:pStyle w:val="Tekstpodstawowy"/>
        <w:ind w:right="-2"/>
        <w:rPr>
          <w:rFonts w:ascii="Tahoma" w:hAnsi="Tahoma" w:cs="Tahoma"/>
          <w:sz w:val="18"/>
          <w:szCs w:val="18"/>
          <w:u w:val="none"/>
        </w:rPr>
      </w:pPr>
      <w:r>
        <w:rPr>
          <w:rFonts w:ascii="Tahoma" w:hAnsi="Tahoma" w:cs="Tahoma"/>
          <w:sz w:val="18"/>
          <w:szCs w:val="18"/>
          <w:u w:val="none"/>
        </w:rPr>
        <w:t xml:space="preserve">- za cenę brutto za cały okres ubezpieczenia _________________________________________________________________zł </w:t>
      </w:r>
    </w:p>
    <w:p w:rsidR="00177231" w:rsidRDefault="006323BD">
      <w:pPr>
        <w:pStyle w:val="Tekstpodstawowy"/>
        <w:ind w:right="-2"/>
        <w:rPr>
          <w:rFonts w:ascii="Tahoma" w:hAnsi="Tahoma" w:cs="Tahoma"/>
          <w:sz w:val="18"/>
          <w:szCs w:val="18"/>
          <w:u w:val="none"/>
        </w:rPr>
      </w:pPr>
      <w:r>
        <w:rPr>
          <w:rFonts w:ascii="Tahoma" w:hAnsi="Tahoma" w:cs="Tahoma"/>
          <w:sz w:val="18"/>
          <w:szCs w:val="18"/>
          <w:u w:val="none"/>
        </w:rPr>
        <w:t xml:space="preserve">(słownie złotych: _______________________________________________________________________________________) </w:t>
      </w:r>
    </w:p>
    <w:p w:rsidR="00177231" w:rsidRDefault="006323BD">
      <w:pPr>
        <w:rPr>
          <w:rFonts w:ascii="Tahoma" w:hAnsi="Tahoma" w:cs="Tahoma"/>
          <w:sz w:val="18"/>
          <w:szCs w:val="18"/>
        </w:rPr>
      </w:pPr>
      <w:r>
        <w:rPr>
          <w:rFonts w:ascii="Tahoma" w:hAnsi="Tahoma" w:cs="Tahoma"/>
          <w:sz w:val="18"/>
          <w:szCs w:val="18"/>
        </w:rPr>
        <w:t>według poniższego podziału:</w:t>
      </w:r>
    </w:p>
    <w:tbl>
      <w:tblPr>
        <w:tblW w:w="0" w:type="auto"/>
        <w:tblInd w:w="-18" w:type="dxa"/>
        <w:tblLayout w:type="fixed"/>
        <w:tblCellMar>
          <w:left w:w="70" w:type="dxa"/>
          <w:right w:w="70" w:type="dxa"/>
        </w:tblCellMar>
        <w:tblLook w:val="0000"/>
      </w:tblPr>
      <w:tblGrid>
        <w:gridCol w:w="2475"/>
        <w:gridCol w:w="2059"/>
        <w:gridCol w:w="2228"/>
        <w:gridCol w:w="1700"/>
        <w:gridCol w:w="2006"/>
      </w:tblGrid>
      <w:tr w:rsidR="00177231">
        <w:tc>
          <w:tcPr>
            <w:tcW w:w="10468" w:type="dxa"/>
            <w:gridSpan w:val="5"/>
            <w:tcBorders>
              <w:top w:val="single" w:sz="4" w:space="0" w:color="000000"/>
              <w:left w:val="double" w:sz="1" w:space="0" w:color="000000"/>
              <w:bottom w:val="single" w:sz="4" w:space="0" w:color="000000"/>
              <w:right w:val="double" w:sz="1" w:space="0" w:color="000000"/>
            </w:tcBorders>
            <w:shd w:val="clear" w:color="auto" w:fill="D9D9D9"/>
            <w:vAlign w:val="center"/>
          </w:tcPr>
          <w:p w:rsidR="00177231" w:rsidRDefault="006323BD">
            <w:pPr>
              <w:numPr>
                <w:ilvl w:val="1"/>
                <w:numId w:val="23"/>
              </w:numPr>
              <w:snapToGrid w:val="0"/>
              <w:jc w:val="both"/>
              <w:rPr>
                <w:rFonts w:ascii="Tahoma" w:hAnsi="Tahoma" w:cs="Tahoma"/>
                <w:b/>
                <w:sz w:val="16"/>
                <w:szCs w:val="16"/>
              </w:rPr>
            </w:pPr>
            <w:r>
              <w:rPr>
                <w:rFonts w:ascii="Tahoma" w:hAnsi="Tahoma" w:cs="Tahoma"/>
                <w:b/>
                <w:sz w:val="16"/>
                <w:szCs w:val="16"/>
              </w:rPr>
              <w:t>Ubezpieczenie odpowiedzialności cywilnej</w:t>
            </w:r>
          </w:p>
        </w:tc>
      </w:tr>
      <w:tr w:rsidR="00177231">
        <w:tc>
          <w:tcPr>
            <w:tcW w:w="2475" w:type="dxa"/>
            <w:tcBorders>
              <w:top w:val="single" w:sz="4" w:space="0" w:color="000000"/>
              <w:left w:val="double" w:sz="1" w:space="0" w:color="000000"/>
              <w:bottom w:val="single" w:sz="4" w:space="0" w:color="000000"/>
            </w:tcBorders>
            <w:shd w:val="clear" w:color="auto" w:fill="auto"/>
            <w:vAlign w:val="center"/>
          </w:tcPr>
          <w:p w:rsidR="00177231" w:rsidRDefault="006323BD">
            <w:pPr>
              <w:snapToGrid w:val="0"/>
              <w:jc w:val="right"/>
              <w:rPr>
                <w:rFonts w:ascii="Tahoma" w:hAnsi="Tahoma" w:cs="Tahoma"/>
                <w:sz w:val="16"/>
                <w:szCs w:val="16"/>
              </w:rPr>
            </w:pPr>
            <w:r>
              <w:rPr>
                <w:rFonts w:ascii="Tahoma" w:hAnsi="Tahoma" w:cs="Tahoma"/>
                <w:sz w:val="16"/>
                <w:szCs w:val="16"/>
              </w:rPr>
              <w:t>OC działalności leczniczej</w:t>
            </w:r>
          </w:p>
        </w:tc>
        <w:tc>
          <w:tcPr>
            <w:tcW w:w="2059" w:type="dxa"/>
            <w:tcBorders>
              <w:top w:val="single" w:sz="4" w:space="0" w:color="000000"/>
              <w:left w:val="single" w:sz="4" w:space="0" w:color="000000"/>
              <w:bottom w:val="single" w:sz="4" w:space="0" w:color="000000"/>
            </w:tcBorders>
            <w:shd w:val="clear" w:color="auto" w:fill="auto"/>
            <w:vAlign w:val="center"/>
          </w:tcPr>
          <w:p w:rsidR="00177231" w:rsidRDefault="006323BD">
            <w:pPr>
              <w:snapToGrid w:val="0"/>
              <w:rPr>
                <w:rFonts w:ascii="Tahoma" w:hAnsi="Tahoma" w:cs="Tahoma"/>
                <w:sz w:val="16"/>
                <w:szCs w:val="16"/>
              </w:rPr>
            </w:pPr>
            <w:r>
              <w:rPr>
                <w:rFonts w:ascii="Tahoma" w:hAnsi="Tahoma" w:cs="Tahoma"/>
                <w:sz w:val="16"/>
                <w:szCs w:val="16"/>
              </w:rPr>
              <w:t>Zgodnie z SIWZ zadanie 1</w:t>
            </w:r>
          </w:p>
        </w:tc>
        <w:tc>
          <w:tcPr>
            <w:tcW w:w="2228" w:type="dxa"/>
            <w:tcBorders>
              <w:top w:val="single" w:sz="4" w:space="0" w:color="000000"/>
              <w:left w:val="single" w:sz="4" w:space="0" w:color="000000"/>
              <w:bottom w:val="single" w:sz="4" w:space="0" w:color="000000"/>
            </w:tcBorders>
            <w:shd w:val="clear" w:color="auto" w:fill="auto"/>
            <w:vAlign w:val="center"/>
          </w:tcPr>
          <w:p w:rsidR="00177231" w:rsidRDefault="00177231">
            <w:pPr>
              <w:snapToGrid w:val="0"/>
              <w:jc w:val="both"/>
              <w:rPr>
                <w:rFonts w:ascii="Tahoma" w:hAnsi="Tahoma" w:cs="Tahoma"/>
                <w:sz w:val="16"/>
                <w:szCs w:val="16"/>
              </w:rPr>
            </w:pPr>
          </w:p>
        </w:tc>
        <w:tc>
          <w:tcPr>
            <w:tcW w:w="1700" w:type="dxa"/>
            <w:tcBorders>
              <w:top w:val="single" w:sz="4" w:space="0" w:color="000000"/>
              <w:left w:val="single" w:sz="4" w:space="0" w:color="000000"/>
              <w:bottom w:val="single" w:sz="4" w:space="0" w:color="000000"/>
            </w:tcBorders>
            <w:shd w:val="clear" w:color="auto" w:fill="auto"/>
            <w:vAlign w:val="center"/>
          </w:tcPr>
          <w:p w:rsidR="00177231" w:rsidRDefault="00177231">
            <w:pPr>
              <w:snapToGrid w:val="0"/>
              <w:jc w:val="both"/>
              <w:rPr>
                <w:rFonts w:ascii="Tahoma" w:hAnsi="Tahoma" w:cs="Tahoma"/>
                <w:sz w:val="16"/>
                <w:szCs w:val="16"/>
              </w:rPr>
            </w:pPr>
          </w:p>
        </w:tc>
        <w:tc>
          <w:tcPr>
            <w:tcW w:w="2006" w:type="dxa"/>
            <w:tcBorders>
              <w:top w:val="single" w:sz="4" w:space="0" w:color="000000"/>
              <w:left w:val="single" w:sz="4" w:space="0" w:color="000000"/>
              <w:bottom w:val="single" w:sz="4" w:space="0" w:color="000000"/>
              <w:right w:val="double" w:sz="1" w:space="0" w:color="000000"/>
            </w:tcBorders>
            <w:shd w:val="clear" w:color="auto" w:fill="auto"/>
            <w:vAlign w:val="center"/>
          </w:tcPr>
          <w:p w:rsidR="00177231" w:rsidRDefault="00177231">
            <w:pPr>
              <w:snapToGrid w:val="0"/>
              <w:jc w:val="both"/>
              <w:rPr>
                <w:rFonts w:ascii="Tahoma" w:hAnsi="Tahoma" w:cs="Tahoma"/>
                <w:sz w:val="16"/>
                <w:szCs w:val="16"/>
              </w:rPr>
            </w:pPr>
          </w:p>
        </w:tc>
      </w:tr>
      <w:tr w:rsidR="00177231">
        <w:tc>
          <w:tcPr>
            <w:tcW w:w="2475" w:type="dxa"/>
            <w:tcBorders>
              <w:top w:val="single" w:sz="4" w:space="0" w:color="000000"/>
              <w:left w:val="double" w:sz="1" w:space="0" w:color="000000"/>
              <w:bottom w:val="single" w:sz="4" w:space="0" w:color="000000"/>
            </w:tcBorders>
            <w:shd w:val="clear" w:color="auto" w:fill="auto"/>
            <w:vAlign w:val="center"/>
          </w:tcPr>
          <w:p w:rsidR="00177231" w:rsidRDefault="006323BD">
            <w:pPr>
              <w:snapToGrid w:val="0"/>
              <w:jc w:val="right"/>
              <w:rPr>
                <w:rFonts w:ascii="Tahoma" w:hAnsi="Tahoma" w:cs="Tahoma"/>
                <w:sz w:val="16"/>
                <w:szCs w:val="16"/>
              </w:rPr>
            </w:pPr>
            <w:r>
              <w:rPr>
                <w:rFonts w:ascii="Tahoma" w:hAnsi="Tahoma" w:cs="Tahoma"/>
                <w:sz w:val="16"/>
                <w:szCs w:val="16"/>
              </w:rPr>
              <w:t>OC dobrowolne</w:t>
            </w:r>
          </w:p>
        </w:tc>
        <w:tc>
          <w:tcPr>
            <w:tcW w:w="2059" w:type="dxa"/>
            <w:tcBorders>
              <w:top w:val="single" w:sz="4" w:space="0" w:color="000000"/>
              <w:left w:val="single" w:sz="4" w:space="0" w:color="000000"/>
              <w:bottom w:val="single" w:sz="4" w:space="0" w:color="000000"/>
            </w:tcBorders>
            <w:shd w:val="clear" w:color="auto" w:fill="auto"/>
            <w:vAlign w:val="center"/>
          </w:tcPr>
          <w:p w:rsidR="00177231" w:rsidRDefault="006323BD">
            <w:pPr>
              <w:snapToGrid w:val="0"/>
              <w:rPr>
                <w:rFonts w:ascii="Tahoma" w:hAnsi="Tahoma" w:cs="Tahoma"/>
                <w:sz w:val="16"/>
                <w:szCs w:val="16"/>
              </w:rPr>
            </w:pPr>
            <w:r>
              <w:rPr>
                <w:rFonts w:ascii="Tahoma" w:hAnsi="Tahoma" w:cs="Tahoma"/>
                <w:sz w:val="16"/>
                <w:szCs w:val="16"/>
              </w:rPr>
              <w:t>Zgodnie z SIWZ zadanie 2</w:t>
            </w:r>
          </w:p>
        </w:tc>
        <w:tc>
          <w:tcPr>
            <w:tcW w:w="2228" w:type="dxa"/>
            <w:tcBorders>
              <w:top w:val="single" w:sz="4" w:space="0" w:color="000000"/>
              <w:left w:val="single" w:sz="4" w:space="0" w:color="000000"/>
              <w:bottom w:val="single" w:sz="4" w:space="0" w:color="000000"/>
            </w:tcBorders>
            <w:shd w:val="clear" w:color="auto" w:fill="auto"/>
            <w:vAlign w:val="center"/>
          </w:tcPr>
          <w:p w:rsidR="00177231" w:rsidRDefault="00177231">
            <w:pPr>
              <w:snapToGrid w:val="0"/>
              <w:jc w:val="both"/>
              <w:rPr>
                <w:rFonts w:ascii="Tahoma" w:hAnsi="Tahoma" w:cs="Tahoma"/>
                <w:sz w:val="16"/>
                <w:szCs w:val="16"/>
              </w:rPr>
            </w:pPr>
          </w:p>
        </w:tc>
        <w:tc>
          <w:tcPr>
            <w:tcW w:w="1700" w:type="dxa"/>
            <w:tcBorders>
              <w:top w:val="single" w:sz="4" w:space="0" w:color="000000"/>
              <w:left w:val="single" w:sz="4" w:space="0" w:color="000000"/>
              <w:bottom w:val="single" w:sz="4" w:space="0" w:color="000000"/>
            </w:tcBorders>
            <w:shd w:val="clear" w:color="auto" w:fill="auto"/>
            <w:vAlign w:val="center"/>
          </w:tcPr>
          <w:p w:rsidR="00177231" w:rsidRDefault="00177231">
            <w:pPr>
              <w:snapToGrid w:val="0"/>
              <w:jc w:val="both"/>
              <w:rPr>
                <w:rFonts w:ascii="Tahoma" w:hAnsi="Tahoma" w:cs="Tahoma"/>
                <w:sz w:val="16"/>
                <w:szCs w:val="16"/>
              </w:rPr>
            </w:pPr>
          </w:p>
        </w:tc>
        <w:tc>
          <w:tcPr>
            <w:tcW w:w="2006" w:type="dxa"/>
            <w:tcBorders>
              <w:top w:val="single" w:sz="4" w:space="0" w:color="000000"/>
              <w:left w:val="single" w:sz="4" w:space="0" w:color="000000"/>
              <w:bottom w:val="single" w:sz="4" w:space="0" w:color="000000"/>
              <w:right w:val="double" w:sz="1" w:space="0" w:color="000000"/>
            </w:tcBorders>
            <w:shd w:val="clear" w:color="auto" w:fill="auto"/>
            <w:vAlign w:val="center"/>
          </w:tcPr>
          <w:p w:rsidR="00177231" w:rsidRDefault="00177231">
            <w:pPr>
              <w:snapToGrid w:val="0"/>
              <w:jc w:val="both"/>
              <w:rPr>
                <w:rFonts w:ascii="Tahoma" w:hAnsi="Tahoma" w:cs="Tahoma"/>
                <w:sz w:val="16"/>
                <w:szCs w:val="16"/>
              </w:rPr>
            </w:pPr>
          </w:p>
        </w:tc>
      </w:tr>
      <w:tr w:rsidR="00177231">
        <w:tc>
          <w:tcPr>
            <w:tcW w:w="2475" w:type="dxa"/>
            <w:tcBorders>
              <w:top w:val="single" w:sz="4" w:space="0" w:color="000000"/>
              <w:left w:val="double" w:sz="1" w:space="0" w:color="000000"/>
              <w:bottom w:val="single" w:sz="4" w:space="0" w:color="000000"/>
            </w:tcBorders>
            <w:shd w:val="clear" w:color="auto" w:fill="auto"/>
            <w:vAlign w:val="center"/>
          </w:tcPr>
          <w:p w:rsidR="00177231" w:rsidRDefault="006323BD">
            <w:pPr>
              <w:snapToGrid w:val="0"/>
              <w:jc w:val="right"/>
              <w:rPr>
                <w:rFonts w:ascii="Tahoma" w:hAnsi="Tahoma" w:cs="Tahoma"/>
                <w:sz w:val="16"/>
                <w:szCs w:val="16"/>
              </w:rPr>
            </w:pPr>
            <w:r>
              <w:rPr>
                <w:rFonts w:ascii="Tahoma" w:hAnsi="Tahoma" w:cs="Tahoma"/>
                <w:sz w:val="16"/>
                <w:szCs w:val="16"/>
              </w:rPr>
              <w:t>OC zdarzeń medycznych</w:t>
            </w:r>
          </w:p>
        </w:tc>
        <w:tc>
          <w:tcPr>
            <w:tcW w:w="2059" w:type="dxa"/>
            <w:tcBorders>
              <w:top w:val="single" w:sz="4" w:space="0" w:color="000000"/>
              <w:left w:val="single" w:sz="4" w:space="0" w:color="000000"/>
              <w:bottom w:val="single" w:sz="4" w:space="0" w:color="000000"/>
            </w:tcBorders>
            <w:shd w:val="clear" w:color="auto" w:fill="auto"/>
            <w:vAlign w:val="center"/>
          </w:tcPr>
          <w:p w:rsidR="00177231" w:rsidRDefault="006323BD">
            <w:pPr>
              <w:snapToGrid w:val="0"/>
              <w:rPr>
                <w:rFonts w:ascii="Tahoma" w:hAnsi="Tahoma" w:cs="Tahoma"/>
                <w:sz w:val="16"/>
                <w:szCs w:val="16"/>
              </w:rPr>
            </w:pPr>
            <w:r>
              <w:rPr>
                <w:rFonts w:ascii="Tahoma" w:hAnsi="Tahoma" w:cs="Tahoma"/>
                <w:sz w:val="16"/>
                <w:szCs w:val="16"/>
              </w:rPr>
              <w:t>Zgodnie z SIWZ zadanie 3</w:t>
            </w:r>
          </w:p>
        </w:tc>
        <w:tc>
          <w:tcPr>
            <w:tcW w:w="2228" w:type="dxa"/>
            <w:tcBorders>
              <w:top w:val="single" w:sz="4" w:space="0" w:color="000000"/>
              <w:left w:val="single" w:sz="4" w:space="0" w:color="000000"/>
              <w:bottom w:val="single" w:sz="4" w:space="0" w:color="000000"/>
            </w:tcBorders>
            <w:shd w:val="clear" w:color="auto" w:fill="auto"/>
            <w:vAlign w:val="center"/>
          </w:tcPr>
          <w:p w:rsidR="00177231" w:rsidRDefault="00177231">
            <w:pPr>
              <w:snapToGrid w:val="0"/>
              <w:jc w:val="both"/>
              <w:rPr>
                <w:rFonts w:ascii="Tahoma" w:hAnsi="Tahoma" w:cs="Tahoma"/>
                <w:sz w:val="16"/>
                <w:szCs w:val="16"/>
              </w:rPr>
            </w:pPr>
          </w:p>
        </w:tc>
        <w:tc>
          <w:tcPr>
            <w:tcW w:w="1700" w:type="dxa"/>
            <w:tcBorders>
              <w:top w:val="single" w:sz="4" w:space="0" w:color="000000"/>
              <w:left w:val="single" w:sz="4" w:space="0" w:color="000000"/>
              <w:bottom w:val="single" w:sz="4" w:space="0" w:color="000000"/>
            </w:tcBorders>
            <w:shd w:val="clear" w:color="auto" w:fill="auto"/>
            <w:vAlign w:val="center"/>
          </w:tcPr>
          <w:p w:rsidR="00177231" w:rsidRDefault="00177231">
            <w:pPr>
              <w:snapToGrid w:val="0"/>
              <w:jc w:val="both"/>
              <w:rPr>
                <w:rFonts w:ascii="Tahoma" w:hAnsi="Tahoma" w:cs="Tahoma"/>
                <w:sz w:val="16"/>
                <w:szCs w:val="16"/>
              </w:rPr>
            </w:pPr>
          </w:p>
        </w:tc>
        <w:tc>
          <w:tcPr>
            <w:tcW w:w="2006" w:type="dxa"/>
            <w:tcBorders>
              <w:top w:val="single" w:sz="4" w:space="0" w:color="000000"/>
              <w:left w:val="single" w:sz="4" w:space="0" w:color="000000"/>
              <w:bottom w:val="single" w:sz="4" w:space="0" w:color="000000"/>
              <w:right w:val="double" w:sz="1" w:space="0" w:color="000000"/>
            </w:tcBorders>
            <w:shd w:val="clear" w:color="auto" w:fill="auto"/>
            <w:vAlign w:val="center"/>
          </w:tcPr>
          <w:p w:rsidR="00177231" w:rsidRDefault="00177231">
            <w:pPr>
              <w:snapToGrid w:val="0"/>
              <w:jc w:val="both"/>
              <w:rPr>
                <w:rFonts w:ascii="Tahoma" w:hAnsi="Tahoma" w:cs="Tahoma"/>
                <w:sz w:val="16"/>
                <w:szCs w:val="16"/>
              </w:rPr>
            </w:pPr>
          </w:p>
        </w:tc>
      </w:tr>
    </w:tbl>
    <w:p w:rsidR="00177231" w:rsidRDefault="00177231">
      <w:pPr>
        <w:jc w:val="both"/>
      </w:pPr>
    </w:p>
    <w:p w:rsidR="00177231" w:rsidRDefault="00177231">
      <w:pPr>
        <w:jc w:val="both"/>
        <w:rPr>
          <w:rFonts w:ascii="Tahoma" w:hAnsi="Tahoma" w:cs="Tahoma"/>
          <w:b/>
          <w:sz w:val="18"/>
          <w:szCs w:val="18"/>
          <w:u w:val="single"/>
        </w:rPr>
      </w:pPr>
    </w:p>
    <w:p w:rsidR="00177231" w:rsidRDefault="006323BD">
      <w:pPr>
        <w:numPr>
          <w:ilvl w:val="0"/>
          <w:numId w:val="21"/>
        </w:numPr>
        <w:tabs>
          <w:tab w:val="left" w:pos="360"/>
        </w:tabs>
        <w:overflowPunct/>
        <w:autoSpaceDE/>
        <w:ind w:left="360"/>
        <w:jc w:val="both"/>
        <w:textAlignment w:val="auto"/>
        <w:rPr>
          <w:rFonts w:ascii="Tahoma" w:hAnsi="Tahoma" w:cs="Tahoma"/>
          <w:sz w:val="18"/>
          <w:szCs w:val="18"/>
        </w:rPr>
      </w:pPr>
      <w:r>
        <w:rPr>
          <w:rFonts w:ascii="Tahoma" w:hAnsi="Tahoma" w:cs="Tahoma"/>
          <w:sz w:val="18"/>
          <w:szCs w:val="18"/>
        </w:rPr>
        <w:t>OŚWIADCZAMY, że zapoznaliśmy się ze Specyfikacją Istotnych Warunków Zamówienia i uznajemy się za związanych określonymi w niej postanowieniami i zasadami postępowania.</w:t>
      </w:r>
    </w:p>
    <w:p w:rsidR="00177231" w:rsidRDefault="006323BD">
      <w:pPr>
        <w:numPr>
          <w:ilvl w:val="0"/>
          <w:numId w:val="6"/>
        </w:numPr>
        <w:tabs>
          <w:tab w:val="left" w:pos="284"/>
        </w:tabs>
        <w:overflowPunct/>
        <w:autoSpaceDE/>
        <w:ind w:left="284" w:hanging="284"/>
        <w:jc w:val="both"/>
        <w:textAlignment w:val="auto"/>
        <w:rPr>
          <w:rFonts w:ascii="Tahoma" w:hAnsi="Tahoma" w:cs="Tahoma"/>
          <w:sz w:val="18"/>
          <w:szCs w:val="18"/>
        </w:rPr>
      </w:pPr>
      <w:r>
        <w:rPr>
          <w:rFonts w:ascii="Tahoma" w:hAnsi="Tahoma" w:cs="Tahoma"/>
          <w:sz w:val="18"/>
          <w:szCs w:val="18"/>
        </w:rPr>
        <w:t>UWAŻAMY się za związanych niniejszą ofertą na czas wskazany w Specyfikacji Istotnych Warunków Zamówienia, czyli przez okres 30 dni od upływu terminu składania ofert.</w:t>
      </w:r>
    </w:p>
    <w:p w:rsidR="00177231" w:rsidRDefault="006323BD">
      <w:pPr>
        <w:numPr>
          <w:ilvl w:val="0"/>
          <w:numId w:val="6"/>
        </w:numPr>
        <w:tabs>
          <w:tab w:val="left" w:pos="284"/>
        </w:tabs>
        <w:overflowPunct/>
        <w:autoSpaceDE/>
        <w:ind w:left="284" w:hanging="284"/>
        <w:jc w:val="both"/>
        <w:textAlignment w:val="auto"/>
        <w:rPr>
          <w:rFonts w:ascii="Tahoma" w:hAnsi="Tahoma" w:cs="Tahoma"/>
          <w:sz w:val="18"/>
          <w:szCs w:val="18"/>
        </w:rPr>
      </w:pPr>
      <w:r>
        <w:rPr>
          <w:rFonts w:ascii="Tahoma" w:hAnsi="Tahoma" w:cs="Tahoma"/>
          <w:sz w:val="18"/>
          <w:szCs w:val="18"/>
        </w:rPr>
        <w:t>OFERTĘ niniejszą składamy na ___________ kolejno ponumerowanych stronach.</w:t>
      </w:r>
    </w:p>
    <w:p w:rsidR="00177231" w:rsidRDefault="006323BD">
      <w:pPr>
        <w:numPr>
          <w:ilvl w:val="0"/>
          <w:numId w:val="6"/>
        </w:numPr>
        <w:tabs>
          <w:tab w:val="left" w:pos="284"/>
        </w:tabs>
        <w:overflowPunct/>
        <w:autoSpaceDE/>
        <w:ind w:left="284" w:hanging="284"/>
        <w:jc w:val="both"/>
        <w:textAlignment w:val="auto"/>
        <w:rPr>
          <w:rFonts w:ascii="Tahoma" w:hAnsi="Tahoma" w:cs="Tahoma"/>
          <w:sz w:val="18"/>
          <w:szCs w:val="18"/>
        </w:rPr>
      </w:pPr>
      <w:r>
        <w:rPr>
          <w:rFonts w:ascii="Tahoma" w:hAnsi="Tahoma" w:cs="Tahoma"/>
          <w:sz w:val="18"/>
          <w:szCs w:val="18"/>
        </w:rPr>
        <w:t>ZAŁĄCZNIKAMI do niniejszej oferty, stanowiącymi jej integralną część są:</w:t>
      </w:r>
    </w:p>
    <w:p w:rsidR="00177231" w:rsidRDefault="006323BD">
      <w:pPr>
        <w:tabs>
          <w:tab w:val="left" w:leader="underscore" w:pos="10080"/>
        </w:tabs>
        <w:jc w:val="both"/>
        <w:rPr>
          <w:rFonts w:ascii="Tahoma" w:hAnsi="Tahoma" w:cs="Tahoma"/>
          <w:sz w:val="18"/>
          <w:szCs w:val="18"/>
        </w:rPr>
      </w:pPr>
      <w:r>
        <w:rPr>
          <w:rFonts w:ascii="Tahoma" w:hAnsi="Tahoma" w:cs="Tahoma"/>
          <w:sz w:val="18"/>
          <w:szCs w:val="18"/>
        </w:rPr>
        <w:t xml:space="preserve">1) </w:t>
      </w:r>
      <w:r>
        <w:rPr>
          <w:rFonts w:ascii="Tahoma" w:hAnsi="Tahoma" w:cs="Tahoma"/>
          <w:sz w:val="18"/>
          <w:szCs w:val="18"/>
        </w:rPr>
        <w:tab/>
      </w:r>
    </w:p>
    <w:p w:rsidR="00177231" w:rsidRDefault="006323BD">
      <w:pPr>
        <w:tabs>
          <w:tab w:val="left" w:leader="underscore" w:pos="10080"/>
        </w:tabs>
        <w:jc w:val="both"/>
        <w:rPr>
          <w:rFonts w:ascii="Tahoma" w:hAnsi="Tahoma" w:cs="Tahoma"/>
          <w:sz w:val="18"/>
          <w:szCs w:val="18"/>
        </w:rPr>
      </w:pPr>
      <w:r>
        <w:rPr>
          <w:rFonts w:ascii="Tahoma" w:hAnsi="Tahoma" w:cs="Tahoma"/>
          <w:sz w:val="18"/>
          <w:szCs w:val="18"/>
        </w:rPr>
        <w:t xml:space="preserve">2) </w:t>
      </w:r>
      <w:r>
        <w:rPr>
          <w:rFonts w:ascii="Tahoma" w:hAnsi="Tahoma" w:cs="Tahoma"/>
          <w:sz w:val="18"/>
          <w:szCs w:val="18"/>
        </w:rPr>
        <w:tab/>
      </w:r>
    </w:p>
    <w:p w:rsidR="00177231" w:rsidRDefault="006323BD">
      <w:pPr>
        <w:tabs>
          <w:tab w:val="left" w:leader="underscore" w:pos="10080"/>
        </w:tabs>
        <w:jc w:val="both"/>
        <w:rPr>
          <w:rFonts w:ascii="Tahoma" w:hAnsi="Tahoma" w:cs="Tahoma"/>
          <w:sz w:val="18"/>
          <w:szCs w:val="18"/>
        </w:rPr>
      </w:pPr>
      <w:r>
        <w:rPr>
          <w:rFonts w:ascii="Tahoma" w:hAnsi="Tahoma" w:cs="Tahoma"/>
          <w:sz w:val="18"/>
          <w:szCs w:val="18"/>
        </w:rPr>
        <w:t xml:space="preserve">3) </w:t>
      </w:r>
      <w:r>
        <w:rPr>
          <w:rFonts w:ascii="Tahoma" w:hAnsi="Tahoma" w:cs="Tahoma"/>
          <w:sz w:val="18"/>
          <w:szCs w:val="18"/>
        </w:rPr>
        <w:tab/>
      </w:r>
    </w:p>
    <w:p w:rsidR="00177231" w:rsidRDefault="006323BD">
      <w:pPr>
        <w:tabs>
          <w:tab w:val="left" w:leader="underscore" w:pos="10080"/>
        </w:tabs>
        <w:jc w:val="both"/>
        <w:rPr>
          <w:rFonts w:ascii="Tahoma" w:hAnsi="Tahoma" w:cs="Tahoma"/>
          <w:sz w:val="18"/>
          <w:szCs w:val="18"/>
        </w:rPr>
      </w:pPr>
      <w:r>
        <w:rPr>
          <w:rFonts w:ascii="Tahoma" w:hAnsi="Tahoma" w:cs="Tahoma"/>
          <w:sz w:val="18"/>
          <w:szCs w:val="18"/>
        </w:rPr>
        <w:t xml:space="preserve">4) </w:t>
      </w:r>
      <w:r>
        <w:rPr>
          <w:rFonts w:ascii="Tahoma" w:hAnsi="Tahoma" w:cs="Tahoma"/>
          <w:sz w:val="18"/>
          <w:szCs w:val="18"/>
        </w:rPr>
        <w:tab/>
      </w: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6323BD">
      <w:pPr>
        <w:tabs>
          <w:tab w:val="left" w:leader="underscore" w:pos="2160"/>
          <w:tab w:val="left" w:leader="underscore" w:pos="4140"/>
          <w:tab w:val="left" w:leader="underscore" w:pos="10080"/>
        </w:tabs>
        <w:jc w:val="both"/>
        <w:rPr>
          <w:rFonts w:ascii="Tahoma" w:hAnsi="Tahoma" w:cs="Tahoma"/>
          <w:sz w:val="18"/>
          <w:szCs w:val="18"/>
        </w:rPr>
      </w:pPr>
      <w:r>
        <w:rPr>
          <w:rFonts w:ascii="Tahoma" w:hAnsi="Tahoma" w:cs="Tahoma"/>
          <w:sz w:val="18"/>
          <w:szCs w:val="18"/>
        </w:rPr>
        <w:tab/>
        <w:t>dn.</w:t>
      </w:r>
      <w:r>
        <w:rPr>
          <w:rFonts w:ascii="Tahoma" w:hAnsi="Tahoma" w:cs="Tahoma"/>
          <w:sz w:val="18"/>
          <w:szCs w:val="18"/>
        </w:rPr>
        <w:tab/>
        <w:t xml:space="preserve"> </w:t>
      </w:r>
      <w:r>
        <w:rPr>
          <w:rFonts w:ascii="Tahoma" w:hAnsi="Tahoma" w:cs="Tahoma"/>
          <w:sz w:val="18"/>
          <w:szCs w:val="18"/>
        </w:rPr>
        <w:tab/>
      </w:r>
    </w:p>
    <w:p w:rsidR="00177231" w:rsidRDefault="006323BD">
      <w:pPr>
        <w:ind w:left="4961"/>
        <w:jc w:val="both"/>
        <w:rPr>
          <w:rFonts w:ascii="Tahoma" w:hAnsi="Tahoma" w:cs="Tahoma"/>
          <w:sz w:val="16"/>
          <w:szCs w:val="16"/>
        </w:rPr>
      </w:pPr>
      <w:r>
        <w:rPr>
          <w:rFonts w:ascii="Tahoma" w:hAnsi="Tahoma" w:cs="Tahoma"/>
          <w:sz w:val="16"/>
          <w:szCs w:val="16"/>
        </w:rPr>
        <w:t>(podpis upełnomocnionego przedstawiciela wykonawcy)</w:t>
      </w:r>
    </w:p>
    <w:p w:rsidR="00177231" w:rsidRDefault="00177231">
      <w:pPr>
        <w:pStyle w:val="Tekstpodstawowywcity"/>
        <w:pageBreakBefore/>
        <w:spacing w:after="0"/>
        <w:jc w:val="right"/>
        <w:rPr>
          <w:rFonts w:ascii="Tahoma" w:hAnsi="Tahoma" w:cs="Tahoma"/>
          <w:b/>
          <w:sz w:val="18"/>
          <w:szCs w:val="18"/>
        </w:rPr>
      </w:pPr>
    </w:p>
    <w:p w:rsidR="00177231" w:rsidRDefault="006323BD">
      <w:pPr>
        <w:shd w:val="clear" w:color="auto" w:fill="D9D9D9"/>
        <w:jc w:val="center"/>
        <w:rPr>
          <w:rFonts w:ascii="Tahoma" w:hAnsi="Tahoma" w:cs="Tahoma"/>
          <w:b/>
          <w:sz w:val="18"/>
          <w:szCs w:val="18"/>
        </w:rPr>
      </w:pPr>
      <w:r>
        <w:rPr>
          <w:rFonts w:ascii="Tahoma" w:hAnsi="Tahoma" w:cs="Tahoma"/>
          <w:b/>
          <w:sz w:val="18"/>
          <w:szCs w:val="18"/>
        </w:rPr>
        <w:t>ZAŁĄCZNIK NR 3</w:t>
      </w:r>
    </w:p>
    <w:p w:rsidR="00177231" w:rsidRDefault="00177231">
      <w:pPr>
        <w:jc w:val="right"/>
        <w:rPr>
          <w:rFonts w:ascii="Tahoma" w:hAnsi="Tahoma" w:cs="Tahoma"/>
          <w:b/>
          <w:sz w:val="18"/>
          <w:szCs w:val="18"/>
        </w:rPr>
      </w:pPr>
    </w:p>
    <w:p w:rsidR="00177231" w:rsidRDefault="00177231">
      <w:pPr>
        <w:ind w:left="4253"/>
        <w:jc w:val="right"/>
        <w:rPr>
          <w:rFonts w:ascii="Tahoma" w:hAnsi="Tahoma" w:cs="Tahoma"/>
          <w:b/>
          <w:sz w:val="18"/>
          <w:szCs w:val="18"/>
        </w:rPr>
      </w:pPr>
    </w:p>
    <w:p w:rsidR="00177231" w:rsidRDefault="006323BD">
      <w:pPr>
        <w:ind w:left="4253" w:hanging="4253"/>
        <w:jc w:val="center"/>
        <w:rPr>
          <w:rFonts w:ascii="Tahoma" w:hAnsi="Tahoma" w:cs="Tahoma"/>
          <w:b/>
          <w:sz w:val="18"/>
          <w:szCs w:val="18"/>
        </w:rPr>
      </w:pPr>
      <w:r>
        <w:rPr>
          <w:rFonts w:ascii="Tahoma" w:hAnsi="Tahoma" w:cs="Tahoma"/>
          <w:b/>
          <w:sz w:val="18"/>
          <w:szCs w:val="18"/>
        </w:rPr>
        <w:t>OŚWIADCZENIE WYKONAWCY</w:t>
      </w:r>
    </w:p>
    <w:p w:rsidR="00177231" w:rsidRDefault="006323BD">
      <w:pPr>
        <w:ind w:left="4253" w:hanging="4253"/>
        <w:jc w:val="center"/>
        <w:rPr>
          <w:rFonts w:ascii="Tahoma" w:hAnsi="Tahoma" w:cs="Tahoma"/>
          <w:b/>
          <w:sz w:val="18"/>
          <w:szCs w:val="18"/>
        </w:rPr>
      </w:pPr>
      <w:r>
        <w:rPr>
          <w:rFonts w:ascii="Tahoma" w:hAnsi="Tahoma" w:cs="Tahoma"/>
          <w:b/>
          <w:sz w:val="18"/>
          <w:szCs w:val="18"/>
        </w:rPr>
        <w:t xml:space="preserve"> na podstawie art. 44 w związku  z art. 22 ustawy Prawa zamówień publicznych</w:t>
      </w:r>
    </w:p>
    <w:p w:rsidR="00177231" w:rsidRDefault="00177231">
      <w:pPr>
        <w:ind w:left="4253" w:hanging="4253"/>
        <w:jc w:val="center"/>
        <w:rPr>
          <w:rFonts w:ascii="Tahoma" w:hAnsi="Tahoma" w:cs="Tahoma"/>
          <w:sz w:val="18"/>
          <w:szCs w:val="18"/>
        </w:rPr>
      </w:pPr>
    </w:p>
    <w:p w:rsidR="00177231" w:rsidRDefault="006323BD">
      <w:pPr>
        <w:pStyle w:val="Nagwek9"/>
        <w:tabs>
          <w:tab w:val="left" w:leader="underscore" w:pos="10080"/>
        </w:tabs>
        <w:jc w:val="both"/>
        <w:rPr>
          <w:rFonts w:ascii="Tahoma" w:hAnsi="Tahoma" w:cs="Tahoma"/>
          <w:sz w:val="18"/>
          <w:szCs w:val="18"/>
        </w:rPr>
      </w:pPr>
      <w:r>
        <w:rPr>
          <w:rFonts w:ascii="Tahoma" w:hAnsi="Tahoma" w:cs="Tahoma"/>
          <w:sz w:val="18"/>
          <w:szCs w:val="18"/>
        </w:rPr>
        <w:t xml:space="preserve">Ja </w:t>
      </w:r>
      <w:r>
        <w:rPr>
          <w:rFonts w:ascii="Tahoma" w:hAnsi="Tahoma" w:cs="Tahoma"/>
          <w:sz w:val="18"/>
          <w:szCs w:val="18"/>
        </w:rPr>
        <w:tab/>
      </w:r>
    </w:p>
    <w:p w:rsidR="00177231" w:rsidRDefault="00177231">
      <w:pPr>
        <w:pStyle w:val="Wcicienormalne1"/>
        <w:rPr>
          <w:sz w:val="18"/>
          <w:szCs w:val="18"/>
        </w:rPr>
      </w:pPr>
    </w:p>
    <w:p w:rsidR="00177231" w:rsidRDefault="006323BD">
      <w:pPr>
        <w:tabs>
          <w:tab w:val="left" w:leader="underscore" w:pos="10080"/>
        </w:tabs>
        <w:jc w:val="both"/>
        <w:rPr>
          <w:rFonts w:ascii="Tahoma" w:hAnsi="Tahoma" w:cs="Tahoma"/>
          <w:sz w:val="18"/>
          <w:szCs w:val="18"/>
        </w:rPr>
      </w:pPr>
      <w:r>
        <w:rPr>
          <w:rFonts w:ascii="Tahoma" w:hAnsi="Tahoma" w:cs="Tahoma"/>
          <w:sz w:val="18"/>
          <w:szCs w:val="18"/>
        </w:rPr>
        <w:t xml:space="preserve">reprezentując firmę </w:t>
      </w:r>
      <w:r>
        <w:rPr>
          <w:rFonts w:ascii="Tahoma" w:hAnsi="Tahoma" w:cs="Tahoma"/>
          <w:sz w:val="18"/>
          <w:szCs w:val="18"/>
        </w:rPr>
        <w:tab/>
      </w:r>
    </w:p>
    <w:p w:rsidR="00177231" w:rsidRDefault="006323BD">
      <w:pPr>
        <w:tabs>
          <w:tab w:val="left" w:leader="underscore" w:pos="10080"/>
        </w:tabs>
        <w:jc w:val="both"/>
        <w:rPr>
          <w:rFonts w:ascii="Tahoma" w:hAnsi="Tahoma" w:cs="Tahoma"/>
          <w:sz w:val="18"/>
          <w:szCs w:val="18"/>
        </w:rPr>
      </w:pPr>
      <w:r>
        <w:rPr>
          <w:rFonts w:ascii="Tahoma" w:hAnsi="Tahoma" w:cs="Tahoma"/>
          <w:sz w:val="18"/>
          <w:szCs w:val="18"/>
        </w:rPr>
        <w:t xml:space="preserve">jako (stanowisko) </w:t>
      </w:r>
      <w:r>
        <w:rPr>
          <w:rFonts w:ascii="Tahoma" w:hAnsi="Tahoma" w:cs="Tahoma"/>
          <w:sz w:val="18"/>
          <w:szCs w:val="18"/>
        </w:rPr>
        <w:tab/>
      </w:r>
    </w:p>
    <w:p w:rsidR="00177231" w:rsidRDefault="006323BD">
      <w:pPr>
        <w:tabs>
          <w:tab w:val="left" w:leader="underscore" w:pos="10080"/>
        </w:tabs>
        <w:jc w:val="both"/>
        <w:rPr>
          <w:rFonts w:ascii="Tahoma" w:hAnsi="Tahoma" w:cs="Tahoma"/>
          <w:sz w:val="18"/>
          <w:szCs w:val="18"/>
        </w:rPr>
      </w:pPr>
      <w:r>
        <w:rPr>
          <w:rFonts w:ascii="Tahoma" w:hAnsi="Tahoma" w:cs="Tahoma"/>
          <w:sz w:val="18"/>
          <w:szCs w:val="18"/>
        </w:rPr>
        <w:t xml:space="preserve">upoważniony przez </w:t>
      </w:r>
      <w:r>
        <w:rPr>
          <w:rFonts w:ascii="Tahoma" w:hAnsi="Tahoma" w:cs="Tahoma"/>
          <w:sz w:val="18"/>
          <w:szCs w:val="18"/>
        </w:rPr>
        <w:tab/>
      </w:r>
    </w:p>
    <w:p w:rsidR="00177231" w:rsidRDefault="00177231">
      <w:pPr>
        <w:jc w:val="both"/>
        <w:rPr>
          <w:rFonts w:ascii="Tahoma" w:hAnsi="Tahoma" w:cs="Tahoma"/>
          <w:b/>
          <w:sz w:val="18"/>
          <w:szCs w:val="18"/>
        </w:rPr>
      </w:pPr>
    </w:p>
    <w:p w:rsidR="00177231" w:rsidRDefault="006323BD">
      <w:pPr>
        <w:jc w:val="both"/>
        <w:rPr>
          <w:rFonts w:ascii="Tahoma" w:hAnsi="Tahoma" w:cs="Tahoma"/>
          <w:b/>
          <w:sz w:val="18"/>
          <w:szCs w:val="18"/>
        </w:rPr>
      </w:pPr>
      <w:r>
        <w:rPr>
          <w:rFonts w:ascii="Tahoma" w:hAnsi="Tahoma" w:cs="Tahoma"/>
          <w:b/>
          <w:sz w:val="18"/>
          <w:szCs w:val="18"/>
        </w:rPr>
        <w:t>SKŁADAJĄC OFERTĘ W POSTĘPOWANIU PROWADZONYM W TRYBIE PRZETARGU NIEOGRANICZONEGO NA UBEZPIECZENIA MIENIA ORAZ ODPOWIEDZIALNOŚCI CYWILNEJ SZPITALA POWIATOWEGO W GRYFINIE SP. Z O.O.  OŚWIADCZAMY, ŻE:</w:t>
      </w:r>
    </w:p>
    <w:p w:rsidR="00177231" w:rsidRDefault="006323BD">
      <w:pPr>
        <w:pStyle w:val="Tekstpodstawowywcity"/>
        <w:numPr>
          <w:ilvl w:val="0"/>
          <w:numId w:val="10"/>
        </w:numPr>
        <w:overflowPunct/>
        <w:autoSpaceDE/>
        <w:spacing w:after="0"/>
        <w:jc w:val="both"/>
        <w:textAlignment w:val="auto"/>
        <w:rPr>
          <w:rFonts w:ascii="Tahoma" w:hAnsi="Tahoma" w:cs="Tahoma"/>
          <w:sz w:val="18"/>
          <w:szCs w:val="18"/>
        </w:rPr>
      </w:pPr>
      <w:r>
        <w:rPr>
          <w:rFonts w:ascii="Tahoma" w:hAnsi="Tahoma" w:cs="Tahoma"/>
          <w:sz w:val="18"/>
          <w:szCs w:val="18"/>
        </w:rPr>
        <w:t>Jesteśmy uprawnieni do występowania w obrocie prawnym, zgodnie z wymaganiami ustawowymi.</w:t>
      </w:r>
    </w:p>
    <w:p w:rsidR="00177231" w:rsidRDefault="006323BD">
      <w:pPr>
        <w:numPr>
          <w:ilvl w:val="0"/>
          <w:numId w:val="10"/>
        </w:numPr>
        <w:overflowPunct/>
        <w:autoSpaceDE/>
        <w:jc w:val="both"/>
        <w:textAlignment w:val="auto"/>
        <w:rPr>
          <w:rFonts w:ascii="Tahoma" w:hAnsi="Tahoma" w:cs="Tahoma"/>
          <w:sz w:val="18"/>
          <w:szCs w:val="18"/>
        </w:rPr>
      </w:pPr>
      <w:r>
        <w:rPr>
          <w:rFonts w:ascii="Tahoma" w:hAnsi="Tahoma" w:cs="Tahoma"/>
          <w:sz w:val="18"/>
          <w:szCs w:val="18"/>
        </w:rPr>
        <w:t>Posiadamy uprawnienia niezbędne do wykonania określonych w dokumentacji przetargowej prac lub czynności.</w:t>
      </w:r>
    </w:p>
    <w:p w:rsidR="00177231" w:rsidRDefault="006323BD">
      <w:pPr>
        <w:numPr>
          <w:ilvl w:val="0"/>
          <w:numId w:val="10"/>
        </w:numPr>
        <w:overflowPunct/>
        <w:autoSpaceDE/>
        <w:jc w:val="both"/>
        <w:textAlignment w:val="auto"/>
        <w:rPr>
          <w:rFonts w:ascii="Tahoma" w:hAnsi="Tahoma" w:cs="Tahoma"/>
          <w:sz w:val="18"/>
          <w:szCs w:val="18"/>
        </w:rPr>
      </w:pPr>
      <w:r>
        <w:rPr>
          <w:rFonts w:ascii="Tahoma" w:hAnsi="Tahoma" w:cs="Tahoma"/>
          <w:sz w:val="18"/>
          <w:szCs w:val="18"/>
        </w:rPr>
        <w:t xml:space="preserve">Dysponujemy niezbędną wiedzą i doświadczeniem, oraz potencjałem technicznym i osobami zdolnymi do wykonania zamówienia lub </w:t>
      </w:r>
      <w:r>
        <w:rPr>
          <w:rFonts w:ascii="Tahoma" w:hAnsi="Tahoma" w:cs="Tahoma"/>
          <w:i/>
          <w:sz w:val="18"/>
          <w:szCs w:val="18"/>
        </w:rPr>
        <w:t>przedstawiamy/ nie przedstawiamy</w:t>
      </w:r>
      <w:r>
        <w:rPr>
          <w:rFonts w:ascii="Tahoma" w:hAnsi="Tahoma" w:cs="Tahoma"/>
          <w:sz w:val="18"/>
          <w:szCs w:val="18"/>
        </w:rPr>
        <w:t>* pisemne zobowiązanie innych podmiotów do udostępnienia osób zdolnych do wykonania zamówienia.</w:t>
      </w:r>
    </w:p>
    <w:p w:rsidR="00177231" w:rsidRDefault="006323BD">
      <w:pPr>
        <w:numPr>
          <w:ilvl w:val="0"/>
          <w:numId w:val="10"/>
        </w:numPr>
        <w:overflowPunct/>
        <w:autoSpaceDE/>
        <w:jc w:val="both"/>
        <w:textAlignment w:val="auto"/>
        <w:rPr>
          <w:rFonts w:ascii="Tahoma" w:hAnsi="Tahoma" w:cs="Tahoma"/>
          <w:sz w:val="18"/>
          <w:szCs w:val="18"/>
        </w:rPr>
      </w:pPr>
      <w:r>
        <w:rPr>
          <w:rFonts w:ascii="Tahoma" w:hAnsi="Tahoma" w:cs="Tahoma"/>
          <w:sz w:val="18"/>
          <w:szCs w:val="18"/>
        </w:rPr>
        <w:t>Znajdujemy się w sytuacji ekonomicznej i finansowej zapewniającej wykonanie zamówienia tj.</w:t>
      </w:r>
    </w:p>
    <w:p w:rsidR="00177231" w:rsidRDefault="006323BD">
      <w:pPr>
        <w:numPr>
          <w:ilvl w:val="2"/>
          <w:numId w:val="5"/>
        </w:numPr>
        <w:overflowPunct/>
        <w:autoSpaceDE/>
        <w:jc w:val="both"/>
        <w:textAlignment w:val="auto"/>
        <w:rPr>
          <w:rFonts w:ascii="Tahoma" w:hAnsi="Tahoma" w:cs="Tahoma"/>
          <w:sz w:val="18"/>
          <w:szCs w:val="18"/>
        </w:rPr>
      </w:pPr>
      <w:r>
        <w:rPr>
          <w:rFonts w:ascii="Tahoma" w:hAnsi="Tahoma" w:cs="Tahoma"/>
          <w:sz w:val="18"/>
          <w:szCs w:val="18"/>
        </w:rPr>
        <w:t>Firma znajduje się w sytuacji finansowej zapewniającej wykonanie zamówienia i posiada pokrycie marginesu wypłacalności środkami własnymi na poziomie powyżej 100%.</w:t>
      </w:r>
    </w:p>
    <w:p w:rsidR="00177231" w:rsidRDefault="006323BD">
      <w:pPr>
        <w:numPr>
          <w:ilvl w:val="2"/>
          <w:numId w:val="5"/>
        </w:numPr>
        <w:overflowPunct/>
        <w:autoSpaceDE/>
        <w:jc w:val="both"/>
        <w:textAlignment w:val="auto"/>
        <w:rPr>
          <w:rFonts w:ascii="Tahoma" w:hAnsi="Tahoma" w:cs="Tahoma"/>
          <w:sz w:val="18"/>
          <w:szCs w:val="18"/>
        </w:rPr>
      </w:pPr>
      <w:r>
        <w:rPr>
          <w:rFonts w:ascii="Tahoma" w:hAnsi="Tahoma" w:cs="Tahoma"/>
          <w:sz w:val="18"/>
          <w:szCs w:val="18"/>
        </w:rPr>
        <w:t>Wskaźnik pokrycia marginesu wypłacalności środkami własnymi wg stanu na dzień 30.06.2011. wynosił ________ %.</w:t>
      </w:r>
    </w:p>
    <w:p w:rsidR="00177231" w:rsidRDefault="006323BD">
      <w:pPr>
        <w:numPr>
          <w:ilvl w:val="2"/>
          <w:numId w:val="5"/>
        </w:numPr>
        <w:overflowPunct/>
        <w:autoSpaceDE/>
        <w:jc w:val="both"/>
        <w:textAlignment w:val="auto"/>
        <w:rPr>
          <w:rFonts w:ascii="Tahoma" w:hAnsi="Tahoma" w:cs="Tahoma"/>
          <w:sz w:val="18"/>
          <w:szCs w:val="18"/>
        </w:rPr>
      </w:pPr>
      <w:r>
        <w:rPr>
          <w:rFonts w:ascii="Tahoma" w:hAnsi="Tahoma" w:cs="Tahoma"/>
          <w:sz w:val="18"/>
          <w:szCs w:val="18"/>
        </w:rPr>
        <w:t>Firma posiada kapitały własne w wysokości _________________ zł na dzień 30.06.2011.</w:t>
      </w: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177231">
      <w:pPr>
        <w:jc w:val="both"/>
        <w:rPr>
          <w:rFonts w:ascii="Tahoma" w:hAnsi="Tahoma" w:cs="Tahoma"/>
          <w:sz w:val="18"/>
          <w:szCs w:val="18"/>
        </w:rPr>
      </w:pPr>
    </w:p>
    <w:p w:rsidR="00177231" w:rsidRDefault="006323BD">
      <w:pPr>
        <w:tabs>
          <w:tab w:val="left" w:leader="underscore" w:pos="2520"/>
          <w:tab w:val="left" w:pos="4680"/>
          <w:tab w:val="left" w:leader="underscore" w:pos="10080"/>
        </w:tabs>
        <w:jc w:val="both"/>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177231" w:rsidRDefault="006323BD">
      <w:pPr>
        <w:jc w:val="both"/>
        <w:rPr>
          <w:rFonts w:ascii="Tahoma" w:hAnsi="Tahoma" w:cs="Tahoma"/>
          <w:i/>
          <w:sz w:val="18"/>
          <w:szCs w:val="18"/>
        </w:rPr>
      </w:pPr>
      <w:r>
        <w:rPr>
          <w:rFonts w:ascii="Tahoma" w:hAnsi="Tahoma" w:cs="Tahoma"/>
          <w:sz w:val="18"/>
          <w:szCs w:val="18"/>
        </w:rPr>
        <w:t xml:space="preserve">   miejscowość, data                                                       </w:t>
      </w:r>
      <w:r>
        <w:rPr>
          <w:rFonts w:ascii="Tahoma" w:hAnsi="Tahoma" w:cs="Tahoma"/>
          <w:i/>
          <w:sz w:val="18"/>
          <w:szCs w:val="18"/>
        </w:rPr>
        <w:t>/ podpis i pieczątka upoważnionego przedstawiciela/</w:t>
      </w:r>
    </w:p>
    <w:p w:rsidR="00177231" w:rsidRDefault="00177231">
      <w:pPr>
        <w:ind w:left="360"/>
        <w:rPr>
          <w:rFonts w:ascii="Tahoma" w:hAnsi="Tahoma" w:cs="Tahoma"/>
          <w:i/>
          <w:color w:val="000080"/>
          <w:sz w:val="18"/>
          <w:szCs w:val="18"/>
        </w:rPr>
      </w:pPr>
    </w:p>
    <w:p w:rsidR="00177231" w:rsidRDefault="00177231">
      <w:pPr>
        <w:rPr>
          <w:rFonts w:ascii="Tahoma" w:hAnsi="Tahoma" w:cs="Tahoma"/>
          <w:i/>
          <w:sz w:val="18"/>
          <w:szCs w:val="18"/>
        </w:rPr>
      </w:pPr>
    </w:p>
    <w:p w:rsidR="00177231" w:rsidRDefault="006323BD">
      <w:pPr>
        <w:rPr>
          <w:rFonts w:ascii="Tahoma" w:hAnsi="Tahoma" w:cs="Tahoma"/>
          <w:i/>
          <w:sz w:val="16"/>
          <w:szCs w:val="16"/>
        </w:rPr>
      </w:pPr>
      <w:r>
        <w:rPr>
          <w:rFonts w:ascii="Tahoma" w:hAnsi="Tahoma" w:cs="Tahoma"/>
          <w:i/>
          <w:sz w:val="16"/>
          <w:szCs w:val="16"/>
        </w:rPr>
        <w:t>*niepotrzebne skreślić</w:t>
      </w:r>
    </w:p>
    <w:p w:rsidR="00177231" w:rsidRDefault="00177231">
      <w:pPr>
        <w:pageBreakBefore/>
        <w:rPr>
          <w:rFonts w:ascii="Tahoma" w:hAnsi="Tahoma" w:cs="Tahoma"/>
          <w:b/>
          <w:sz w:val="16"/>
          <w:szCs w:val="16"/>
        </w:rPr>
      </w:pPr>
    </w:p>
    <w:p w:rsidR="00177231" w:rsidRDefault="006323BD">
      <w:pPr>
        <w:shd w:val="clear" w:color="auto" w:fill="D9D9D9"/>
        <w:ind w:left="360"/>
        <w:jc w:val="center"/>
        <w:rPr>
          <w:rFonts w:ascii="Tahoma" w:hAnsi="Tahoma" w:cs="Tahoma"/>
          <w:b/>
          <w:sz w:val="18"/>
          <w:szCs w:val="18"/>
        </w:rPr>
      </w:pPr>
      <w:r>
        <w:rPr>
          <w:rFonts w:ascii="Tahoma" w:hAnsi="Tahoma" w:cs="Tahoma"/>
          <w:b/>
          <w:sz w:val="18"/>
          <w:szCs w:val="18"/>
        </w:rPr>
        <w:t>Załącznik nr 4</w:t>
      </w:r>
    </w:p>
    <w:p w:rsidR="00177231" w:rsidRDefault="00177231">
      <w:pPr>
        <w:ind w:left="360"/>
        <w:jc w:val="center"/>
        <w:rPr>
          <w:rFonts w:ascii="Tahoma" w:hAnsi="Tahoma" w:cs="Tahoma"/>
          <w:b/>
          <w:sz w:val="18"/>
          <w:szCs w:val="18"/>
        </w:rPr>
      </w:pPr>
    </w:p>
    <w:p w:rsidR="00177231" w:rsidRDefault="006323BD">
      <w:pPr>
        <w:ind w:left="360"/>
        <w:jc w:val="center"/>
        <w:rPr>
          <w:rFonts w:ascii="Tahoma" w:hAnsi="Tahoma" w:cs="Tahoma"/>
          <w:b/>
          <w:sz w:val="18"/>
          <w:szCs w:val="18"/>
        </w:rPr>
      </w:pPr>
      <w:r>
        <w:rPr>
          <w:rFonts w:ascii="Tahoma" w:hAnsi="Tahoma" w:cs="Tahoma"/>
          <w:b/>
          <w:sz w:val="18"/>
          <w:szCs w:val="18"/>
        </w:rPr>
        <w:t xml:space="preserve">Oświadczenie wykonawcy na podstawie art. 24 </w:t>
      </w:r>
      <w:proofErr w:type="spellStart"/>
      <w:r>
        <w:rPr>
          <w:rFonts w:ascii="Tahoma" w:hAnsi="Tahoma" w:cs="Tahoma"/>
          <w:b/>
          <w:sz w:val="18"/>
          <w:szCs w:val="18"/>
        </w:rPr>
        <w:t>pzp</w:t>
      </w:r>
      <w:proofErr w:type="spellEnd"/>
    </w:p>
    <w:tbl>
      <w:tblPr>
        <w:tblW w:w="0" w:type="auto"/>
        <w:tblInd w:w="-10" w:type="dxa"/>
        <w:tblLayout w:type="fixed"/>
        <w:tblCellMar>
          <w:left w:w="70" w:type="dxa"/>
          <w:right w:w="70" w:type="dxa"/>
        </w:tblCellMar>
        <w:tblLook w:val="0000"/>
      </w:tblPr>
      <w:tblGrid>
        <w:gridCol w:w="2480"/>
        <w:gridCol w:w="6752"/>
      </w:tblGrid>
      <w:tr w:rsidR="00177231">
        <w:trPr>
          <w:trHeight w:val="999"/>
        </w:trPr>
        <w:tc>
          <w:tcPr>
            <w:tcW w:w="2480" w:type="dxa"/>
            <w:tcBorders>
              <w:top w:val="single" w:sz="4" w:space="0" w:color="000000"/>
              <w:left w:val="single" w:sz="4" w:space="0" w:color="000000"/>
              <w:bottom w:val="single" w:sz="4" w:space="0" w:color="000000"/>
            </w:tcBorders>
            <w:shd w:val="clear" w:color="auto" w:fill="auto"/>
          </w:tcPr>
          <w:p w:rsidR="00177231" w:rsidRDefault="00177231">
            <w:pPr>
              <w:pStyle w:val="Tekstpodstawowywcity"/>
              <w:snapToGrid w:val="0"/>
              <w:rPr>
                <w:rFonts w:ascii="Tahoma" w:hAnsi="Tahoma" w:cs="Tahoma"/>
                <w:sz w:val="18"/>
                <w:szCs w:val="18"/>
              </w:rPr>
            </w:pPr>
          </w:p>
          <w:p w:rsidR="00177231" w:rsidRDefault="00177231">
            <w:pPr>
              <w:pStyle w:val="Tekstpodstawowywcity"/>
              <w:rPr>
                <w:rFonts w:ascii="Tahoma" w:hAnsi="Tahoma" w:cs="Tahoma"/>
                <w:sz w:val="18"/>
                <w:szCs w:val="18"/>
              </w:rPr>
            </w:pPr>
          </w:p>
          <w:p w:rsidR="00177231" w:rsidRDefault="00177231">
            <w:pPr>
              <w:pStyle w:val="Tekstpodstawowywcity"/>
              <w:rPr>
                <w:rFonts w:ascii="Tahoma" w:hAnsi="Tahoma" w:cs="Tahoma"/>
                <w:i/>
                <w:sz w:val="18"/>
                <w:szCs w:val="18"/>
              </w:rPr>
            </w:pPr>
          </w:p>
          <w:p w:rsidR="00177231" w:rsidRDefault="00177231">
            <w:pPr>
              <w:pStyle w:val="Tekstpodstawowywcity"/>
              <w:rPr>
                <w:rFonts w:ascii="Tahoma" w:hAnsi="Tahoma" w:cs="Tahoma"/>
                <w:i/>
                <w:sz w:val="18"/>
                <w:szCs w:val="18"/>
              </w:rPr>
            </w:pPr>
          </w:p>
          <w:p w:rsidR="00177231" w:rsidRDefault="006323BD">
            <w:pPr>
              <w:pStyle w:val="Tekstpodstawowywcity"/>
              <w:rPr>
                <w:rFonts w:ascii="Tahoma" w:hAnsi="Tahoma" w:cs="Tahoma"/>
                <w:i/>
                <w:sz w:val="16"/>
                <w:szCs w:val="16"/>
              </w:rPr>
            </w:pPr>
            <w:r>
              <w:rPr>
                <w:rFonts w:ascii="Tahoma" w:hAnsi="Tahoma" w:cs="Tahoma"/>
                <w:i/>
                <w:sz w:val="16"/>
                <w:szCs w:val="16"/>
              </w:rPr>
              <w:t>(pieczęć wykonawcy)</w:t>
            </w:r>
          </w:p>
        </w:tc>
        <w:tc>
          <w:tcPr>
            <w:tcW w:w="6752" w:type="dxa"/>
            <w:tcBorders>
              <w:top w:val="single" w:sz="4" w:space="0" w:color="000000"/>
              <w:left w:val="single" w:sz="4" w:space="0" w:color="000000"/>
              <w:bottom w:val="single" w:sz="4" w:space="0" w:color="000000"/>
              <w:right w:val="single" w:sz="4" w:space="0" w:color="000000"/>
            </w:tcBorders>
            <w:shd w:val="clear" w:color="auto" w:fill="auto"/>
          </w:tcPr>
          <w:p w:rsidR="00177231" w:rsidRDefault="00177231">
            <w:pPr>
              <w:pStyle w:val="Tekstpodstawowywcity"/>
              <w:snapToGrid w:val="0"/>
              <w:jc w:val="center"/>
              <w:rPr>
                <w:rFonts w:ascii="Tahoma" w:hAnsi="Tahoma" w:cs="Tahoma"/>
                <w:sz w:val="18"/>
                <w:szCs w:val="18"/>
              </w:rPr>
            </w:pPr>
          </w:p>
          <w:p w:rsidR="00177231" w:rsidRDefault="00177231">
            <w:pPr>
              <w:pStyle w:val="Tekstpodstawowywcity"/>
              <w:jc w:val="center"/>
              <w:rPr>
                <w:rFonts w:ascii="Tahoma" w:hAnsi="Tahoma" w:cs="Tahoma"/>
                <w:b/>
                <w:sz w:val="18"/>
                <w:szCs w:val="18"/>
              </w:rPr>
            </w:pPr>
          </w:p>
          <w:p w:rsidR="00177231" w:rsidRDefault="006323BD">
            <w:pPr>
              <w:pStyle w:val="Tekstpodstawowywcity"/>
              <w:jc w:val="center"/>
              <w:rPr>
                <w:rFonts w:ascii="Tahoma" w:hAnsi="Tahoma" w:cs="Tahoma"/>
                <w:b/>
                <w:sz w:val="24"/>
                <w:szCs w:val="24"/>
              </w:rPr>
            </w:pPr>
            <w:r>
              <w:rPr>
                <w:rFonts w:ascii="Tahoma" w:hAnsi="Tahoma" w:cs="Tahoma"/>
                <w:b/>
                <w:sz w:val="24"/>
                <w:szCs w:val="24"/>
              </w:rPr>
              <w:t xml:space="preserve">OŚWIADCZENIE NA PODSTAWIE ART. 24 </w:t>
            </w:r>
            <w:proofErr w:type="spellStart"/>
            <w:r>
              <w:rPr>
                <w:rFonts w:ascii="Tahoma" w:hAnsi="Tahoma" w:cs="Tahoma"/>
                <w:b/>
                <w:sz w:val="24"/>
                <w:szCs w:val="24"/>
              </w:rPr>
              <w:t>pzp</w:t>
            </w:r>
            <w:proofErr w:type="spellEnd"/>
          </w:p>
          <w:p w:rsidR="00177231" w:rsidRDefault="00177231">
            <w:pPr>
              <w:pStyle w:val="Tekstpodstawowywcity"/>
              <w:jc w:val="center"/>
              <w:rPr>
                <w:rFonts w:ascii="Tahoma" w:hAnsi="Tahoma" w:cs="Tahoma"/>
                <w:sz w:val="18"/>
                <w:szCs w:val="18"/>
              </w:rPr>
            </w:pPr>
          </w:p>
          <w:p w:rsidR="00177231" w:rsidRDefault="00177231">
            <w:pPr>
              <w:pStyle w:val="Tekstpodstawowywcity"/>
              <w:jc w:val="center"/>
              <w:rPr>
                <w:rFonts w:ascii="Tahoma" w:hAnsi="Tahoma" w:cs="Tahoma"/>
                <w:sz w:val="18"/>
                <w:szCs w:val="18"/>
              </w:rPr>
            </w:pPr>
          </w:p>
        </w:tc>
      </w:tr>
    </w:tbl>
    <w:p w:rsidR="00177231" w:rsidRDefault="00177231">
      <w:pPr>
        <w:pStyle w:val="Tekstpodstawowywcity"/>
      </w:pPr>
    </w:p>
    <w:p w:rsidR="00177231" w:rsidRDefault="006323BD">
      <w:pPr>
        <w:jc w:val="both"/>
        <w:rPr>
          <w:rFonts w:ascii="Tahoma" w:hAnsi="Tahoma" w:cs="Tahoma"/>
          <w:b/>
          <w:sz w:val="18"/>
          <w:szCs w:val="18"/>
        </w:rPr>
      </w:pPr>
      <w:r>
        <w:rPr>
          <w:rFonts w:ascii="Tahoma" w:hAnsi="Tahoma" w:cs="Tahoma"/>
          <w:b/>
          <w:sz w:val="18"/>
          <w:szCs w:val="18"/>
        </w:rPr>
        <w:t>SKŁADAJĄC OFERTĘ W POSTĘPOWANIU PROWADZONYM W TRYBIE PRZETARGU NIEOGRANICZONEGO NA UBEZPIECZENIA MIENIA ORAZ ODPOWIEDZIALNOŚCI CYWILNEJ SZPITALA POWIATOWEGO W GRYFINIE SP. Z O.O.</w:t>
      </w:r>
      <w:r>
        <w:rPr>
          <w:rFonts w:ascii="Tahoma" w:hAnsi="Tahoma" w:cs="Tahoma"/>
          <w:b/>
          <w:color w:val="FF0000"/>
          <w:sz w:val="18"/>
          <w:szCs w:val="18"/>
        </w:rPr>
        <w:t xml:space="preserve"> </w:t>
      </w:r>
      <w:r>
        <w:rPr>
          <w:rFonts w:ascii="Tahoma" w:hAnsi="Tahoma" w:cs="Tahoma"/>
          <w:b/>
          <w:sz w:val="18"/>
          <w:szCs w:val="18"/>
        </w:rPr>
        <w:t>OŚWIADCZAMY, ŻE:</w:t>
      </w:r>
    </w:p>
    <w:p w:rsidR="00177231" w:rsidRDefault="006323BD">
      <w:pPr>
        <w:spacing w:before="120"/>
        <w:jc w:val="both"/>
        <w:rPr>
          <w:rFonts w:ascii="Tahoma" w:hAnsi="Tahoma" w:cs="Tahoma"/>
          <w:sz w:val="18"/>
          <w:szCs w:val="18"/>
        </w:rPr>
      </w:pPr>
      <w:r>
        <w:rPr>
          <w:rFonts w:ascii="Tahoma" w:hAnsi="Tahoma" w:cs="Tahoma"/>
          <w:sz w:val="18"/>
          <w:szCs w:val="18"/>
        </w:rPr>
        <w:t>Nie podlegamy wykluczeniu z postępowania na podstawie art. 24 ust. 1 i 2 ustawy.</w:t>
      </w:r>
    </w:p>
    <w:p w:rsidR="00177231" w:rsidRDefault="00177231">
      <w:pPr>
        <w:ind w:left="4962" w:firstLine="1"/>
        <w:jc w:val="both"/>
        <w:rPr>
          <w:rFonts w:ascii="Tahoma" w:hAnsi="Tahoma" w:cs="Tahoma"/>
          <w:i/>
          <w:sz w:val="18"/>
          <w:szCs w:val="18"/>
        </w:rPr>
      </w:pPr>
    </w:p>
    <w:p w:rsidR="00177231" w:rsidRDefault="006323BD">
      <w:pPr>
        <w:pStyle w:val="NormalnyWeb"/>
        <w:numPr>
          <w:ilvl w:val="0"/>
          <w:numId w:val="24"/>
        </w:numPr>
        <w:spacing w:before="0" w:after="0"/>
        <w:jc w:val="both"/>
        <w:rPr>
          <w:rFonts w:ascii="Tahoma" w:eastAsia="Arial Unicode MS" w:hAnsi="Tahoma" w:cs="Tahoma"/>
          <w:sz w:val="18"/>
          <w:szCs w:val="18"/>
        </w:rPr>
      </w:pPr>
      <w:r>
        <w:rPr>
          <w:rFonts w:ascii="Tahoma" w:eastAsia="Arial Unicode MS" w:hAnsi="Tahoma" w:cs="Tahoma"/>
          <w:sz w:val="18"/>
          <w:szCs w:val="18"/>
        </w:rPr>
        <w:t>Oświadczam, że złożyliśmy prawdziwe informacje mające wpływ na wynik prowadzonego postępowania</w:t>
      </w:r>
    </w:p>
    <w:p w:rsidR="00177231" w:rsidRDefault="00177231">
      <w:pPr>
        <w:pStyle w:val="NormalnyWeb"/>
        <w:spacing w:before="0" w:after="0"/>
        <w:jc w:val="both"/>
        <w:rPr>
          <w:rFonts w:ascii="Tahoma" w:eastAsia="Arial Unicode MS" w:hAnsi="Tahoma" w:cs="Tahoma"/>
          <w:sz w:val="18"/>
          <w:szCs w:val="18"/>
        </w:rPr>
      </w:pPr>
    </w:p>
    <w:p w:rsidR="00177231" w:rsidRDefault="006323BD">
      <w:pPr>
        <w:tabs>
          <w:tab w:val="left" w:leader="underscore" w:pos="1620"/>
          <w:tab w:val="left" w:leader="underscore" w:pos="3600"/>
          <w:tab w:val="left" w:pos="4680"/>
          <w:tab w:val="left" w:leader="underscore" w:pos="10080"/>
        </w:tabs>
        <w:jc w:val="both"/>
        <w:rPr>
          <w:rFonts w:ascii="Tahoma" w:hAnsi="Tahoma" w:cs="Tahoma"/>
          <w:sz w:val="18"/>
          <w:szCs w:val="18"/>
        </w:rPr>
      </w:pPr>
      <w:r>
        <w:rPr>
          <w:rFonts w:ascii="Tahoma" w:hAnsi="Tahoma" w:cs="Tahoma"/>
          <w:sz w:val="18"/>
          <w:szCs w:val="18"/>
        </w:rPr>
        <w:tab/>
        <w:t>dn.</w:t>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177231" w:rsidRDefault="006323BD">
      <w:pPr>
        <w:ind w:left="4962" w:firstLine="1"/>
        <w:jc w:val="both"/>
        <w:rPr>
          <w:rFonts w:ascii="Tahoma" w:hAnsi="Tahoma" w:cs="Tahoma"/>
          <w:i/>
          <w:sz w:val="16"/>
          <w:szCs w:val="16"/>
        </w:rPr>
      </w:pPr>
      <w:r>
        <w:rPr>
          <w:rFonts w:ascii="Tahoma" w:hAnsi="Tahoma" w:cs="Tahoma"/>
          <w:i/>
          <w:sz w:val="16"/>
          <w:szCs w:val="16"/>
        </w:rPr>
        <w:t>(podpis upełnomocnionego przedstawiciela wykonawcy)</w:t>
      </w:r>
    </w:p>
    <w:p w:rsidR="00177231" w:rsidRDefault="00177231">
      <w:pPr>
        <w:pStyle w:val="Tekstpodstawowywcity"/>
        <w:ind w:left="0"/>
        <w:rPr>
          <w:rFonts w:ascii="Tahoma" w:hAnsi="Tahoma" w:cs="Tahoma"/>
          <w:i/>
          <w:sz w:val="18"/>
          <w:szCs w:val="18"/>
        </w:rPr>
      </w:pPr>
    </w:p>
    <w:p w:rsidR="00177231" w:rsidRDefault="006323BD">
      <w:pPr>
        <w:pStyle w:val="Tekstpodstawowywcity"/>
        <w:ind w:left="0"/>
        <w:rPr>
          <w:rFonts w:ascii="Tahoma" w:hAnsi="Tahoma" w:cs="Tahoma"/>
          <w:i/>
          <w:sz w:val="16"/>
          <w:szCs w:val="16"/>
        </w:rPr>
        <w:sectPr w:rsidR="00177231">
          <w:headerReference w:type="even" r:id="rId14"/>
          <w:headerReference w:type="default" r:id="rId15"/>
          <w:footerReference w:type="even" r:id="rId16"/>
          <w:footerReference w:type="default" r:id="rId17"/>
          <w:headerReference w:type="first" r:id="rId18"/>
          <w:footerReference w:type="first" r:id="rId19"/>
          <w:pgSz w:w="11906" w:h="16838"/>
          <w:pgMar w:top="765" w:right="708" w:bottom="1134" w:left="907" w:header="709" w:footer="709" w:gutter="0"/>
          <w:cols w:space="708"/>
          <w:docGrid w:linePitch="360"/>
        </w:sectPr>
      </w:pPr>
      <w:r>
        <w:rPr>
          <w:rFonts w:ascii="Tahoma" w:hAnsi="Tahoma" w:cs="Tahoma"/>
          <w:i/>
          <w:sz w:val="16"/>
          <w:szCs w:val="16"/>
        </w:rPr>
        <w:t>*niepotrzebne skreślić</w:t>
      </w:r>
    </w:p>
    <w:p w:rsidR="00177231" w:rsidRDefault="00177231">
      <w:pPr>
        <w:tabs>
          <w:tab w:val="center" w:pos="720"/>
          <w:tab w:val="center" w:pos="8460"/>
          <w:tab w:val="right" w:pos="9057"/>
        </w:tabs>
        <w:jc w:val="both"/>
      </w:pPr>
    </w:p>
    <w:sectPr w:rsidR="00177231" w:rsidSect="00177231">
      <w:headerReference w:type="even" r:id="rId20"/>
      <w:headerReference w:type="default" r:id="rId21"/>
      <w:footerReference w:type="even" r:id="rId22"/>
      <w:footerReference w:type="default" r:id="rId23"/>
      <w:headerReference w:type="first" r:id="rId24"/>
      <w:footerReference w:type="first" r:id="rId25"/>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231" w:rsidRDefault="006323BD">
      <w:r>
        <w:separator/>
      </w:r>
    </w:p>
  </w:endnote>
  <w:endnote w:type="continuationSeparator" w:id="0">
    <w:p w:rsidR="00177231" w:rsidRDefault="006323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pPr>
      <w:pStyle w:val="Stopka"/>
      <w:pBdr>
        <w:top w:val="single" w:sz="4" w:space="1" w:color="000000"/>
      </w:pBdr>
      <w:ind w:right="360"/>
      <w:jc w:val="center"/>
      <w:rPr>
        <w:i/>
      </w:rPr>
    </w:pPr>
    <w:r w:rsidRPr="00177231">
      <w:pict>
        <v:shapetype id="_x0000_t202" coordsize="21600,21600" o:spt="202" path="m,l,21600r21600,l21600,xe">
          <v:stroke joinstyle="miter"/>
          <v:path gradientshapeok="t" o:connecttype="rect"/>
        </v:shapetype>
        <v:shape id="_x0000_s1025" type="#_x0000_t202" style="position:absolute;left:0;text-align:left;margin-left:549.85pt;margin-top:.05pt;width:9.95pt;height:11.45pt;z-index:251656704;mso-wrap-distance-left:0;mso-wrap-distance-right:0;mso-position-horizontal:absolute;mso-position-horizontal-relative:page;mso-position-vertical:absolute;mso-position-vertical-relative:text" stroked="f">
          <v:fill opacity="0" color2="black"/>
          <v:textbox style="mso-next-textbox:#_x0000_s1025" inset="0,0,0,0">
            <w:txbxContent>
              <w:p w:rsidR="00177231" w:rsidRDefault="00177231">
                <w:pPr>
                  <w:pStyle w:val="Stopka"/>
                </w:pPr>
                <w:r>
                  <w:rPr>
                    <w:rStyle w:val="Numerstrony"/>
                  </w:rPr>
                  <w:fldChar w:fldCharType="begin"/>
                </w:r>
                <w:r w:rsidR="006323BD">
                  <w:rPr>
                    <w:rStyle w:val="Numerstrony"/>
                  </w:rPr>
                  <w:instrText xml:space="preserve"> PAGE </w:instrText>
                </w:r>
                <w:r>
                  <w:rPr>
                    <w:rStyle w:val="Numerstrony"/>
                  </w:rPr>
                  <w:fldChar w:fldCharType="separate"/>
                </w:r>
                <w:r w:rsidR="00DD0266">
                  <w:rPr>
                    <w:rStyle w:val="Numerstrony"/>
                    <w:noProof/>
                  </w:rPr>
                  <w:t>2</w:t>
                </w:r>
                <w:r>
                  <w:rPr>
                    <w:rStyle w:val="Numerstrony"/>
                  </w:rPr>
                  <w:fldChar w:fldCharType="end"/>
                </w:r>
              </w:p>
            </w:txbxContent>
          </v:textbox>
          <w10:wrap type="square" side="largest" anchorx="page"/>
        </v:shape>
      </w:pict>
    </w:r>
    <w:r w:rsidR="006323BD">
      <w:rPr>
        <w:i/>
      </w:rPr>
      <w:t>PRZETARG NIEOGRANICZONY Szpital Powiatowy w Gryfinie sp. z o.o.</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pPr>
      <w:pStyle w:val="Stopka"/>
      <w:ind w:right="360"/>
      <w:jc w:val="center"/>
      <w:rPr>
        <w:i/>
      </w:rPr>
    </w:pPr>
    <w:r w:rsidRPr="00177231">
      <w:pict>
        <v:shapetype id="_x0000_t202" coordsize="21600,21600" o:spt="202" path="m,l,21600r21600,l21600,xe">
          <v:stroke joinstyle="miter"/>
          <v:path gradientshapeok="t" o:connecttype="rect"/>
        </v:shapetype>
        <v:shape id="_x0000_s1027" type="#_x0000_t202" style="position:absolute;left:0;text-align:left;margin-left:514.35pt;margin-top:.05pt;width:9.95pt;height:11.45pt;z-index:251658752;mso-wrap-distance-left:0;mso-wrap-distance-right:0;mso-position-horizontal:absolute;mso-position-horizontal-relative:page;mso-position-vertical:absolute;mso-position-vertical-relative:text" stroked="f">
          <v:fill opacity="0" color2="black"/>
          <v:textbox inset="0,0,0,0">
            <w:txbxContent>
              <w:p w:rsidR="00177231" w:rsidRDefault="00177231">
                <w:pPr>
                  <w:pStyle w:val="Stopka"/>
                </w:pPr>
                <w:r>
                  <w:rPr>
                    <w:rStyle w:val="Numerstrony"/>
                  </w:rPr>
                  <w:fldChar w:fldCharType="begin"/>
                </w:r>
                <w:r w:rsidR="006323BD">
                  <w:rPr>
                    <w:rStyle w:val="Numerstrony"/>
                  </w:rPr>
                  <w:instrText xml:space="preserve"> PAGE </w:instrText>
                </w:r>
                <w:r>
                  <w:rPr>
                    <w:rStyle w:val="Numerstrony"/>
                  </w:rPr>
                  <w:fldChar w:fldCharType="separate"/>
                </w:r>
                <w:r w:rsidR="00DD0266">
                  <w:rPr>
                    <w:rStyle w:val="Numerstrony"/>
                    <w:noProof/>
                  </w:rPr>
                  <w:t>17</w:t>
                </w:r>
                <w:r>
                  <w:rPr>
                    <w:rStyle w:val="Numerstrony"/>
                  </w:rPr>
                  <w:fldChar w:fldCharType="end"/>
                </w:r>
              </w:p>
            </w:txbxContent>
          </v:textbox>
          <w10:wrap type="square" side="largest" anchorx="page"/>
        </v:shape>
      </w:pict>
    </w:r>
    <w:r w:rsidR="006323BD">
      <w:rPr>
        <w:i/>
      </w:rPr>
      <w:t>PRZETARG NIEOGRANICZONY</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231" w:rsidRDefault="006323BD">
      <w:r>
        <w:separator/>
      </w:r>
    </w:p>
  </w:footnote>
  <w:footnote w:type="continuationSeparator" w:id="0">
    <w:p w:rsidR="00177231" w:rsidRDefault="006323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pPr>
      <w:pStyle w:val="Nagwek"/>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5pt;width:1.1pt;height:11.45pt;z-index:251657728;mso-wrap-distance-left:0;mso-wrap-distance-right:0;mso-position-horizontal:center;mso-position-horizontal-relative:margin;mso-position-vertical:absolute;mso-position-vertical-relative:text" stroked="f">
          <v:fill opacity="0" color2="black"/>
          <v:textbox style="mso-next-textbox:#_x0000_s1026" inset="0,0,0,0">
            <w:txbxContent>
              <w:p w:rsidR="00177231" w:rsidRDefault="00177231">
                <w:pPr>
                  <w:pStyle w:val="Nagwek"/>
                </w:pPr>
              </w:p>
            </w:txbxContent>
          </v:textbox>
          <w10:wrap type="square" side="largest" anchorx="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pPr>
      <w:pStyle w:val="Nagwek"/>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31" w:rsidRDefault="0017723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502"/>
        </w:tabs>
        <w:ind w:left="502" w:hanging="360"/>
      </w:pPr>
      <w:rPr>
        <w:b w:val="0"/>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3">
    <w:nsid w:val="00000004"/>
    <w:multiLevelType w:val="singleLevel"/>
    <w:tmpl w:val="00000004"/>
    <w:name w:val="WW8Num4"/>
    <w:lvl w:ilvl="0">
      <w:start w:val="4"/>
      <w:numFmt w:val="decimal"/>
      <w:lvlText w:val="%1."/>
      <w:lvlJc w:val="left"/>
      <w:pPr>
        <w:tabs>
          <w:tab w:val="num" w:pos="720"/>
        </w:tabs>
        <w:ind w:left="720" w:hanging="360"/>
      </w:pPr>
    </w:lvl>
  </w:abstractNum>
  <w:abstractNum w:abstractNumId="4">
    <w:nsid w:val="00000005"/>
    <w:multiLevelType w:val="multilevel"/>
    <w:tmpl w:val="00000005"/>
    <w:name w:val="WW8Num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nsid w:val="00000007"/>
    <w:multiLevelType w:val="singleLevel"/>
    <w:tmpl w:val="00000007"/>
    <w:name w:val="WW8Num7"/>
    <w:lvl w:ilvl="0">
      <w:start w:val="1"/>
      <w:numFmt w:val="bullet"/>
      <w:lvlText w:val=""/>
      <w:lvlJc w:val="left"/>
      <w:pPr>
        <w:tabs>
          <w:tab w:val="num" w:pos="1080"/>
        </w:tabs>
        <w:ind w:left="1080" w:hanging="360"/>
      </w:pPr>
      <w:rPr>
        <w:rFonts w:ascii="Wingdings" w:hAnsi="Wingdings"/>
      </w:rPr>
    </w:lvl>
  </w:abstractNum>
  <w:abstractNum w:abstractNumId="7">
    <w:nsid w:val="00000008"/>
    <w:multiLevelType w:val="singleLevel"/>
    <w:tmpl w:val="00000008"/>
    <w:name w:val="WW8Num8"/>
    <w:lvl w:ilvl="0">
      <w:start w:val="1"/>
      <w:numFmt w:val="lowerLetter"/>
      <w:lvlText w:val="%1/"/>
      <w:lvlJc w:val="left"/>
      <w:pPr>
        <w:tabs>
          <w:tab w:val="num" w:pos="720"/>
        </w:tabs>
        <w:ind w:left="720" w:hanging="360"/>
      </w:pPr>
    </w:lvl>
  </w:abstractNum>
  <w:abstractNum w:abstractNumId="8">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b w:val="0"/>
        <w:color w:val="auto"/>
      </w:rPr>
    </w:lvl>
  </w:abstractNum>
  <w:abstractNum w:abstractNumId="10">
    <w:nsid w:val="0000000B"/>
    <w:multiLevelType w:val="singleLevel"/>
    <w:tmpl w:val="0000000B"/>
    <w:name w:val="WW8Num11"/>
    <w:lvl w:ilvl="0">
      <w:start w:val="1"/>
      <w:numFmt w:val="lowerLetter"/>
      <w:lvlText w:val="%1/"/>
      <w:lvlJc w:val="left"/>
      <w:pPr>
        <w:tabs>
          <w:tab w:val="num" w:pos="720"/>
        </w:tabs>
        <w:ind w:left="720" w:hanging="360"/>
      </w:pPr>
    </w:lvl>
  </w:abstractNum>
  <w:abstractNum w:abstractNumId="11">
    <w:nsid w:val="0000000C"/>
    <w:multiLevelType w:val="singleLevel"/>
    <w:tmpl w:val="0000000C"/>
    <w:name w:val="WW8Num12"/>
    <w:lvl w:ilvl="0">
      <w:start w:val="1"/>
      <w:numFmt w:val="decimal"/>
      <w:lvlText w:val="%1."/>
      <w:lvlJc w:val="left"/>
      <w:pPr>
        <w:tabs>
          <w:tab w:val="num" w:pos="720"/>
        </w:tabs>
        <w:ind w:left="720" w:hanging="360"/>
      </w:pPr>
      <w:rPr>
        <w:b w:val="0"/>
        <w:color w:val="auto"/>
      </w:rPr>
    </w:lvl>
  </w:abstractNum>
  <w:abstractNum w:abstractNumId="12">
    <w:nsid w:val="0000000D"/>
    <w:multiLevelType w:val="singleLevel"/>
    <w:tmpl w:val="0000000D"/>
    <w:name w:val="WW8Num13"/>
    <w:lvl w:ilvl="0">
      <w:start w:val="1"/>
      <w:numFmt w:val="lowerLetter"/>
      <w:lvlText w:val="%1)"/>
      <w:lvlJc w:val="left"/>
      <w:pPr>
        <w:tabs>
          <w:tab w:val="num" w:pos="2340"/>
        </w:tabs>
        <w:ind w:left="2340" w:hanging="360"/>
      </w:pPr>
      <w:rPr>
        <w:rFonts w:ascii="Arial" w:eastAsia="Times New Roman" w:hAnsi="Arial" w:cs="Arial"/>
      </w:rPr>
    </w:lvl>
  </w:abstractNum>
  <w:abstractNum w:abstractNumId="13">
    <w:nsid w:val="0000000E"/>
    <w:multiLevelType w:val="singleLevel"/>
    <w:tmpl w:val="0000000E"/>
    <w:name w:val="WW8Num14"/>
    <w:lvl w:ilvl="0">
      <w:start w:val="1"/>
      <w:numFmt w:val="lowerLetter"/>
      <w:lvlText w:val="%1/"/>
      <w:lvlJc w:val="left"/>
      <w:pPr>
        <w:tabs>
          <w:tab w:val="num" w:pos="720"/>
        </w:tabs>
        <w:ind w:left="720" w:hanging="360"/>
      </w:pPr>
    </w:lvl>
  </w:abstractNum>
  <w:abstractNum w:abstractNumId="14">
    <w:nsid w:val="0000000F"/>
    <w:multiLevelType w:val="singleLevel"/>
    <w:tmpl w:val="0000000F"/>
    <w:name w:val="WW8Num15"/>
    <w:lvl w:ilvl="0">
      <w:start w:val="1"/>
      <w:numFmt w:val="bullet"/>
      <w:lvlText w:val=""/>
      <w:lvlJc w:val="left"/>
      <w:pPr>
        <w:tabs>
          <w:tab w:val="num" w:pos="720"/>
        </w:tabs>
        <w:ind w:left="720" w:hanging="360"/>
      </w:pPr>
      <w:rPr>
        <w:rFonts w:ascii="Symbol" w:hAnsi="Symbol" w:cs="Arial"/>
      </w:rPr>
    </w:lvl>
  </w:abstractNum>
  <w:abstractNum w:abstractNumId="15">
    <w:nsid w:val="00000010"/>
    <w:multiLevelType w:val="singleLevel"/>
    <w:tmpl w:val="00000010"/>
    <w:name w:val="WW8Num16"/>
    <w:lvl w:ilvl="0">
      <w:start w:val="1"/>
      <w:numFmt w:val="decimal"/>
      <w:lvlText w:val="%1."/>
      <w:lvlJc w:val="left"/>
      <w:pPr>
        <w:tabs>
          <w:tab w:val="num" w:pos="720"/>
        </w:tabs>
        <w:ind w:left="720" w:hanging="360"/>
      </w:pPr>
    </w:lvl>
  </w:abstractNum>
  <w:abstractNum w:abstractNumId="16">
    <w:nsid w:val="00000011"/>
    <w:multiLevelType w:val="singleLevel"/>
    <w:tmpl w:val="00000011"/>
    <w:name w:val="WW8Num17"/>
    <w:lvl w:ilvl="0">
      <w:start w:val="1"/>
      <w:numFmt w:val="decimal"/>
      <w:lvlText w:val="%1."/>
      <w:lvlJc w:val="left"/>
      <w:pPr>
        <w:tabs>
          <w:tab w:val="num" w:pos="1004"/>
        </w:tabs>
        <w:ind w:left="1004" w:hanging="360"/>
      </w:pPr>
    </w:lvl>
  </w:abstractNum>
  <w:abstractNum w:abstractNumId="17">
    <w:nsid w:val="00000012"/>
    <w:multiLevelType w:val="singleLevel"/>
    <w:tmpl w:val="00000012"/>
    <w:name w:val="WW8Num18"/>
    <w:lvl w:ilvl="0">
      <w:start w:val="1"/>
      <w:numFmt w:val="upperRoman"/>
      <w:lvlText w:val="%1)"/>
      <w:lvlJc w:val="left"/>
      <w:pPr>
        <w:tabs>
          <w:tab w:val="num" w:pos="0"/>
        </w:tabs>
        <w:ind w:left="765" w:hanging="720"/>
      </w:pPr>
    </w:lvl>
  </w:abstractNum>
  <w:abstractNum w:abstractNumId="18">
    <w:nsid w:val="00000013"/>
    <w:multiLevelType w:val="singleLevel"/>
    <w:tmpl w:val="00000013"/>
    <w:name w:val="WW8Num19"/>
    <w:lvl w:ilvl="0">
      <w:start w:val="1"/>
      <w:numFmt w:val="decimal"/>
      <w:lvlText w:val="%1."/>
      <w:lvlJc w:val="left"/>
      <w:pPr>
        <w:tabs>
          <w:tab w:val="num" w:pos="786"/>
        </w:tabs>
        <w:ind w:left="786" w:hanging="360"/>
      </w:pPr>
      <w:rPr>
        <w:b w:val="0"/>
        <w:i w:val="0"/>
        <w:strike w:val="0"/>
        <w:dstrike w:val="0"/>
        <w:color w:val="auto"/>
      </w:rPr>
    </w:lvl>
  </w:abstractNum>
  <w:abstractNum w:abstractNumId="19">
    <w:nsid w:val="00000014"/>
    <w:multiLevelType w:val="singleLevel"/>
    <w:tmpl w:val="00000014"/>
    <w:name w:val="WW8Num20"/>
    <w:lvl w:ilvl="0">
      <w:start w:val="17"/>
      <w:numFmt w:val="bullet"/>
      <w:lvlText w:val="-"/>
      <w:lvlJc w:val="left"/>
      <w:pPr>
        <w:tabs>
          <w:tab w:val="num" w:pos="750"/>
        </w:tabs>
        <w:ind w:left="750" w:hanging="360"/>
      </w:pPr>
      <w:rPr>
        <w:rFonts w:ascii="Times New Roman" w:hAnsi="Times New Roman"/>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21">
    <w:nsid w:val="00000016"/>
    <w:multiLevelType w:val="singleLevel"/>
    <w:tmpl w:val="00000016"/>
    <w:name w:val="WW8Num22"/>
    <w:lvl w:ilvl="0">
      <w:start w:val="1"/>
      <w:numFmt w:val="decimal"/>
      <w:lvlText w:val="%1."/>
      <w:lvlJc w:val="left"/>
      <w:pPr>
        <w:tabs>
          <w:tab w:val="num" w:pos="720"/>
        </w:tabs>
        <w:ind w:left="720" w:hanging="360"/>
      </w:pPr>
    </w:lvl>
  </w:abstractNum>
  <w:abstractNum w:abstractNumId="22">
    <w:nsid w:val="00000017"/>
    <w:multiLevelType w:val="multilevel"/>
    <w:tmpl w:val="00000017"/>
    <w:name w:val="WW8Num23"/>
    <w:lvl w:ilvl="0">
      <w:start w:val="1"/>
      <w:numFmt w:val="bullet"/>
      <w:lvlText w:val=""/>
      <w:lvlJc w:val="left"/>
      <w:pPr>
        <w:tabs>
          <w:tab w:val="num" w:pos="587"/>
        </w:tabs>
        <w:ind w:left="587" w:hanging="360"/>
      </w:pPr>
      <w:rPr>
        <w:rFonts w:ascii="Wingdings" w:hAnsi="Wingdings"/>
      </w:rPr>
    </w:lvl>
    <w:lvl w:ilvl="1">
      <w:start w:val="1"/>
      <w:numFmt w:val="upperRoman"/>
      <w:lvlText w:val="%2."/>
      <w:lvlJc w:val="left"/>
      <w:pPr>
        <w:tabs>
          <w:tab w:val="num" w:pos="0"/>
        </w:tabs>
        <w:ind w:left="1800" w:hanging="72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18"/>
    <w:multiLevelType w:val="multilevel"/>
    <w:tmpl w:val="00000018"/>
    <w:name w:val="WW8Num24"/>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24">
    <w:nsid w:val="00000019"/>
    <w:multiLevelType w:val="multilevel"/>
    <w:tmpl w:val="00000019"/>
    <w:name w:val="WW8Num25"/>
    <w:lvl w:ilvl="0">
      <w:start w:val="1"/>
      <w:numFmt w:val="decimal"/>
      <w:lvlText w:val="%1."/>
      <w:lvlJc w:val="left"/>
      <w:pPr>
        <w:tabs>
          <w:tab w:val="num" w:pos="0"/>
        </w:tabs>
        <w:ind w:left="720" w:hanging="360"/>
      </w:pPr>
      <w:rPr>
        <w:rFonts w:ascii="Times New Roman" w:hAnsi="Times New Roman"/>
        <w:b w:val="0"/>
        <w:i w:val="0"/>
        <w:sz w:val="28"/>
        <w:u w:val="none"/>
      </w:rPr>
    </w:lvl>
    <w:lvl w:ilvl="1">
      <w:start w:val="1"/>
      <w:numFmt w:val="decimal"/>
      <w:lvlText w:val="%2)"/>
      <w:lvlJc w:val="left"/>
      <w:pPr>
        <w:tabs>
          <w:tab w:val="num" w:pos="0"/>
        </w:tabs>
        <w:ind w:left="1440" w:hanging="360"/>
      </w:pPr>
      <w:rPr>
        <w:rFonts w:ascii="Times New Roman" w:hAnsi="Times New Roman"/>
        <w:b w:val="0"/>
        <w:i w:val="0"/>
        <w:sz w:val="28"/>
        <w:u w:val="none"/>
      </w:rPr>
    </w:lvl>
    <w:lvl w:ilvl="2">
      <w:start w:val="1"/>
      <w:numFmt w:val="lowerRoman"/>
      <w:lvlText w:val="%3."/>
      <w:lvlJc w:val="left"/>
      <w:pPr>
        <w:tabs>
          <w:tab w:val="num" w:pos="0"/>
        </w:tabs>
        <w:ind w:left="2160" w:hanging="180"/>
      </w:pPr>
      <w:rPr>
        <w:rFonts w:ascii="Times New Roman" w:hAnsi="Times New Roman"/>
        <w:b w:val="0"/>
        <w:i w:val="0"/>
        <w:sz w:val="28"/>
        <w:u w:val="none"/>
      </w:rPr>
    </w:lvl>
    <w:lvl w:ilvl="3">
      <w:start w:val="1"/>
      <w:numFmt w:val="decimal"/>
      <w:lvlText w:val="%4."/>
      <w:lvlJc w:val="left"/>
      <w:pPr>
        <w:tabs>
          <w:tab w:val="num" w:pos="0"/>
        </w:tabs>
        <w:ind w:left="2880" w:hanging="360"/>
      </w:pPr>
      <w:rPr>
        <w:rFonts w:ascii="Times New Roman" w:hAnsi="Times New Roman"/>
        <w:b w:val="0"/>
        <w:i w:val="0"/>
        <w:sz w:val="28"/>
        <w:u w:val="none"/>
      </w:rPr>
    </w:lvl>
    <w:lvl w:ilvl="4">
      <w:start w:val="1"/>
      <w:numFmt w:val="lowerLetter"/>
      <w:lvlText w:val="%5."/>
      <w:lvlJc w:val="left"/>
      <w:pPr>
        <w:tabs>
          <w:tab w:val="num" w:pos="0"/>
        </w:tabs>
        <w:ind w:left="3600" w:hanging="360"/>
      </w:pPr>
      <w:rPr>
        <w:rFonts w:ascii="Times New Roman" w:hAnsi="Times New Roman"/>
        <w:b w:val="0"/>
        <w:i w:val="0"/>
        <w:sz w:val="28"/>
        <w:u w:val="none"/>
      </w:rPr>
    </w:lvl>
    <w:lvl w:ilvl="5">
      <w:start w:val="1"/>
      <w:numFmt w:val="lowerRoman"/>
      <w:lvlText w:val="%6."/>
      <w:lvlJc w:val="left"/>
      <w:pPr>
        <w:tabs>
          <w:tab w:val="num" w:pos="0"/>
        </w:tabs>
        <w:ind w:left="4320" w:hanging="180"/>
      </w:pPr>
      <w:rPr>
        <w:rFonts w:ascii="Times New Roman" w:hAnsi="Times New Roman"/>
        <w:b w:val="0"/>
        <w:i w:val="0"/>
        <w:sz w:val="28"/>
        <w:u w:val="none"/>
      </w:rPr>
    </w:lvl>
    <w:lvl w:ilvl="6">
      <w:start w:val="1"/>
      <w:numFmt w:val="decimal"/>
      <w:lvlText w:val="%7."/>
      <w:lvlJc w:val="left"/>
      <w:pPr>
        <w:tabs>
          <w:tab w:val="num" w:pos="0"/>
        </w:tabs>
        <w:ind w:left="5040" w:hanging="360"/>
      </w:pPr>
      <w:rPr>
        <w:rFonts w:ascii="Times New Roman" w:hAnsi="Times New Roman"/>
        <w:b w:val="0"/>
        <w:i w:val="0"/>
        <w:sz w:val="28"/>
        <w:u w:val="none"/>
      </w:rPr>
    </w:lvl>
    <w:lvl w:ilvl="7">
      <w:start w:val="1"/>
      <w:numFmt w:val="lowerLetter"/>
      <w:lvlText w:val="%8."/>
      <w:lvlJc w:val="left"/>
      <w:pPr>
        <w:tabs>
          <w:tab w:val="num" w:pos="0"/>
        </w:tabs>
        <w:ind w:left="5760" w:hanging="360"/>
      </w:pPr>
      <w:rPr>
        <w:rFonts w:ascii="Times New Roman" w:hAnsi="Times New Roman"/>
        <w:b w:val="0"/>
        <w:i w:val="0"/>
        <w:sz w:val="28"/>
        <w:u w:val="none"/>
      </w:rPr>
    </w:lvl>
    <w:lvl w:ilvl="8">
      <w:start w:val="1"/>
      <w:numFmt w:val="lowerRoman"/>
      <w:lvlText w:val="%9."/>
      <w:lvlJc w:val="left"/>
      <w:pPr>
        <w:tabs>
          <w:tab w:val="num" w:pos="0"/>
        </w:tabs>
        <w:ind w:left="6480" w:hanging="180"/>
      </w:pPr>
      <w:rPr>
        <w:rFonts w:ascii="Times New Roman" w:hAnsi="Times New Roman"/>
        <w:b w:val="0"/>
        <w:i w:val="0"/>
        <w:sz w:val="28"/>
        <w:u w:val="none"/>
      </w:rPr>
    </w:lvl>
  </w:abstractNum>
  <w:abstractNum w:abstractNumId="25">
    <w:nsid w:val="0000001A"/>
    <w:multiLevelType w:val="singleLevel"/>
    <w:tmpl w:val="0000001A"/>
    <w:name w:val="WW8Num26"/>
    <w:lvl w:ilvl="0">
      <w:start w:val="1"/>
      <w:numFmt w:val="decimal"/>
      <w:lvlText w:val="%1."/>
      <w:lvlJc w:val="left"/>
      <w:pPr>
        <w:tabs>
          <w:tab w:val="num" w:pos="720"/>
        </w:tabs>
        <w:ind w:left="720" w:hanging="360"/>
      </w:pPr>
    </w:lvl>
  </w:abstractNum>
  <w:abstractNum w:abstractNumId="26">
    <w:nsid w:val="0000001B"/>
    <w:multiLevelType w:val="singleLevel"/>
    <w:tmpl w:val="0000001B"/>
    <w:name w:val="WW8Num27"/>
    <w:lvl w:ilvl="0">
      <w:start w:val="1"/>
      <w:numFmt w:val="lowerLetter"/>
      <w:lvlText w:val="%1)"/>
      <w:lvlJc w:val="left"/>
      <w:pPr>
        <w:tabs>
          <w:tab w:val="num" w:pos="2901"/>
        </w:tabs>
        <w:ind w:left="2901"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86"/>
        </w:tabs>
        <w:ind w:left="786" w:hanging="360"/>
      </w:pPr>
      <w:rPr>
        <w:rFonts w:ascii="Wingdings" w:hAnsi="Wingdings"/>
      </w:rPr>
    </w:lvl>
    <w:lvl w:ilvl="1">
      <w:start w:val="1"/>
      <w:numFmt w:val="lowerLetter"/>
      <w:lvlText w:val="%2."/>
      <w:lvlJc w:val="left"/>
      <w:pPr>
        <w:tabs>
          <w:tab w:val="num" w:pos="1724"/>
        </w:tabs>
        <w:ind w:left="1724" w:hanging="360"/>
      </w:pPr>
    </w:lvl>
    <w:lvl w:ilvl="2">
      <w:start w:val="1"/>
      <w:numFmt w:val="lowerRoman"/>
      <w:lvlText w:val="%3."/>
      <w:lvlJc w:val="left"/>
      <w:pPr>
        <w:tabs>
          <w:tab w:val="num" w:pos="2444"/>
        </w:tabs>
        <w:ind w:left="2444" w:hanging="18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rPr>
        <w:rFonts w:ascii="Wingdings" w:hAnsi="Wingdings"/>
      </w:rPr>
    </w:lvl>
    <w:lvl w:ilvl="5">
      <w:start w:val="1"/>
      <w:numFmt w:val="lowerRoman"/>
      <w:lvlText w:val="%6."/>
      <w:lvlJc w:val="lef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left"/>
      <w:pPr>
        <w:tabs>
          <w:tab w:val="num" w:pos="6764"/>
        </w:tabs>
        <w:ind w:left="6764" w:hanging="180"/>
      </w:pPr>
    </w:lvl>
  </w:abstractNum>
  <w:abstractNum w:abstractNumId="28">
    <w:nsid w:val="0000001D"/>
    <w:multiLevelType w:val="singleLevel"/>
    <w:tmpl w:val="0000001D"/>
    <w:name w:val="WW8Num29"/>
    <w:lvl w:ilvl="0">
      <w:start w:val="3"/>
      <w:numFmt w:val="bullet"/>
      <w:lvlText w:val="-"/>
      <w:lvlJc w:val="left"/>
      <w:pPr>
        <w:tabs>
          <w:tab w:val="num" w:pos="360"/>
        </w:tabs>
        <w:ind w:left="360" w:hanging="360"/>
      </w:pPr>
      <w:rPr>
        <w:rFonts w:ascii="Times New Roman" w:hAnsi="Times New Roman"/>
      </w:rPr>
    </w:lvl>
  </w:abstractNum>
  <w:abstractNum w:abstractNumId="29">
    <w:nsid w:val="0000001E"/>
    <w:multiLevelType w:val="multilevel"/>
    <w:tmpl w:val="0000001E"/>
    <w:name w:val="WW8Num30"/>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927"/>
        </w:tabs>
        <w:ind w:left="927" w:hanging="360"/>
      </w:pPr>
      <w:rPr>
        <w:rFonts w:cs="Times New Roman"/>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2781"/>
        </w:tabs>
        <w:ind w:left="2781" w:hanging="1080"/>
      </w:pPr>
      <w:rPr>
        <w:rFonts w:cs="Times New Roman"/>
        <w:b w:val="0"/>
        <w:i w:val="0"/>
        <w:color w:val="auto"/>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202"/>
        </w:tabs>
        <w:ind w:left="5202" w:hanging="1800"/>
      </w:pPr>
      <w:rPr>
        <w:rFonts w:cs="Times New Roman"/>
      </w:rPr>
    </w:lvl>
    <w:lvl w:ilvl="7">
      <w:start w:val="1"/>
      <w:numFmt w:val="decimal"/>
      <w:lvlText w:val="%1.%2.%3.%4.%5.%6.%7.%8."/>
      <w:lvlJc w:val="left"/>
      <w:pPr>
        <w:tabs>
          <w:tab w:val="num" w:pos="6129"/>
        </w:tabs>
        <w:ind w:left="6129" w:hanging="2160"/>
      </w:pPr>
      <w:rPr>
        <w:rFonts w:cs="Times New Roman"/>
      </w:rPr>
    </w:lvl>
    <w:lvl w:ilvl="8">
      <w:start w:val="1"/>
      <w:numFmt w:val="decimal"/>
      <w:lvlText w:val="%1.%2.%3.%4.%5.%6.%7.%8.%9."/>
      <w:lvlJc w:val="left"/>
      <w:pPr>
        <w:tabs>
          <w:tab w:val="num" w:pos="7056"/>
        </w:tabs>
        <w:ind w:left="7056" w:hanging="252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0E3ED3"/>
    <w:rsid w:val="000E3ED3"/>
    <w:rsid w:val="00177231"/>
    <w:rsid w:val="006323BD"/>
    <w:rsid w:val="00DD026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7231"/>
    <w:pPr>
      <w:suppressAutoHyphens/>
      <w:overflowPunct w:val="0"/>
      <w:autoSpaceDE w:val="0"/>
      <w:textAlignment w:val="baseline"/>
    </w:pPr>
    <w:rPr>
      <w:lang w:eastAsia="ar-SA"/>
    </w:rPr>
  </w:style>
  <w:style w:type="paragraph" w:styleId="Nagwek1">
    <w:name w:val="heading 1"/>
    <w:basedOn w:val="Normalny"/>
    <w:next w:val="Normalny"/>
    <w:qFormat/>
    <w:rsid w:val="00177231"/>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rsid w:val="00177231"/>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rsid w:val="00177231"/>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rsid w:val="00177231"/>
    <w:pPr>
      <w:keepNext/>
      <w:numPr>
        <w:ilvl w:val="3"/>
        <w:numId w:val="1"/>
      </w:numPr>
      <w:spacing w:before="240" w:after="60"/>
      <w:outlineLvl w:val="3"/>
    </w:pPr>
    <w:rPr>
      <w:b/>
      <w:bCs/>
      <w:sz w:val="28"/>
      <w:szCs w:val="28"/>
    </w:rPr>
  </w:style>
  <w:style w:type="paragraph" w:styleId="Nagwek5">
    <w:name w:val="heading 5"/>
    <w:basedOn w:val="Normalny"/>
    <w:next w:val="Normalny"/>
    <w:qFormat/>
    <w:rsid w:val="00177231"/>
    <w:pPr>
      <w:numPr>
        <w:ilvl w:val="4"/>
        <w:numId w:val="1"/>
      </w:numPr>
      <w:spacing w:before="240" w:after="60"/>
      <w:outlineLvl w:val="4"/>
    </w:pPr>
    <w:rPr>
      <w:b/>
      <w:bCs/>
      <w:i/>
      <w:iCs/>
      <w:sz w:val="26"/>
      <w:szCs w:val="26"/>
    </w:rPr>
  </w:style>
  <w:style w:type="paragraph" w:styleId="Nagwek6">
    <w:name w:val="heading 6"/>
    <w:basedOn w:val="Normalny"/>
    <w:next w:val="Normalny"/>
    <w:qFormat/>
    <w:rsid w:val="00177231"/>
    <w:pPr>
      <w:numPr>
        <w:ilvl w:val="5"/>
        <w:numId w:val="1"/>
      </w:numPr>
      <w:spacing w:before="240" w:after="60"/>
      <w:outlineLvl w:val="5"/>
    </w:pPr>
    <w:rPr>
      <w:b/>
      <w:bCs/>
      <w:sz w:val="22"/>
      <w:szCs w:val="22"/>
    </w:rPr>
  </w:style>
  <w:style w:type="paragraph" w:styleId="Nagwek7">
    <w:name w:val="heading 7"/>
    <w:basedOn w:val="Normalny"/>
    <w:next w:val="Normalny"/>
    <w:qFormat/>
    <w:rsid w:val="00177231"/>
    <w:pPr>
      <w:numPr>
        <w:ilvl w:val="6"/>
        <w:numId w:val="1"/>
      </w:numPr>
      <w:spacing w:before="240" w:after="60"/>
      <w:outlineLvl w:val="6"/>
    </w:pPr>
    <w:rPr>
      <w:sz w:val="24"/>
      <w:szCs w:val="24"/>
    </w:rPr>
  </w:style>
  <w:style w:type="paragraph" w:styleId="Nagwek8">
    <w:name w:val="heading 8"/>
    <w:basedOn w:val="Normalny"/>
    <w:next w:val="Normalny"/>
    <w:qFormat/>
    <w:rsid w:val="00177231"/>
    <w:pPr>
      <w:numPr>
        <w:ilvl w:val="7"/>
        <w:numId w:val="1"/>
      </w:numPr>
      <w:spacing w:before="240" w:after="60"/>
      <w:outlineLvl w:val="7"/>
    </w:pPr>
    <w:rPr>
      <w:i/>
      <w:iCs/>
      <w:sz w:val="24"/>
      <w:szCs w:val="24"/>
    </w:rPr>
  </w:style>
  <w:style w:type="paragraph" w:styleId="Nagwek9">
    <w:name w:val="heading 9"/>
    <w:basedOn w:val="Normalny"/>
    <w:next w:val="Normalny"/>
    <w:qFormat/>
    <w:rsid w:val="00177231"/>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177231"/>
    <w:rPr>
      <w:b w:val="0"/>
    </w:rPr>
  </w:style>
  <w:style w:type="character" w:customStyle="1" w:styleId="WW8Num7z0">
    <w:name w:val="WW8Num7z0"/>
    <w:rsid w:val="00177231"/>
    <w:rPr>
      <w:rFonts w:ascii="Wingdings" w:hAnsi="Wingdings"/>
    </w:rPr>
  </w:style>
  <w:style w:type="character" w:customStyle="1" w:styleId="WW8Num10z0">
    <w:name w:val="WW8Num10z0"/>
    <w:rsid w:val="00177231"/>
    <w:rPr>
      <w:b w:val="0"/>
      <w:color w:val="auto"/>
    </w:rPr>
  </w:style>
  <w:style w:type="character" w:customStyle="1" w:styleId="WW8Num12z0">
    <w:name w:val="WW8Num12z0"/>
    <w:rsid w:val="00177231"/>
    <w:rPr>
      <w:b w:val="0"/>
      <w:color w:val="auto"/>
    </w:rPr>
  </w:style>
  <w:style w:type="character" w:customStyle="1" w:styleId="WW8Num13z0">
    <w:name w:val="WW8Num13z0"/>
    <w:rsid w:val="00177231"/>
    <w:rPr>
      <w:rFonts w:ascii="Arial" w:eastAsia="Times New Roman" w:hAnsi="Arial" w:cs="Arial"/>
    </w:rPr>
  </w:style>
  <w:style w:type="character" w:customStyle="1" w:styleId="WW8Num15z0">
    <w:name w:val="WW8Num15z0"/>
    <w:rsid w:val="00177231"/>
    <w:rPr>
      <w:rFonts w:ascii="Arial" w:eastAsia="Times New Roman" w:hAnsi="Arial" w:cs="Arial"/>
    </w:rPr>
  </w:style>
  <w:style w:type="character" w:customStyle="1" w:styleId="WW8Num19z0">
    <w:name w:val="WW8Num19z0"/>
    <w:rsid w:val="00177231"/>
    <w:rPr>
      <w:b w:val="0"/>
      <w:i w:val="0"/>
      <w:strike w:val="0"/>
      <w:dstrike w:val="0"/>
      <w:color w:val="auto"/>
    </w:rPr>
  </w:style>
  <w:style w:type="character" w:customStyle="1" w:styleId="WW8Num20z0">
    <w:name w:val="WW8Num20z0"/>
    <w:rsid w:val="00177231"/>
    <w:rPr>
      <w:rFonts w:ascii="Times New Roman" w:hAnsi="Times New Roman"/>
    </w:rPr>
  </w:style>
  <w:style w:type="character" w:customStyle="1" w:styleId="WW8Num23z0">
    <w:name w:val="WW8Num23z0"/>
    <w:rsid w:val="00177231"/>
    <w:rPr>
      <w:rFonts w:ascii="Wingdings" w:hAnsi="Wingdings"/>
    </w:rPr>
  </w:style>
  <w:style w:type="character" w:customStyle="1" w:styleId="WW8Num23z3">
    <w:name w:val="WW8Num23z3"/>
    <w:rsid w:val="00177231"/>
    <w:rPr>
      <w:rFonts w:ascii="Symbol" w:hAnsi="Symbol"/>
    </w:rPr>
  </w:style>
  <w:style w:type="character" w:customStyle="1" w:styleId="WW8Num23z4">
    <w:name w:val="WW8Num23z4"/>
    <w:rsid w:val="00177231"/>
    <w:rPr>
      <w:rFonts w:ascii="Courier New" w:hAnsi="Courier New"/>
    </w:rPr>
  </w:style>
  <w:style w:type="character" w:customStyle="1" w:styleId="WW8Num25z0">
    <w:name w:val="WW8Num25z0"/>
    <w:rsid w:val="00177231"/>
    <w:rPr>
      <w:rFonts w:ascii="Times New Roman" w:hAnsi="Times New Roman"/>
      <w:b w:val="0"/>
      <w:i w:val="0"/>
      <w:sz w:val="28"/>
      <w:u w:val="none"/>
    </w:rPr>
  </w:style>
  <w:style w:type="character" w:customStyle="1" w:styleId="WW8Num27z0">
    <w:name w:val="WW8Num27z0"/>
    <w:rsid w:val="00177231"/>
    <w:rPr>
      <w:rFonts w:cs="Times New Roman"/>
    </w:rPr>
  </w:style>
  <w:style w:type="character" w:customStyle="1" w:styleId="WW8Num28z0">
    <w:name w:val="WW8Num28z0"/>
    <w:rsid w:val="00177231"/>
    <w:rPr>
      <w:rFonts w:ascii="Wingdings" w:hAnsi="Wingdings"/>
    </w:rPr>
  </w:style>
  <w:style w:type="character" w:customStyle="1" w:styleId="WW8Num29z0">
    <w:name w:val="WW8Num29z0"/>
    <w:rsid w:val="00177231"/>
    <w:rPr>
      <w:rFonts w:ascii="Times New Roman" w:hAnsi="Times New Roman"/>
    </w:rPr>
  </w:style>
  <w:style w:type="character" w:customStyle="1" w:styleId="WW8Num30z0">
    <w:name w:val="WW8Num30z0"/>
    <w:rsid w:val="00177231"/>
    <w:rPr>
      <w:rFonts w:cs="Times New Roman"/>
    </w:rPr>
  </w:style>
  <w:style w:type="character" w:customStyle="1" w:styleId="WW8Num30z1">
    <w:name w:val="WW8Num30z1"/>
    <w:rsid w:val="00177231"/>
    <w:rPr>
      <w:rFonts w:cs="Times New Roman"/>
    </w:rPr>
  </w:style>
  <w:style w:type="character" w:customStyle="1" w:styleId="WW8Num30z2">
    <w:name w:val="WW8Num30z2"/>
    <w:rsid w:val="00177231"/>
    <w:rPr>
      <w:rFonts w:cs="Times New Roman"/>
      <w:b w:val="0"/>
    </w:rPr>
  </w:style>
  <w:style w:type="character" w:customStyle="1" w:styleId="WW8Num30z3">
    <w:name w:val="WW8Num30z3"/>
    <w:rsid w:val="00177231"/>
    <w:rPr>
      <w:rFonts w:cs="Times New Roman"/>
      <w:b w:val="0"/>
      <w:i w:val="0"/>
      <w:color w:val="auto"/>
    </w:rPr>
  </w:style>
  <w:style w:type="character" w:customStyle="1" w:styleId="Absatz-Standardschriftart">
    <w:name w:val="Absatz-Standardschriftart"/>
    <w:rsid w:val="00177231"/>
  </w:style>
  <w:style w:type="character" w:customStyle="1" w:styleId="WW8Num5z0">
    <w:name w:val="WW8Num5z0"/>
    <w:rsid w:val="00177231"/>
    <w:rPr>
      <w:b w:val="0"/>
    </w:rPr>
  </w:style>
  <w:style w:type="character" w:customStyle="1" w:styleId="WW8Num9z0">
    <w:name w:val="WW8Num9z0"/>
    <w:rsid w:val="00177231"/>
    <w:rPr>
      <w:rFonts w:ascii="Wingdings" w:hAnsi="Wingdings"/>
    </w:rPr>
  </w:style>
  <w:style w:type="character" w:customStyle="1" w:styleId="WW8Num9z1">
    <w:name w:val="WW8Num9z1"/>
    <w:rsid w:val="00177231"/>
    <w:rPr>
      <w:rFonts w:ascii="Courier New" w:hAnsi="Courier New" w:cs="Courier New"/>
    </w:rPr>
  </w:style>
  <w:style w:type="character" w:customStyle="1" w:styleId="WW8Num9z3">
    <w:name w:val="WW8Num9z3"/>
    <w:rsid w:val="00177231"/>
    <w:rPr>
      <w:rFonts w:ascii="Symbol" w:hAnsi="Symbol"/>
    </w:rPr>
  </w:style>
  <w:style w:type="character" w:customStyle="1" w:styleId="WW8Num10z1">
    <w:name w:val="WW8Num10z1"/>
    <w:rsid w:val="00177231"/>
    <w:rPr>
      <w:u w:val="none"/>
    </w:rPr>
  </w:style>
  <w:style w:type="character" w:customStyle="1" w:styleId="WW8Num13z2">
    <w:name w:val="WW8Num13z2"/>
    <w:rsid w:val="00177231"/>
    <w:rPr>
      <w:rFonts w:ascii="Wingdings" w:hAnsi="Wingdings"/>
    </w:rPr>
  </w:style>
  <w:style w:type="character" w:customStyle="1" w:styleId="WW8Num13z3">
    <w:name w:val="WW8Num13z3"/>
    <w:rsid w:val="00177231"/>
    <w:rPr>
      <w:rFonts w:ascii="Symbol" w:hAnsi="Symbol"/>
    </w:rPr>
  </w:style>
  <w:style w:type="character" w:customStyle="1" w:styleId="WW8Num13z4">
    <w:name w:val="WW8Num13z4"/>
    <w:rsid w:val="00177231"/>
    <w:rPr>
      <w:rFonts w:ascii="Courier New" w:hAnsi="Courier New" w:cs="Courier New"/>
    </w:rPr>
  </w:style>
  <w:style w:type="character" w:customStyle="1" w:styleId="WW8Num14z0">
    <w:name w:val="WW8Num14z0"/>
    <w:rsid w:val="00177231"/>
    <w:rPr>
      <w:b w:val="0"/>
      <w:color w:val="auto"/>
    </w:rPr>
  </w:style>
  <w:style w:type="character" w:customStyle="1" w:styleId="WW8Num17z0">
    <w:name w:val="WW8Num17z0"/>
    <w:rsid w:val="00177231"/>
    <w:rPr>
      <w:rFonts w:ascii="Symbol" w:hAnsi="Symbol"/>
    </w:rPr>
  </w:style>
  <w:style w:type="character" w:customStyle="1" w:styleId="WW8Num17z1">
    <w:name w:val="WW8Num17z1"/>
    <w:rsid w:val="00177231"/>
    <w:rPr>
      <w:rFonts w:ascii="Courier New" w:hAnsi="Courier New" w:cs="Courier New"/>
    </w:rPr>
  </w:style>
  <w:style w:type="character" w:customStyle="1" w:styleId="WW8Num17z2">
    <w:name w:val="WW8Num17z2"/>
    <w:rsid w:val="00177231"/>
    <w:rPr>
      <w:rFonts w:ascii="Wingdings" w:hAnsi="Wingdings"/>
    </w:rPr>
  </w:style>
  <w:style w:type="character" w:customStyle="1" w:styleId="WW8Num21z0">
    <w:name w:val="WW8Num21z0"/>
    <w:rsid w:val="00177231"/>
    <w:rPr>
      <w:b w:val="0"/>
      <w:i w:val="0"/>
      <w:strike w:val="0"/>
      <w:dstrike w:val="0"/>
      <w:color w:val="auto"/>
    </w:rPr>
  </w:style>
  <w:style w:type="character" w:customStyle="1" w:styleId="WW8Num22z0">
    <w:name w:val="WW8Num22z0"/>
    <w:rsid w:val="00177231"/>
    <w:rPr>
      <w:rFonts w:ascii="Times New Roman" w:hAnsi="Times New Roman"/>
    </w:rPr>
  </w:style>
  <w:style w:type="character" w:customStyle="1" w:styleId="WW8Num28z3">
    <w:name w:val="WW8Num28z3"/>
    <w:rsid w:val="00177231"/>
    <w:rPr>
      <w:rFonts w:ascii="Symbol" w:hAnsi="Symbol"/>
    </w:rPr>
  </w:style>
  <w:style w:type="character" w:customStyle="1" w:styleId="WW8Num28z4">
    <w:name w:val="WW8Num28z4"/>
    <w:rsid w:val="00177231"/>
    <w:rPr>
      <w:rFonts w:ascii="Courier New" w:hAnsi="Courier New"/>
    </w:rPr>
  </w:style>
  <w:style w:type="character" w:customStyle="1" w:styleId="WW8Num32z0">
    <w:name w:val="WW8Num32z0"/>
    <w:rsid w:val="00177231"/>
    <w:rPr>
      <w:rFonts w:cs="Times New Roman"/>
    </w:rPr>
  </w:style>
  <w:style w:type="character" w:customStyle="1" w:styleId="WW8Num33z0">
    <w:name w:val="WW8Num33z0"/>
    <w:rsid w:val="00177231"/>
    <w:rPr>
      <w:b w:val="0"/>
    </w:rPr>
  </w:style>
  <w:style w:type="character" w:customStyle="1" w:styleId="WW8Num34z0">
    <w:name w:val="WW8Num34z0"/>
    <w:rsid w:val="00177231"/>
    <w:rPr>
      <w:rFonts w:ascii="Times New Roman" w:hAnsi="Times New Roman"/>
    </w:rPr>
  </w:style>
  <w:style w:type="character" w:customStyle="1" w:styleId="WW8Num35z0">
    <w:name w:val="WW8Num35z0"/>
    <w:rsid w:val="00177231"/>
    <w:rPr>
      <w:rFonts w:cs="Times New Roman"/>
      <w:b/>
    </w:rPr>
  </w:style>
  <w:style w:type="character" w:customStyle="1" w:styleId="WW8Num35z1">
    <w:name w:val="WW8Num35z1"/>
    <w:rsid w:val="00177231"/>
    <w:rPr>
      <w:rFonts w:cs="Times New Roman"/>
    </w:rPr>
  </w:style>
  <w:style w:type="character" w:customStyle="1" w:styleId="WW8Num35z2">
    <w:name w:val="WW8Num35z2"/>
    <w:rsid w:val="00177231"/>
    <w:rPr>
      <w:rFonts w:cs="Times New Roman"/>
      <w:b w:val="0"/>
    </w:rPr>
  </w:style>
  <w:style w:type="character" w:customStyle="1" w:styleId="WW8Num35z3">
    <w:name w:val="WW8Num35z3"/>
    <w:rsid w:val="00177231"/>
    <w:rPr>
      <w:rFonts w:cs="Times New Roman"/>
      <w:b w:val="0"/>
      <w:i w:val="0"/>
      <w:color w:val="auto"/>
    </w:rPr>
  </w:style>
  <w:style w:type="character" w:customStyle="1" w:styleId="Domylnaczcionkaakapitu1">
    <w:name w:val="Domyślna czcionka akapitu1"/>
    <w:rsid w:val="00177231"/>
  </w:style>
  <w:style w:type="character" w:customStyle="1" w:styleId="TekstpodstawowyZnak">
    <w:name w:val="Tekst podstawowy Znak"/>
    <w:basedOn w:val="Domylnaczcionkaakapitu1"/>
    <w:rsid w:val="00177231"/>
    <w:rPr>
      <w:sz w:val="24"/>
      <w:u w:val="single"/>
      <w:lang w:val="pl-PL" w:eastAsia="ar-SA" w:bidi="ar-SA"/>
    </w:rPr>
  </w:style>
  <w:style w:type="character" w:styleId="Numerstrony">
    <w:name w:val="page number"/>
    <w:basedOn w:val="Domylnaczcionkaakapitu1"/>
    <w:rsid w:val="00177231"/>
  </w:style>
  <w:style w:type="character" w:styleId="Hipercze">
    <w:name w:val="Hyperlink"/>
    <w:basedOn w:val="Domylnaczcionkaakapitu1"/>
    <w:rsid w:val="00177231"/>
    <w:rPr>
      <w:color w:val="0000FF"/>
      <w:u w:val="single"/>
    </w:rPr>
  </w:style>
  <w:style w:type="character" w:customStyle="1" w:styleId="FontStyle167">
    <w:name w:val="Font Style167"/>
    <w:basedOn w:val="Domylnaczcionkaakapitu1"/>
    <w:rsid w:val="00177231"/>
    <w:rPr>
      <w:rFonts w:ascii="Verdana" w:hAnsi="Verdana" w:cs="Verdana"/>
      <w:b/>
      <w:bCs/>
      <w:color w:val="000000"/>
      <w:sz w:val="18"/>
      <w:szCs w:val="18"/>
    </w:rPr>
  </w:style>
  <w:style w:type="character" w:customStyle="1" w:styleId="FontStyle168">
    <w:name w:val="Font Style168"/>
    <w:basedOn w:val="Domylnaczcionkaakapitu1"/>
    <w:rsid w:val="00177231"/>
    <w:rPr>
      <w:rFonts w:ascii="Verdana" w:hAnsi="Verdana" w:cs="Verdana"/>
      <w:color w:val="000000"/>
      <w:sz w:val="18"/>
      <w:szCs w:val="18"/>
    </w:rPr>
  </w:style>
  <w:style w:type="character" w:customStyle="1" w:styleId="FontStyle190">
    <w:name w:val="Font Style190"/>
    <w:basedOn w:val="Domylnaczcionkaakapitu1"/>
    <w:rsid w:val="00177231"/>
    <w:rPr>
      <w:rFonts w:ascii="Verdana" w:hAnsi="Verdana" w:cs="Verdana"/>
      <w:color w:val="000000"/>
      <w:sz w:val="14"/>
      <w:szCs w:val="14"/>
    </w:rPr>
  </w:style>
  <w:style w:type="paragraph" w:customStyle="1" w:styleId="Nagwek10">
    <w:name w:val="Nagłówek1"/>
    <w:basedOn w:val="Normalny"/>
    <w:next w:val="Tekstpodstawowy"/>
    <w:rsid w:val="00177231"/>
    <w:pPr>
      <w:keepNext/>
      <w:spacing w:before="240" w:after="120"/>
    </w:pPr>
    <w:rPr>
      <w:rFonts w:ascii="Arial" w:eastAsia="Lucida Sans Unicode" w:hAnsi="Arial" w:cs="Mangal"/>
      <w:sz w:val="28"/>
      <w:szCs w:val="28"/>
    </w:rPr>
  </w:style>
  <w:style w:type="paragraph" w:styleId="Tekstpodstawowy">
    <w:name w:val="Body Text"/>
    <w:basedOn w:val="Normalny"/>
    <w:rsid w:val="00177231"/>
    <w:pPr>
      <w:tabs>
        <w:tab w:val="left" w:pos="5670"/>
      </w:tabs>
    </w:pPr>
    <w:rPr>
      <w:sz w:val="24"/>
      <w:u w:val="single"/>
    </w:rPr>
  </w:style>
  <w:style w:type="paragraph" w:styleId="Lista">
    <w:name w:val="List"/>
    <w:basedOn w:val="Tekstpodstawowy"/>
    <w:rsid w:val="00177231"/>
    <w:rPr>
      <w:rFonts w:cs="Mangal"/>
    </w:rPr>
  </w:style>
  <w:style w:type="paragraph" w:customStyle="1" w:styleId="Podpis1">
    <w:name w:val="Podpis1"/>
    <w:basedOn w:val="Normalny"/>
    <w:rsid w:val="00177231"/>
    <w:pPr>
      <w:suppressLineNumbers/>
      <w:spacing w:before="120" w:after="120"/>
    </w:pPr>
    <w:rPr>
      <w:rFonts w:cs="Mangal"/>
      <w:i/>
      <w:iCs/>
      <w:sz w:val="24"/>
      <w:szCs w:val="24"/>
    </w:rPr>
  </w:style>
  <w:style w:type="paragraph" w:customStyle="1" w:styleId="Indeks">
    <w:name w:val="Indeks"/>
    <w:basedOn w:val="Normalny"/>
    <w:rsid w:val="00177231"/>
    <w:pPr>
      <w:suppressLineNumbers/>
    </w:pPr>
    <w:rPr>
      <w:rFonts w:cs="Mangal"/>
    </w:rPr>
  </w:style>
  <w:style w:type="paragraph" w:styleId="Stopka">
    <w:name w:val="footer"/>
    <w:basedOn w:val="Normalny"/>
    <w:rsid w:val="00177231"/>
    <w:pPr>
      <w:tabs>
        <w:tab w:val="center" w:pos="4819"/>
        <w:tab w:val="right" w:pos="9071"/>
      </w:tabs>
    </w:pPr>
  </w:style>
  <w:style w:type="paragraph" w:customStyle="1" w:styleId="Tekstpodstawowy31">
    <w:name w:val="Tekst podstawowy 31"/>
    <w:basedOn w:val="Normalny"/>
    <w:rsid w:val="00177231"/>
    <w:pPr>
      <w:spacing w:after="120"/>
    </w:pPr>
    <w:rPr>
      <w:sz w:val="16"/>
      <w:szCs w:val="16"/>
    </w:rPr>
  </w:style>
  <w:style w:type="paragraph" w:styleId="Tekstpodstawowywcity">
    <w:name w:val="Body Text Indent"/>
    <w:basedOn w:val="Normalny"/>
    <w:rsid w:val="00177231"/>
    <w:pPr>
      <w:spacing w:after="120"/>
      <w:ind w:left="283"/>
    </w:pPr>
  </w:style>
  <w:style w:type="paragraph" w:customStyle="1" w:styleId="Tekstpodstawowywcity21">
    <w:name w:val="Tekst podstawowy wcięty 21"/>
    <w:basedOn w:val="Normalny"/>
    <w:rsid w:val="00177231"/>
    <w:pPr>
      <w:spacing w:after="120" w:line="480" w:lineRule="auto"/>
      <w:ind w:left="283"/>
    </w:pPr>
  </w:style>
  <w:style w:type="paragraph" w:customStyle="1" w:styleId="Tekstpodstawowy21">
    <w:name w:val="Tekst podstawowy 21"/>
    <w:basedOn w:val="Normalny"/>
    <w:rsid w:val="00177231"/>
    <w:pPr>
      <w:spacing w:after="120" w:line="480" w:lineRule="auto"/>
    </w:pPr>
  </w:style>
  <w:style w:type="paragraph" w:customStyle="1" w:styleId="LucaCash">
    <w:name w:val="Luca&amp;Cash"/>
    <w:basedOn w:val="Normalny"/>
    <w:rsid w:val="00177231"/>
    <w:pPr>
      <w:overflowPunct/>
      <w:autoSpaceDE/>
      <w:spacing w:line="360" w:lineRule="auto"/>
      <w:textAlignment w:val="auto"/>
    </w:pPr>
    <w:rPr>
      <w:rFonts w:ascii="Arial Narrow" w:hAnsi="Arial Narrow"/>
      <w:sz w:val="24"/>
    </w:rPr>
  </w:style>
  <w:style w:type="paragraph" w:customStyle="1" w:styleId="BodyText21">
    <w:name w:val="Body Text 21"/>
    <w:basedOn w:val="Normalny"/>
    <w:rsid w:val="00177231"/>
    <w:pPr>
      <w:overflowPunct/>
      <w:autoSpaceDE/>
      <w:jc w:val="both"/>
      <w:textAlignment w:val="auto"/>
    </w:pPr>
    <w:rPr>
      <w:sz w:val="22"/>
    </w:rPr>
  </w:style>
  <w:style w:type="paragraph" w:styleId="NormalnyWeb">
    <w:name w:val="Normal (Web)"/>
    <w:basedOn w:val="Normalny"/>
    <w:rsid w:val="00177231"/>
    <w:pPr>
      <w:overflowPunct/>
      <w:autoSpaceDE/>
      <w:spacing w:before="280" w:after="280"/>
      <w:textAlignment w:val="auto"/>
    </w:pPr>
    <w:rPr>
      <w:sz w:val="24"/>
      <w:szCs w:val="24"/>
    </w:rPr>
  </w:style>
  <w:style w:type="paragraph" w:styleId="Nagwek">
    <w:name w:val="header"/>
    <w:basedOn w:val="Normalny"/>
    <w:rsid w:val="00177231"/>
    <w:pPr>
      <w:tabs>
        <w:tab w:val="center" w:pos="4536"/>
        <w:tab w:val="right" w:pos="9072"/>
      </w:tabs>
    </w:pPr>
  </w:style>
  <w:style w:type="paragraph" w:customStyle="1" w:styleId="Tekstpodstawowywcity31">
    <w:name w:val="Tekst podstawowy wcięty 31"/>
    <w:basedOn w:val="Normalny"/>
    <w:rsid w:val="00177231"/>
    <w:pPr>
      <w:spacing w:after="120"/>
      <w:ind w:left="283"/>
    </w:pPr>
    <w:rPr>
      <w:sz w:val="16"/>
      <w:szCs w:val="16"/>
    </w:rPr>
  </w:style>
  <w:style w:type="paragraph" w:customStyle="1" w:styleId="Wcicienormalne1">
    <w:name w:val="Wcięcie normalne1"/>
    <w:basedOn w:val="Normalny"/>
    <w:rsid w:val="00177231"/>
    <w:pPr>
      <w:overflowPunct/>
      <w:autoSpaceDE/>
      <w:ind w:left="708"/>
      <w:textAlignment w:val="auto"/>
    </w:pPr>
  </w:style>
  <w:style w:type="paragraph" w:customStyle="1" w:styleId="pkt">
    <w:name w:val="pkt"/>
    <w:basedOn w:val="Normalny"/>
    <w:rsid w:val="00177231"/>
    <w:pPr>
      <w:overflowPunct/>
      <w:autoSpaceDE/>
      <w:spacing w:before="60" w:after="60"/>
      <w:ind w:left="851" w:hanging="295"/>
      <w:jc w:val="both"/>
      <w:textAlignment w:val="auto"/>
    </w:pPr>
    <w:rPr>
      <w:sz w:val="24"/>
    </w:rPr>
  </w:style>
  <w:style w:type="paragraph" w:customStyle="1" w:styleId="1">
    <w:name w:val="1"/>
    <w:basedOn w:val="Normalny"/>
    <w:rsid w:val="00177231"/>
    <w:pPr>
      <w:overflowPunct/>
      <w:autoSpaceDE/>
      <w:textAlignment w:val="auto"/>
    </w:pPr>
    <w:rPr>
      <w:rFonts w:ascii="Times" w:hAnsi="Times"/>
      <w:szCs w:val="24"/>
    </w:rPr>
  </w:style>
  <w:style w:type="paragraph" w:customStyle="1" w:styleId="BodyTextIndent21">
    <w:name w:val="Body Text Indent 21"/>
    <w:basedOn w:val="Normalny"/>
    <w:rsid w:val="00177231"/>
    <w:pPr>
      <w:overflowPunct/>
      <w:autoSpaceDE/>
      <w:ind w:left="284"/>
      <w:jc w:val="both"/>
      <w:textAlignment w:val="auto"/>
    </w:pPr>
    <w:rPr>
      <w:sz w:val="22"/>
    </w:rPr>
  </w:style>
  <w:style w:type="paragraph" w:customStyle="1" w:styleId="2">
    <w:name w:val="2"/>
    <w:basedOn w:val="Normalny"/>
    <w:rsid w:val="00177231"/>
    <w:pPr>
      <w:overflowPunct/>
      <w:autoSpaceDE/>
      <w:textAlignment w:val="auto"/>
    </w:pPr>
    <w:rPr>
      <w:rFonts w:ascii="Times" w:hAnsi="Times"/>
    </w:rPr>
  </w:style>
  <w:style w:type="paragraph" w:customStyle="1" w:styleId="Legenda1">
    <w:name w:val="Legenda1"/>
    <w:basedOn w:val="Normalny"/>
    <w:next w:val="Normalny"/>
    <w:rsid w:val="00177231"/>
    <w:pPr>
      <w:overflowPunct/>
      <w:autoSpaceDE/>
      <w:jc w:val="center"/>
      <w:textAlignment w:val="auto"/>
    </w:pPr>
    <w:rPr>
      <w:b/>
      <w:sz w:val="24"/>
    </w:rPr>
  </w:style>
  <w:style w:type="paragraph" w:customStyle="1" w:styleId="Zawartotabeli">
    <w:name w:val="Zawartość tabeli"/>
    <w:basedOn w:val="Normalny"/>
    <w:rsid w:val="00177231"/>
    <w:pPr>
      <w:widowControl w:val="0"/>
      <w:suppressLineNumbers/>
      <w:overflowPunct/>
      <w:autoSpaceDE/>
      <w:textAlignment w:val="auto"/>
    </w:pPr>
    <w:rPr>
      <w:rFonts w:eastAsia="Arial Unicode MS"/>
      <w:kern w:val="1"/>
      <w:sz w:val="24"/>
      <w:szCs w:val="24"/>
    </w:rPr>
  </w:style>
  <w:style w:type="paragraph" w:customStyle="1" w:styleId="Listapunktowana21">
    <w:name w:val="Lista punktowana 21"/>
    <w:basedOn w:val="Normalny"/>
    <w:rsid w:val="00177231"/>
    <w:pPr>
      <w:overflowPunct/>
      <w:autoSpaceDE/>
      <w:spacing w:line="360" w:lineRule="auto"/>
      <w:jc w:val="both"/>
      <w:textAlignment w:val="auto"/>
    </w:pPr>
    <w:rPr>
      <w:rFonts w:ascii="Arial" w:hAnsi="Arial" w:cs="Arial"/>
      <w:sz w:val="24"/>
      <w:szCs w:val="24"/>
    </w:rPr>
  </w:style>
  <w:style w:type="paragraph" w:styleId="Tekstdymka">
    <w:name w:val="Balloon Text"/>
    <w:basedOn w:val="Normalny"/>
    <w:rsid w:val="00177231"/>
    <w:rPr>
      <w:rFonts w:ascii="Tahoma" w:hAnsi="Tahoma" w:cs="Tahoma"/>
      <w:sz w:val="16"/>
      <w:szCs w:val="16"/>
    </w:rPr>
  </w:style>
  <w:style w:type="paragraph" w:customStyle="1" w:styleId="WW-Tekstpodstawowywcity3">
    <w:name w:val="WW-Tekst podstawowy wcięty 3"/>
    <w:basedOn w:val="Normalny"/>
    <w:rsid w:val="00177231"/>
    <w:pPr>
      <w:overflowPunct/>
      <w:autoSpaceDE/>
      <w:spacing w:line="336" w:lineRule="auto"/>
      <w:ind w:left="360"/>
      <w:jc w:val="both"/>
      <w:textAlignment w:val="auto"/>
    </w:pPr>
    <w:rPr>
      <w:rFonts w:ascii="Verdana" w:hAnsi="Verdana"/>
    </w:rPr>
  </w:style>
  <w:style w:type="paragraph" w:customStyle="1" w:styleId="WW-Tekstpodstawowy2">
    <w:name w:val="WW-Tekst podstawowy 2"/>
    <w:basedOn w:val="Normalny"/>
    <w:rsid w:val="00177231"/>
    <w:pPr>
      <w:widowControl w:val="0"/>
      <w:tabs>
        <w:tab w:val="left" w:pos="0"/>
      </w:tabs>
      <w:overflowPunct/>
      <w:autoSpaceDE/>
      <w:spacing w:line="360" w:lineRule="auto"/>
      <w:jc w:val="both"/>
      <w:textAlignment w:val="auto"/>
    </w:pPr>
    <w:rPr>
      <w:rFonts w:ascii="Arial Narrow" w:hAnsi="Arial Narrow"/>
      <w:sz w:val="24"/>
    </w:rPr>
  </w:style>
  <w:style w:type="paragraph" w:customStyle="1" w:styleId="Style76">
    <w:name w:val="Style76"/>
    <w:basedOn w:val="Normalny"/>
    <w:rsid w:val="00177231"/>
    <w:pPr>
      <w:widowControl w:val="0"/>
      <w:overflowPunct/>
      <w:spacing w:line="223" w:lineRule="exact"/>
      <w:textAlignment w:val="auto"/>
    </w:pPr>
    <w:rPr>
      <w:rFonts w:ascii="Verdana" w:hAnsi="Verdana"/>
      <w:sz w:val="24"/>
      <w:szCs w:val="24"/>
    </w:rPr>
  </w:style>
  <w:style w:type="paragraph" w:customStyle="1" w:styleId="Style80">
    <w:name w:val="Style80"/>
    <w:basedOn w:val="Normalny"/>
    <w:rsid w:val="00177231"/>
    <w:pPr>
      <w:widowControl w:val="0"/>
      <w:overflowPunct/>
      <w:jc w:val="center"/>
      <w:textAlignment w:val="auto"/>
    </w:pPr>
    <w:rPr>
      <w:rFonts w:ascii="Verdana" w:hAnsi="Verdana"/>
      <w:sz w:val="24"/>
      <w:szCs w:val="24"/>
    </w:rPr>
  </w:style>
  <w:style w:type="paragraph" w:customStyle="1" w:styleId="Style147">
    <w:name w:val="Style147"/>
    <w:basedOn w:val="Normalny"/>
    <w:rsid w:val="00177231"/>
    <w:pPr>
      <w:widowControl w:val="0"/>
      <w:overflowPunct/>
      <w:textAlignment w:val="auto"/>
    </w:pPr>
    <w:rPr>
      <w:rFonts w:ascii="Verdana" w:hAnsi="Verdana"/>
      <w:sz w:val="24"/>
      <w:szCs w:val="24"/>
    </w:rPr>
  </w:style>
  <w:style w:type="paragraph" w:customStyle="1" w:styleId="Akapitzlist1">
    <w:name w:val="Akapit z listą1"/>
    <w:basedOn w:val="Normalny"/>
    <w:rsid w:val="00177231"/>
    <w:pPr>
      <w:overflowPunct/>
      <w:autoSpaceDE/>
      <w:ind w:left="720"/>
      <w:textAlignment w:val="auto"/>
    </w:pPr>
    <w:rPr>
      <w:rFonts w:eastAsia="SimSun"/>
      <w:sz w:val="24"/>
      <w:szCs w:val="24"/>
    </w:rPr>
  </w:style>
  <w:style w:type="paragraph" w:customStyle="1" w:styleId="TableText">
    <w:name w:val="Table Text"/>
    <w:basedOn w:val="Normalny"/>
    <w:rsid w:val="00177231"/>
    <w:pPr>
      <w:widowControl w:val="0"/>
      <w:tabs>
        <w:tab w:val="decimal" w:pos="0"/>
      </w:tabs>
      <w:overflowPunct/>
      <w:textAlignment w:val="auto"/>
    </w:pPr>
    <w:rPr>
      <w:sz w:val="24"/>
    </w:rPr>
  </w:style>
  <w:style w:type="paragraph" w:customStyle="1" w:styleId="Nagwektabeli">
    <w:name w:val="Nagłówek tabeli"/>
    <w:basedOn w:val="Zawartotabeli"/>
    <w:rsid w:val="00177231"/>
    <w:pPr>
      <w:jc w:val="center"/>
    </w:pPr>
    <w:rPr>
      <w:b/>
      <w:bCs/>
    </w:rPr>
  </w:style>
  <w:style w:type="paragraph" w:customStyle="1" w:styleId="Zawartoramki">
    <w:name w:val="Zawartość ramki"/>
    <w:basedOn w:val="Tekstpodstawowy"/>
    <w:rsid w:val="001772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zpital.gryfino@poczta.onet.pl" TargetMode="Externa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eader" Target="header1.xml"/><Relationship Id="rId12" Type="http://schemas.openxmlformats.org/officeDocument/2006/relationships/hyperlink" Target="http://www.bip.gryfino.powiat.pl/" TargetMode="Externa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7056</Words>
  <Characters>42338</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49296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Kamila Marciniak</dc:creator>
  <cp:lastModifiedBy>akrzeminski</cp:lastModifiedBy>
  <cp:revision>3</cp:revision>
  <cp:lastPrinted>2009-02-03T11:24:00Z</cp:lastPrinted>
  <dcterms:created xsi:type="dcterms:W3CDTF">2012-03-29T06:19:00Z</dcterms:created>
  <dcterms:modified xsi:type="dcterms:W3CDTF">2012-03-29T06:20:00Z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-568918404</vt:i4>
  </property>
  <property fmtid="{D5CDD505-2E9C-101B-9397-08002B2CF9AE}" pid="3" name="_AuthorEmail">
    <vt:lpwstr>edward.bajer@bg-broker.com</vt:lpwstr>
  </property>
  <property fmtid="{D5CDD505-2E9C-101B-9397-08002B2CF9AE}" pid="4" name="_AuthorEmailDisplayName">
    <vt:lpwstr>Edward Bajer</vt:lpwstr>
  </property>
  <property fmtid="{D5CDD505-2E9C-101B-9397-08002B2CF9AE}" pid="5" name="_EmailSubject">
    <vt:lpwstr>PRZETARG OC SZPITALA</vt:lpwstr>
  </property>
  <property fmtid="{D5CDD505-2E9C-101B-9397-08002B2CF9AE}" pid="6" name="_ReviewingToolsShownOnce">
    <vt:lpwstr/>
  </property>
</Properties>
</file>